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81CEC" w14:textId="77777777" w:rsidR="00B53BD8" w:rsidRDefault="00056A25" w:rsidP="00B53BD8">
      <w:pPr>
        <w:widowControl w:val="0"/>
        <w:kinsoku w:val="0"/>
        <w:overflowPunct w:val="0"/>
        <w:autoSpaceDE w:val="0"/>
        <w:autoSpaceDN w:val="0"/>
        <w:adjustRightInd w:val="0"/>
        <w:spacing w:after="0" w:line="480" w:lineRule="auto"/>
        <w:ind w:left="6339" w:right="1802" w:firstLine="33"/>
        <w:rPr>
          <w:rFonts w:ascii="Arial" w:eastAsiaTheme="minorEastAsia" w:hAnsi="Arial" w:cs="Arial"/>
          <w:b/>
          <w:bCs/>
          <w:sz w:val="16"/>
          <w:szCs w:val="16"/>
          <w:lang w:val="en-US" w:eastAsia="es-ES"/>
        </w:rPr>
      </w:pPr>
      <w:r w:rsidRPr="00B53BD8">
        <w:rPr>
          <w:rFonts w:ascii="Arial" w:eastAsiaTheme="minorEastAsia" w:hAnsi="Arial" w:cs="Arial"/>
          <w:b/>
          <w:bCs/>
          <w:sz w:val="16"/>
          <w:szCs w:val="16"/>
          <w:lang w:val="en-US" w:eastAsia="es-ES"/>
        </w:rPr>
        <w:t>IES FEDERICA MONTSENY</w:t>
      </w:r>
      <w:r w:rsidR="000E7C0F" w:rsidRPr="00B53BD8">
        <w:rPr>
          <w:rFonts w:ascii="Arial" w:eastAsiaTheme="minorEastAsia" w:hAnsi="Arial" w:cs="Arial"/>
          <w:b/>
          <w:bCs/>
          <w:sz w:val="16"/>
          <w:szCs w:val="16"/>
          <w:lang w:val="en-US" w:eastAsia="es-ES"/>
        </w:rPr>
        <w:tab/>
      </w:r>
    </w:p>
    <w:p w14:paraId="4EDE4B6A" w14:textId="77777777" w:rsidR="0095641A" w:rsidRDefault="00B53BD8" w:rsidP="0095641A">
      <w:pPr>
        <w:widowControl w:val="0"/>
        <w:kinsoku w:val="0"/>
        <w:overflowPunct w:val="0"/>
        <w:autoSpaceDE w:val="0"/>
        <w:autoSpaceDN w:val="0"/>
        <w:adjustRightInd w:val="0"/>
        <w:spacing w:after="0" w:line="480" w:lineRule="auto"/>
        <w:ind w:left="4215" w:right="1802" w:firstLine="33"/>
        <w:rPr>
          <w:rFonts w:ascii="Arial" w:eastAsiaTheme="minorEastAsia" w:hAnsi="Arial" w:cs="Arial"/>
          <w:b/>
          <w:bCs/>
          <w:sz w:val="16"/>
          <w:szCs w:val="16"/>
          <w:lang w:eastAsia="es-ES"/>
        </w:rPr>
      </w:pPr>
      <w:r w:rsidRPr="00B53BD8">
        <w:rPr>
          <w:rFonts w:ascii="Arial" w:eastAsiaTheme="minorEastAsia" w:hAnsi="Arial" w:cs="Arial"/>
          <w:b/>
          <w:bCs/>
          <w:sz w:val="24"/>
          <w:szCs w:val="24"/>
          <w:lang w:eastAsia="es-ES"/>
        </w:rPr>
        <w:t>Anexo V</w:t>
      </w:r>
    </w:p>
    <w:p w14:paraId="36089CAE" w14:textId="67434CA6" w:rsidR="00041FA0" w:rsidRPr="0095641A" w:rsidRDefault="0095641A" w:rsidP="0095641A">
      <w:pPr>
        <w:widowControl w:val="0"/>
        <w:kinsoku w:val="0"/>
        <w:overflowPunct w:val="0"/>
        <w:autoSpaceDE w:val="0"/>
        <w:autoSpaceDN w:val="0"/>
        <w:adjustRightInd w:val="0"/>
        <w:spacing w:after="0" w:line="480" w:lineRule="auto"/>
        <w:ind w:right="1802"/>
        <w:rPr>
          <w:rFonts w:ascii="Arial" w:eastAsiaTheme="minorEastAsia" w:hAnsi="Arial" w:cs="Arial"/>
          <w:b/>
          <w:bCs/>
          <w:sz w:val="16"/>
          <w:szCs w:val="16"/>
          <w:lang w:eastAsia="es-ES"/>
        </w:rPr>
      </w:pPr>
      <w:r>
        <w:rPr>
          <w:rFonts w:ascii="Arial" w:eastAsiaTheme="minorEastAsia" w:hAnsi="Arial" w:cs="Arial"/>
          <w:b/>
          <w:bCs/>
          <w:sz w:val="24"/>
          <w:szCs w:val="24"/>
          <w:lang w:eastAsia="es-ES"/>
        </w:rPr>
        <w:t xml:space="preserve">                 </w:t>
      </w:r>
      <w:r w:rsidR="00041FA0" w:rsidRPr="00041FA0">
        <w:rPr>
          <w:rFonts w:ascii="Arial" w:eastAsiaTheme="minorEastAsia" w:hAnsi="Arial" w:cs="Arial"/>
          <w:b/>
          <w:bCs/>
          <w:sz w:val="24"/>
          <w:szCs w:val="24"/>
          <w:lang w:eastAsia="es-ES"/>
        </w:rPr>
        <w:t>Pruebas</w:t>
      </w:r>
      <w:r w:rsidR="00041FA0" w:rsidRPr="00041FA0">
        <w:rPr>
          <w:rFonts w:ascii="Arial" w:eastAsiaTheme="minorEastAsia" w:hAnsi="Arial" w:cs="Arial"/>
          <w:b/>
          <w:bCs/>
          <w:spacing w:val="-2"/>
          <w:sz w:val="24"/>
          <w:szCs w:val="24"/>
          <w:lang w:eastAsia="es-ES"/>
        </w:rPr>
        <w:t xml:space="preserve"> </w:t>
      </w:r>
      <w:r w:rsidR="00041FA0" w:rsidRPr="00041FA0">
        <w:rPr>
          <w:rFonts w:ascii="Arial" w:eastAsiaTheme="minorEastAsia" w:hAnsi="Arial" w:cs="Arial"/>
          <w:b/>
          <w:bCs/>
          <w:sz w:val="24"/>
          <w:szCs w:val="24"/>
          <w:lang w:eastAsia="es-ES"/>
        </w:rPr>
        <w:t>para</w:t>
      </w:r>
      <w:r w:rsidR="00041FA0" w:rsidRPr="00041FA0">
        <w:rPr>
          <w:rFonts w:ascii="Arial" w:eastAsiaTheme="minorEastAsia" w:hAnsi="Arial" w:cs="Arial"/>
          <w:b/>
          <w:bCs/>
          <w:spacing w:val="-2"/>
          <w:sz w:val="24"/>
          <w:szCs w:val="24"/>
          <w:lang w:eastAsia="es-ES"/>
        </w:rPr>
        <w:t xml:space="preserve"> </w:t>
      </w:r>
      <w:r w:rsidR="00041FA0" w:rsidRPr="00041FA0">
        <w:rPr>
          <w:rFonts w:ascii="Arial" w:eastAsiaTheme="minorEastAsia" w:hAnsi="Arial" w:cs="Arial"/>
          <w:b/>
          <w:bCs/>
          <w:sz w:val="24"/>
          <w:szCs w:val="24"/>
          <w:lang w:eastAsia="es-ES"/>
        </w:rPr>
        <w:t>la obt</w:t>
      </w:r>
      <w:r w:rsidR="00041FA0" w:rsidRPr="00041FA0">
        <w:rPr>
          <w:rFonts w:ascii="Arial" w:eastAsiaTheme="minorEastAsia" w:hAnsi="Arial" w:cs="Arial"/>
          <w:b/>
          <w:bCs/>
          <w:spacing w:val="-3"/>
          <w:sz w:val="24"/>
          <w:szCs w:val="24"/>
          <w:lang w:eastAsia="es-ES"/>
        </w:rPr>
        <w:t>e</w:t>
      </w:r>
      <w:r w:rsidR="00041FA0" w:rsidRPr="00041FA0">
        <w:rPr>
          <w:rFonts w:ascii="Arial" w:eastAsiaTheme="minorEastAsia" w:hAnsi="Arial" w:cs="Arial"/>
          <w:b/>
          <w:bCs/>
          <w:sz w:val="24"/>
          <w:szCs w:val="24"/>
          <w:lang w:eastAsia="es-ES"/>
        </w:rPr>
        <w:t xml:space="preserve">nción de títulos </w:t>
      </w:r>
      <w:r w:rsidR="00041FA0" w:rsidRPr="00041FA0">
        <w:rPr>
          <w:rFonts w:ascii="Arial" w:eastAsiaTheme="minorEastAsia" w:hAnsi="Arial" w:cs="Arial"/>
          <w:b/>
          <w:bCs/>
          <w:spacing w:val="-3"/>
          <w:sz w:val="24"/>
          <w:szCs w:val="24"/>
          <w:lang w:eastAsia="es-ES"/>
        </w:rPr>
        <w:t>d</w:t>
      </w:r>
      <w:r w:rsidR="00041FA0" w:rsidRPr="00041FA0">
        <w:rPr>
          <w:rFonts w:ascii="Arial" w:eastAsiaTheme="minorEastAsia" w:hAnsi="Arial" w:cs="Arial"/>
          <w:b/>
          <w:bCs/>
          <w:sz w:val="24"/>
          <w:szCs w:val="24"/>
          <w:lang w:eastAsia="es-ES"/>
        </w:rPr>
        <w:t xml:space="preserve">e </w:t>
      </w:r>
      <w:r w:rsidR="00041FA0" w:rsidRPr="00041FA0">
        <w:rPr>
          <w:rFonts w:ascii="Arial" w:eastAsiaTheme="minorEastAsia" w:hAnsi="Arial" w:cs="Arial"/>
          <w:b/>
          <w:bCs/>
          <w:spacing w:val="-3"/>
          <w:sz w:val="24"/>
          <w:szCs w:val="24"/>
          <w:lang w:eastAsia="es-ES"/>
        </w:rPr>
        <w:t>T</w:t>
      </w:r>
      <w:r w:rsidR="00041FA0" w:rsidRPr="00041FA0">
        <w:rPr>
          <w:rFonts w:ascii="Arial" w:eastAsiaTheme="minorEastAsia" w:hAnsi="Arial" w:cs="Arial"/>
          <w:b/>
          <w:bCs/>
          <w:sz w:val="24"/>
          <w:szCs w:val="24"/>
          <w:lang w:eastAsia="es-ES"/>
        </w:rPr>
        <w:t>écnico y</w:t>
      </w:r>
      <w:r w:rsidR="00041FA0" w:rsidRPr="00041FA0">
        <w:rPr>
          <w:rFonts w:ascii="Arial" w:eastAsiaTheme="minorEastAsia" w:hAnsi="Arial" w:cs="Arial"/>
          <w:b/>
          <w:bCs/>
          <w:spacing w:val="-6"/>
          <w:sz w:val="24"/>
          <w:szCs w:val="24"/>
          <w:lang w:eastAsia="es-ES"/>
        </w:rPr>
        <w:t xml:space="preserve"> </w:t>
      </w:r>
      <w:r w:rsidR="00041FA0" w:rsidRPr="00041FA0">
        <w:rPr>
          <w:rFonts w:ascii="Arial" w:eastAsiaTheme="minorEastAsia" w:hAnsi="Arial" w:cs="Arial"/>
          <w:b/>
          <w:bCs/>
          <w:sz w:val="24"/>
          <w:szCs w:val="24"/>
          <w:lang w:eastAsia="es-ES"/>
        </w:rPr>
        <w:t xml:space="preserve">Técnico Superior </w:t>
      </w:r>
    </w:p>
    <w:p w14:paraId="036F97B5" w14:textId="02B314D0" w:rsidR="00041FA0" w:rsidRPr="00041FA0" w:rsidRDefault="00041FA0" w:rsidP="00041FA0">
      <w:pPr>
        <w:widowControl w:val="0"/>
        <w:kinsoku w:val="0"/>
        <w:overflowPunct w:val="0"/>
        <w:autoSpaceDE w:val="0"/>
        <w:autoSpaceDN w:val="0"/>
        <w:adjustRightInd w:val="0"/>
        <w:spacing w:before="10" w:after="0" w:line="240" w:lineRule="auto"/>
        <w:ind w:right="410"/>
        <w:jc w:val="center"/>
        <w:outlineLvl w:val="4"/>
        <w:rPr>
          <w:rFonts w:ascii="Arial" w:eastAsiaTheme="minorEastAsia" w:hAnsi="Arial" w:cs="Arial"/>
          <w:lang w:eastAsia="es-ES"/>
        </w:rPr>
      </w:pPr>
      <w:r w:rsidRPr="00041FA0">
        <w:rPr>
          <w:rFonts w:ascii="Arial" w:eastAsiaTheme="minorEastAsia" w:hAnsi="Arial" w:cs="Arial"/>
          <w:b/>
          <w:bCs/>
          <w:i/>
          <w:iCs/>
          <w:spacing w:val="-2"/>
          <w:lang w:eastAsia="es-ES"/>
        </w:rPr>
        <w:t>C</w:t>
      </w:r>
      <w:r w:rsidRPr="00041FA0">
        <w:rPr>
          <w:rFonts w:ascii="Arial" w:eastAsiaTheme="minorEastAsia" w:hAnsi="Arial" w:cs="Arial"/>
          <w:b/>
          <w:bCs/>
          <w:i/>
          <w:iCs/>
          <w:lang w:eastAsia="es-ES"/>
        </w:rPr>
        <w:t>o</w:t>
      </w:r>
      <w:r w:rsidRPr="00041FA0">
        <w:rPr>
          <w:rFonts w:ascii="Arial" w:eastAsiaTheme="minorEastAsia" w:hAnsi="Arial" w:cs="Arial"/>
          <w:b/>
          <w:bCs/>
          <w:i/>
          <w:iCs/>
          <w:spacing w:val="-2"/>
          <w:lang w:eastAsia="es-ES"/>
        </w:rPr>
        <w:t>n</w:t>
      </w:r>
      <w:r w:rsidRPr="00041FA0">
        <w:rPr>
          <w:rFonts w:ascii="Arial" w:eastAsiaTheme="minorEastAsia" w:hAnsi="Arial" w:cs="Arial"/>
          <w:b/>
          <w:bCs/>
          <w:i/>
          <w:iCs/>
          <w:lang w:eastAsia="es-ES"/>
        </w:rPr>
        <w:t>v</w:t>
      </w:r>
      <w:r w:rsidRPr="00041FA0">
        <w:rPr>
          <w:rFonts w:ascii="Arial" w:eastAsiaTheme="minorEastAsia" w:hAnsi="Arial" w:cs="Arial"/>
          <w:b/>
          <w:bCs/>
          <w:i/>
          <w:iCs/>
          <w:spacing w:val="-1"/>
          <w:lang w:eastAsia="es-ES"/>
        </w:rPr>
        <w:t>o</w:t>
      </w:r>
      <w:r w:rsidRPr="00041FA0">
        <w:rPr>
          <w:rFonts w:ascii="Arial" w:eastAsiaTheme="minorEastAsia" w:hAnsi="Arial" w:cs="Arial"/>
          <w:b/>
          <w:bCs/>
          <w:i/>
          <w:iCs/>
          <w:lang w:eastAsia="es-ES"/>
        </w:rPr>
        <w:t>c</w:t>
      </w:r>
      <w:r w:rsidRPr="00041FA0">
        <w:rPr>
          <w:rFonts w:ascii="Arial" w:eastAsiaTheme="minorEastAsia" w:hAnsi="Arial" w:cs="Arial"/>
          <w:b/>
          <w:bCs/>
          <w:i/>
          <w:iCs/>
          <w:spacing w:val="-1"/>
          <w:lang w:eastAsia="es-ES"/>
        </w:rPr>
        <w:t>a</w:t>
      </w:r>
      <w:r w:rsidRPr="00041FA0">
        <w:rPr>
          <w:rFonts w:ascii="Arial" w:eastAsiaTheme="minorEastAsia" w:hAnsi="Arial" w:cs="Arial"/>
          <w:b/>
          <w:bCs/>
          <w:i/>
          <w:iCs/>
          <w:lang w:eastAsia="es-ES"/>
        </w:rPr>
        <w:t>toria</w:t>
      </w:r>
      <w:r w:rsidRPr="00041FA0">
        <w:rPr>
          <w:rFonts w:ascii="Arial" w:eastAsiaTheme="minorEastAsia" w:hAnsi="Arial" w:cs="Arial"/>
          <w:b/>
          <w:bCs/>
          <w:i/>
          <w:iCs/>
          <w:spacing w:val="-2"/>
          <w:lang w:eastAsia="es-ES"/>
        </w:rPr>
        <w:t xml:space="preserve"> </w:t>
      </w:r>
      <w:r w:rsidRPr="00041FA0">
        <w:rPr>
          <w:rFonts w:ascii="Arial" w:eastAsiaTheme="minorEastAsia" w:hAnsi="Arial" w:cs="Arial"/>
          <w:b/>
          <w:bCs/>
          <w:i/>
          <w:iCs/>
          <w:lang w:eastAsia="es-ES"/>
        </w:rPr>
        <w:t>c</w:t>
      </w:r>
      <w:r w:rsidRPr="00041FA0">
        <w:rPr>
          <w:rFonts w:ascii="Arial" w:eastAsiaTheme="minorEastAsia" w:hAnsi="Arial" w:cs="Arial"/>
          <w:b/>
          <w:bCs/>
          <w:i/>
          <w:iCs/>
          <w:spacing w:val="-1"/>
          <w:lang w:eastAsia="es-ES"/>
        </w:rPr>
        <w:t>o</w:t>
      </w:r>
      <w:r w:rsidRPr="00041FA0">
        <w:rPr>
          <w:rFonts w:ascii="Arial" w:eastAsiaTheme="minorEastAsia" w:hAnsi="Arial" w:cs="Arial"/>
          <w:b/>
          <w:bCs/>
          <w:i/>
          <w:iCs/>
          <w:lang w:eastAsia="es-ES"/>
        </w:rPr>
        <w:t>rre</w:t>
      </w:r>
      <w:r w:rsidRPr="00041FA0">
        <w:rPr>
          <w:rFonts w:ascii="Arial" w:eastAsiaTheme="minorEastAsia" w:hAnsi="Arial" w:cs="Arial"/>
          <w:b/>
          <w:bCs/>
          <w:i/>
          <w:iCs/>
          <w:spacing w:val="-1"/>
          <w:lang w:eastAsia="es-ES"/>
        </w:rPr>
        <w:t>s</w:t>
      </w:r>
      <w:r w:rsidRPr="00041FA0">
        <w:rPr>
          <w:rFonts w:ascii="Arial" w:eastAsiaTheme="minorEastAsia" w:hAnsi="Arial" w:cs="Arial"/>
          <w:b/>
          <w:bCs/>
          <w:i/>
          <w:iCs/>
          <w:lang w:eastAsia="es-ES"/>
        </w:rPr>
        <w:t>p</w:t>
      </w:r>
      <w:r w:rsidRPr="00041FA0">
        <w:rPr>
          <w:rFonts w:ascii="Arial" w:eastAsiaTheme="minorEastAsia" w:hAnsi="Arial" w:cs="Arial"/>
          <w:b/>
          <w:bCs/>
          <w:i/>
          <w:iCs/>
          <w:spacing w:val="-4"/>
          <w:lang w:eastAsia="es-ES"/>
        </w:rPr>
        <w:t>o</w:t>
      </w:r>
      <w:r w:rsidRPr="00041FA0">
        <w:rPr>
          <w:rFonts w:ascii="Arial" w:eastAsiaTheme="minorEastAsia" w:hAnsi="Arial" w:cs="Arial"/>
          <w:b/>
          <w:bCs/>
          <w:i/>
          <w:iCs/>
          <w:lang w:eastAsia="es-ES"/>
        </w:rPr>
        <w:t>n</w:t>
      </w:r>
      <w:r w:rsidRPr="00041FA0">
        <w:rPr>
          <w:rFonts w:ascii="Arial" w:eastAsiaTheme="minorEastAsia" w:hAnsi="Arial" w:cs="Arial"/>
          <w:b/>
          <w:bCs/>
          <w:i/>
          <w:iCs/>
          <w:spacing w:val="-2"/>
          <w:lang w:eastAsia="es-ES"/>
        </w:rPr>
        <w:t>d</w:t>
      </w:r>
      <w:r w:rsidRPr="00041FA0">
        <w:rPr>
          <w:rFonts w:ascii="Arial" w:eastAsiaTheme="minorEastAsia" w:hAnsi="Arial" w:cs="Arial"/>
          <w:b/>
          <w:bCs/>
          <w:i/>
          <w:iCs/>
          <w:lang w:eastAsia="es-ES"/>
        </w:rPr>
        <w:t>ie</w:t>
      </w:r>
      <w:r w:rsidRPr="00041FA0">
        <w:rPr>
          <w:rFonts w:ascii="Arial" w:eastAsiaTheme="minorEastAsia" w:hAnsi="Arial" w:cs="Arial"/>
          <w:b/>
          <w:bCs/>
          <w:i/>
          <w:iCs/>
          <w:spacing w:val="-1"/>
          <w:lang w:eastAsia="es-ES"/>
        </w:rPr>
        <w:t>n</w:t>
      </w:r>
      <w:r w:rsidRPr="00041FA0">
        <w:rPr>
          <w:rFonts w:ascii="Arial" w:eastAsiaTheme="minorEastAsia" w:hAnsi="Arial" w:cs="Arial"/>
          <w:b/>
          <w:bCs/>
          <w:i/>
          <w:iCs/>
          <w:lang w:eastAsia="es-ES"/>
        </w:rPr>
        <w:t>te</w:t>
      </w:r>
      <w:r w:rsidRPr="00041FA0">
        <w:rPr>
          <w:rFonts w:ascii="Arial" w:eastAsiaTheme="minorEastAsia" w:hAnsi="Arial" w:cs="Arial"/>
          <w:b/>
          <w:bCs/>
          <w:i/>
          <w:iCs/>
          <w:spacing w:val="-2"/>
          <w:lang w:eastAsia="es-ES"/>
        </w:rPr>
        <w:t xml:space="preserve"> </w:t>
      </w:r>
      <w:r w:rsidRPr="00041FA0">
        <w:rPr>
          <w:rFonts w:ascii="Arial" w:eastAsiaTheme="minorEastAsia" w:hAnsi="Arial" w:cs="Arial"/>
          <w:b/>
          <w:bCs/>
          <w:i/>
          <w:iCs/>
          <w:lang w:eastAsia="es-ES"/>
        </w:rPr>
        <w:t>al</w:t>
      </w:r>
      <w:r w:rsidRPr="00041FA0">
        <w:rPr>
          <w:rFonts w:ascii="Arial" w:eastAsiaTheme="minorEastAsia" w:hAnsi="Arial" w:cs="Arial"/>
          <w:b/>
          <w:bCs/>
          <w:i/>
          <w:iCs/>
          <w:spacing w:val="-1"/>
          <w:lang w:eastAsia="es-ES"/>
        </w:rPr>
        <w:t xml:space="preserve"> </w:t>
      </w:r>
      <w:proofErr w:type="gramStart"/>
      <w:r w:rsidRPr="00041FA0">
        <w:rPr>
          <w:rFonts w:ascii="Arial" w:eastAsiaTheme="minorEastAsia" w:hAnsi="Arial" w:cs="Arial"/>
          <w:b/>
          <w:bCs/>
          <w:i/>
          <w:iCs/>
          <w:lang w:eastAsia="es-ES"/>
        </w:rPr>
        <w:t>c</w:t>
      </w:r>
      <w:r w:rsidRPr="00041FA0">
        <w:rPr>
          <w:rFonts w:ascii="Arial" w:eastAsiaTheme="minorEastAsia" w:hAnsi="Arial" w:cs="Arial"/>
          <w:b/>
          <w:bCs/>
          <w:i/>
          <w:iCs/>
          <w:spacing w:val="-1"/>
          <w:lang w:eastAsia="es-ES"/>
        </w:rPr>
        <w:t>u</w:t>
      </w:r>
      <w:r w:rsidRPr="00041FA0">
        <w:rPr>
          <w:rFonts w:ascii="Arial" w:eastAsiaTheme="minorEastAsia" w:hAnsi="Arial" w:cs="Arial"/>
          <w:b/>
          <w:bCs/>
          <w:i/>
          <w:iCs/>
          <w:lang w:eastAsia="es-ES"/>
        </w:rPr>
        <w:t>rso</w:t>
      </w:r>
      <w:r w:rsidRPr="00041FA0">
        <w:rPr>
          <w:rFonts w:ascii="Arial" w:eastAsiaTheme="minorEastAsia" w:hAnsi="Arial" w:cs="Arial"/>
          <w:b/>
          <w:bCs/>
          <w:i/>
          <w:iCs/>
          <w:spacing w:val="-2"/>
          <w:lang w:eastAsia="es-ES"/>
        </w:rPr>
        <w:t xml:space="preserve"> </w:t>
      </w:r>
      <w:r w:rsidRPr="00041FA0">
        <w:rPr>
          <w:rFonts w:ascii="Arial" w:eastAsiaTheme="minorEastAsia" w:hAnsi="Arial" w:cs="Arial"/>
          <w:b/>
          <w:bCs/>
          <w:i/>
          <w:iCs/>
          <w:spacing w:val="-3"/>
          <w:lang w:eastAsia="es-ES"/>
        </w:rPr>
        <w:t xml:space="preserve"> </w:t>
      </w:r>
      <w:r w:rsidRPr="00041FA0">
        <w:rPr>
          <w:rFonts w:ascii="Arial" w:eastAsiaTheme="minorEastAsia" w:hAnsi="Arial" w:cs="Arial"/>
          <w:b/>
          <w:bCs/>
          <w:i/>
          <w:iCs/>
          <w:lang w:eastAsia="es-ES"/>
        </w:rPr>
        <w:t>2</w:t>
      </w:r>
      <w:r w:rsidRPr="00041FA0">
        <w:rPr>
          <w:rFonts w:ascii="Arial" w:eastAsiaTheme="minorEastAsia" w:hAnsi="Arial" w:cs="Arial"/>
          <w:b/>
          <w:bCs/>
          <w:i/>
          <w:iCs/>
          <w:spacing w:val="-1"/>
          <w:lang w:eastAsia="es-ES"/>
        </w:rPr>
        <w:t>0</w:t>
      </w:r>
      <w:r w:rsidR="00677350">
        <w:rPr>
          <w:rFonts w:ascii="Arial" w:eastAsiaTheme="minorEastAsia" w:hAnsi="Arial" w:cs="Arial"/>
          <w:b/>
          <w:bCs/>
          <w:i/>
          <w:iCs/>
          <w:lang w:eastAsia="es-ES"/>
        </w:rPr>
        <w:t>20</w:t>
      </w:r>
      <w:proofErr w:type="gramEnd"/>
      <w:r w:rsidR="00711AF4">
        <w:rPr>
          <w:rFonts w:ascii="Arial" w:eastAsiaTheme="minorEastAsia" w:hAnsi="Arial" w:cs="Arial"/>
          <w:b/>
          <w:bCs/>
          <w:i/>
          <w:iCs/>
          <w:lang w:eastAsia="es-ES"/>
        </w:rPr>
        <w:t>-</w:t>
      </w:r>
      <w:r w:rsidR="009F7C53">
        <w:rPr>
          <w:rFonts w:ascii="Arial" w:eastAsiaTheme="minorEastAsia" w:hAnsi="Arial" w:cs="Arial"/>
          <w:b/>
          <w:bCs/>
          <w:i/>
          <w:iCs/>
          <w:lang w:eastAsia="es-ES"/>
        </w:rPr>
        <w:t>2</w:t>
      </w:r>
      <w:r w:rsidR="005E15AF">
        <w:rPr>
          <w:rFonts w:ascii="Arial" w:eastAsiaTheme="minorEastAsia" w:hAnsi="Arial" w:cs="Arial"/>
          <w:b/>
          <w:bCs/>
          <w:i/>
          <w:iCs/>
          <w:lang w:eastAsia="es-ES"/>
        </w:rPr>
        <w:t>02</w:t>
      </w:r>
      <w:r w:rsidR="00677350">
        <w:rPr>
          <w:rFonts w:ascii="Arial" w:eastAsiaTheme="minorEastAsia" w:hAnsi="Arial" w:cs="Arial"/>
          <w:b/>
          <w:bCs/>
          <w:i/>
          <w:iCs/>
          <w:lang w:eastAsia="es-ES"/>
        </w:rPr>
        <w:t>1</w:t>
      </w:r>
    </w:p>
    <w:p w14:paraId="03FFEBB9" w14:textId="315A3050" w:rsidR="002B7914" w:rsidRPr="002B7914" w:rsidRDefault="00041FA0" w:rsidP="002B7914">
      <w:pPr>
        <w:widowControl w:val="0"/>
        <w:kinsoku w:val="0"/>
        <w:overflowPunct w:val="0"/>
        <w:autoSpaceDE w:val="0"/>
        <w:autoSpaceDN w:val="0"/>
        <w:adjustRightInd w:val="0"/>
        <w:spacing w:before="57" w:after="0" w:line="240" w:lineRule="auto"/>
        <w:ind w:right="412"/>
        <w:jc w:val="center"/>
        <w:rPr>
          <w:rFonts w:ascii="Arial" w:eastAsiaTheme="minorEastAsia" w:hAnsi="Arial" w:cs="Arial"/>
          <w:i/>
          <w:iCs/>
          <w:spacing w:val="-1"/>
          <w:sz w:val="16"/>
          <w:szCs w:val="16"/>
          <w:lang w:eastAsia="es-ES"/>
        </w:rPr>
      </w:pPr>
      <w:r w:rsidRPr="00041FA0">
        <w:rPr>
          <w:rFonts w:ascii="Arial" w:eastAsiaTheme="minorEastAsia" w:hAnsi="Arial" w:cs="Arial"/>
          <w:i/>
          <w:iCs/>
          <w:spacing w:val="-1"/>
          <w:sz w:val="16"/>
          <w:szCs w:val="16"/>
          <w:lang w:eastAsia="es-ES"/>
        </w:rPr>
        <w:t>(</w:t>
      </w:r>
      <w:r w:rsidR="005E15AF">
        <w:rPr>
          <w:rFonts w:ascii="Arial" w:eastAsiaTheme="minorEastAsia" w:hAnsi="Arial" w:cs="Arial"/>
          <w:i/>
          <w:iCs/>
          <w:sz w:val="16"/>
          <w:szCs w:val="16"/>
          <w:lang w:eastAsia="es-ES"/>
        </w:rPr>
        <w:t xml:space="preserve">Resolución de 12 de enero de </w:t>
      </w:r>
      <w:r w:rsidR="002B7914" w:rsidRPr="002B7914">
        <w:rPr>
          <w:rFonts w:ascii="Arial" w:eastAsiaTheme="minorEastAsia" w:hAnsi="Arial" w:cs="Arial"/>
          <w:i/>
          <w:iCs/>
          <w:spacing w:val="-1"/>
          <w:sz w:val="16"/>
          <w:szCs w:val="16"/>
          <w:lang w:eastAsia="es-ES"/>
        </w:rPr>
        <w:t>20</w:t>
      </w:r>
      <w:r w:rsidR="002861F2">
        <w:rPr>
          <w:rFonts w:ascii="Arial" w:eastAsiaTheme="minorEastAsia" w:hAnsi="Arial" w:cs="Arial"/>
          <w:i/>
          <w:iCs/>
          <w:spacing w:val="-1"/>
          <w:sz w:val="16"/>
          <w:szCs w:val="16"/>
          <w:lang w:eastAsia="es-ES"/>
        </w:rPr>
        <w:t>2</w:t>
      </w:r>
      <w:r w:rsidR="005E15AF">
        <w:rPr>
          <w:rFonts w:ascii="Arial" w:eastAsiaTheme="minorEastAsia" w:hAnsi="Arial" w:cs="Arial"/>
          <w:i/>
          <w:iCs/>
          <w:spacing w:val="-1"/>
          <w:sz w:val="16"/>
          <w:szCs w:val="16"/>
          <w:lang w:eastAsia="es-ES"/>
        </w:rPr>
        <w:t>1</w:t>
      </w:r>
      <w:r w:rsidR="002B7914" w:rsidRPr="002B7914">
        <w:rPr>
          <w:rFonts w:ascii="Arial" w:eastAsiaTheme="minorEastAsia" w:hAnsi="Arial" w:cs="Arial"/>
          <w:i/>
          <w:iCs/>
          <w:spacing w:val="-1"/>
          <w:sz w:val="16"/>
          <w:szCs w:val="16"/>
          <w:lang w:eastAsia="es-ES"/>
        </w:rPr>
        <w:t xml:space="preserve"> de</w:t>
      </w:r>
      <w:r w:rsidR="00401D80">
        <w:rPr>
          <w:rFonts w:ascii="Arial" w:eastAsiaTheme="minorEastAsia" w:hAnsi="Arial" w:cs="Arial"/>
          <w:i/>
          <w:iCs/>
          <w:spacing w:val="-1"/>
          <w:sz w:val="16"/>
          <w:szCs w:val="16"/>
          <w:lang w:eastAsia="es-ES"/>
        </w:rPr>
        <w:t xml:space="preserve"> </w:t>
      </w:r>
      <w:r w:rsidR="002B7914" w:rsidRPr="002B7914">
        <w:rPr>
          <w:rFonts w:ascii="Arial" w:eastAsiaTheme="minorEastAsia" w:hAnsi="Arial" w:cs="Arial"/>
          <w:i/>
          <w:iCs/>
          <w:spacing w:val="-1"/>
          <w:sz w:val="16"/>
          <w:szCs w:val="16"/>
          <w:lang w:eastAsia="es-ES"/>
        </w:rPr>
        <w:t>l</w:t>
      </w:r>
      <w:r w:rsidR="00401D80">
        <w:rPr>
          <w:rFonts w:ascii="Arial" w:eastAsiaTheme="minorEastAsia" w:hAnsi="Arial" w:cs="Arial"/>
          <w:i/>
          <w:iCs/>
          <w:spacing w:val="-1"/>
          <w:sz w:val="16"/>
          <w:szCs w:val="16"/>
          <w:lang w:eastAsia="es-ES"/>
        </w:rPr>
        <w:t xml:space="preserve">a </w:t>
      </w:r>
      <w:proofErr w:type="spellStart"/>
      <w:r w:rsidR="00401D80">
        <w:rPr>
          <w:rFonts w:ascii="Arial" w:eastAsiaTheme="minorEastAsia" w:hAnsi="Arial" w:cs="Arial"/>
          <w:i/>
          <w:iCs/>
          <w:spacing w:val="-1"/>
          <w:sz w:val="16"/>
          <w:szCs w:val="16"/>
          <w:lang w:eastAsia="es-ES"/>
        </w:rPr>
        <w:t>Direción</w:t>
      </w:r>
      <w:proofErr w:type="spellEnd"/>
      <w:r w:rsidR="00401D80">
        <w:rPr>
          <w:rFonts w:ascii="Arial" w:eastAsiaTheme="minorEastAsia" w:hAnsi="Arial" w:cs="Arial"/>
          <w:i/>
          <w:iCs/>
          <w:spacing w:val="-1"/>
          <w:sz w:val="16"/>
          <w:szCs w:val="16"/>
          <w:lang w:eastAsia="es-ES"/>
        </w:rPr>
        <w:t xml:space="preserve"> de Educación Secundaria, Formación Profesional y Régimen especial</w:t>
      </w:r>
      <w:r w:rsidR="002B7914" w:rsidRPr="002B7914">
        <w:rPr>
          <w:rFonts w:ascii="Arial" w:eastAsiaTheme="minorEastAsia" w:hAnsi="Arial" w:cs="Arial"/>
          <w:i/>
          <w:iCs/>
          <w:spacing w:val="-1"/>
          <w:sz w:val="16"/>
          <w:szCs w:val="16"/>
          <w:lang w:eastAsia="es-ES"/>
        </w:rPr>
        <w:t xml:space="preserve">) </w:t>
      </w:r>
    </w:p>
    <w:p w14:paraId="0C02C013" w14:textId="77777777" w:rsidR="002B7914" w:rsidRPr="002B7914" w:rsidRDefault="002B7914" w:rsidP="002B7914">
      <w:pPr>
        <w:widowControl w:val="0"/>
        <w:kinsoku w:val="0"/>
        <w:overflowPunct w:val="0"/>
        <w:autoSpaceDE w:val="0"/>
        <w:autoSpaceDN w:val="0"/>
        <w:adjustRightInd w:val="0"/>
        <w:spacing w:before="57" w:after="0" w:line="240" w:lineRule="auto"/>
        <w:ind w:right="412"/>
        <w:jc w:val="center"/>
        <w:rPr>
          <w:rFonts w:ascii="Arial" w:eastAsiaTheme="minorEastAsia" w:hAnsi="Arial" w:cs="Arial"/>
          <w:i/>
          <w:iCs/>
          <w:spacing w:val="-1"/>
          <w:sz w:val="16"/>
          <w:szCs w:val="16"/>
          <w:lang w:eastAsia="es-ES"/>
        </w:rPr>
      </w:pPr>
      <w:r w:rsidRPr="002B7914">
        <w:rPr>
          <w:rFonts w:ascii="Arial" w:eastAsiaTheme="minorEastAsia" w:hAnsi="Arial" w:cs="Arial"/>
          <w:i/>
          <w:iCs/>
          <w:spacing w:val="-1"/>
          <w:sz w:val="16"/>
          <w:szCs w:val="16"/>
          <w:lang w:eastAsia="es-ES"/>
        </w:rPr>
        <w:t xml:space="preserve"> </w:t>
      </w:r>
    </w:p>
    <w:p w14:paraId="3DD8388A" w14:textId="608F3E4A" w:rsidR="00041FA0" w:rsidRPr="00041FA0" w:rsidRDefault="002B7914" w:rsidP="002B7914">
      <w:pPr>
        <w:widowControl w:val="0"/>
        <w:kinsoku w:val="0"/>
        <w:overflowPunct w:val="0"/>
        <w:autoSpaceDE w:val="0"/>
        <w:autoSpaceDN w:val="0"/>
        <w:adjustRightInd w:val="0"/>
        <w:spacing w:before="57" w:after="0" w:line="240" w:lineRule="auto"/>
        <w:ind w:right="412"/>
        <w:jc w:val="center"/>
        <w:rPr>
          <w:rFonts w:ascii="Times New Roman" w:eastAsiaTheme="minorEastAsia" w:hAnsi="Times New Roman" w:cs="Times New Roman"/>
          <w:sz w:val="20"/>
          <w:szCs w:val="20"/>
          <w:lang w:eastAsia="es-ES"/>
        </w:rPr>
      </w:pPr>
      <w:r w:rsidRPr="002B7914">
        <w:rPr>
          <w:rFonts w:ascii="Arial" w:eastAsiaTheme="minorEastAsia" w:hAnsi="Arial" w:cs="Arial"/>
          <w:i/>
          <w:iCs/>
          <w:spacing w:val="-1"/>
          <w:sz w:val="16"/>
          <w:szCs w:val="16"/>
          <w:lang w:eastAsia="es-ES"/>
        </w:rPr>
        <w:t xml:space="preserve"> </w:t>
      </w:r>
      <w:r w:rsidR="00673265">
        <w:rPr>
          <w:rFonts w:ascii="Times New Roman" w:eastAsiaTheme="minorEastAsia" w:hAnsi="Times New Roman" w:cs="Times New Roman"/>
          <w:noProof/>
          <w:sz w:val="24"/>
          <w:szCs w:val="24"/>
          <w:lang w:eastAsia="es-ES"/>
        </w:rPr>
        <mc:AlternateContent>
          <mc:Choice Requires="wps">
            <w:drawing>
              <wp:anchor distT="0" distB="0" distL="114300" distR="114300" simplePos="0" relativeHeight="251664384" behindDoc="1" locked="0" layoutInCell="0" allowOverlap="1" wp14:anchorId="4E874460" wp14:editId="36570240">
                <wp:simplePos x="0" y="0"/>
                <wp:positionH relativeFrom="page">
                  <wp:posOffset>795655</wp:posOffset>
                </wp:positionH>
                <wp:positionV relativeFrom="paragraph">
                  <wp:posOffset>85725</wp:posOffset>
                </wp:positionV>
                <wp:extent cx="6141720" cy="1125855"/>
                <wp:effectExtent l="0" t="0" r="11430" b="17145"/>
                <wp:wrapNone/>
                <wp:docPr id="71" name="Cuadro de texto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1720" cy="1125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 w:type="dxa"/>
                              <w:tblLayout w:type="fixed"/>
                              <w:tblCellMar>
                                <w:left w:w="0" w:type="dxa"/>
                                <w:right w:w="0" w:type="dxa"/>
                              </w:tblCellMar>
                              <w:tblLook w:val="0000" w:firstRow="0" w:lastRow="0" w:firstColumn="0" w:lastColumn="0" w:noHBand="0" w:noVBand="0"/>
                            </w:tblPr>
                            <w:tblGrid>
                              <w:gridCol w:w="3478"/>
                              <w:gridCol w:w="1923"/>
                              <w:gridCol w:w="2257"/>
                              <w:gridCol w:w="1982"/>
                            </w:tblGrid>
                            <w:tr w:rsidR="00041FA0" w14:paraId="43F5A743" w14:textId="77777777">
                              <w:trPr>
                                <w:trHeight w:hRule="exact" w:val="465"/>
                              </w:trPr>
                              <w:tc>
                                <w:tcPr>
                                  <w:tcW w:w="7658" w:type="dxa"/>
                                  <w:gridSpan w:val="3"/>
                                  <w:tcBorders>
                                    <w:top w:val="single" w:sz="8" w:space="0" w:color="000000"/>
                                    <w:left w:val="single" w:sz="8" w:space="0" w:color="000000"/>
                                    <w:bottom w:val="single" w:sz="6" w:space="0" w:color="000000"/>
                                    <w:right w:val="single" w:sz="4" w:space="0" w:color="000000"/>
                                  </w:tcBorders>
                                  <w:shd w:val="clear" w:color="auto" w:fill="E6E6E6"/>
                                </w:tcPr>
                                <w:p w14:paraId="1B0AFDB8" w14:textId="77777777" w:rsidR="00041FA0" w:rsidRDefault="00041FA0">
                                  <w:pPr>
                                    <w:pStyle w:val="TableParagraph"/>
                                    <w:kinsoku w:val="0"/>
                                    <w:overflowPunct w:val="0"/>
                                    <w:spacing w:before="5" w:line="110" w:lineRule="exact"/>
                                    <w:rPr>
                                      <w:sz w:val="11"/>
                                      <w:szCs w:val="11"/>
                                    </w:rPr>
                                  </w:pPr>
                                </w:p>
                                <w:p w14:paraId="0FB446A0" w14:textId="77777777" w:rsidR="00041FA0" w:rsidRDefault="00041FA0">
                                  <w:pPr>
                                    <w:pStyle w:val="TableParagraph"/>
                                    <w:kinsoku w:val="0"/>
                                    <w:overflowPunct w:val="0"/>
                                    <w:ind w:left="2734" w:right="2742"/>
                                    <w:jc w:val="center"/>
                                  </w:pPr>
                                  <w:r>
                                    <w:rPr>
                                      <w:rFonts w:ascii="Arial" w:hAnsi="Arial" w:cs="Arial"/>
                                      <w:b/>
                                      <w:bCs/>
                                      <w:sz w:val="18"/>
                                      <w:szCs w:val="18"/>
                                    </w:rPr>
                                    <w:t>D</w:t>
                                  </w:r>
                                  <w:r>
                                    <w:rPr>
                                      <w:rFonts w:ascii="Arial" w:hAnsi="Arial" w:cs="Arial"/>
                                      <w:b/>
                                      <w:bCs/>
                                      <w:spacing w:val="-4"/>
                                      <w:sz w:val="18"/>
                                      <w:szCs w:val="18"/>
                                    </w:rPr>
                                    <w:t>A</w:t>
                                  </w:r>
                                  <w:r>
                                    <w:rPr>
                                      <w:rFonts w:ascii="Arial" w:hAnsi="Arial" w:cs="Arial"/>
                                      <w:b/>
                                      <w:bCs/>
                                      <w:sz w:val="18"/>
                                      <w:szCs w:val="18"/>
                                    </w:rPr>
                                    <w:t>T</w:t>
                                  </w:r>
                                  <w:r>
                                    <w:rPr>
                                      <w:rFonts w:ascii="Arial" w:hAnsi="Arial" w:cs="Arial"/>
                                      <w:b/>
                                      <w:bCs/>
                                      <w:spacing w:val="1"/>
                                      <w:sz w:val="18"/>
                                      <w:szCs w:val="18"/>
                                    </w:rPr>
                                    <w:t>O</w:t>
                                  </w:r>
                                  <w:r>
                                    <w:rPr>
                                      <w:rFonts w:ascii="Arial" w:hAnsi="Arial" w:cs="Arial"/>
                                      <w:b/>
                                      <w:bCs/>
                                      <w:sz w:val="18"/>
                                      <w:szCs w:val="18"/>
                                    </w:rPr>
                                    <w:t xml:space="preserve">S DEL </w:t>
                                  </w:r>
                                  <w:r>
                                    <w:rPr>
                                      <w:rFonts w:ascii="Arial" w:hAnsi="Arial" w:cs="Arial"/>
                                      <w:b/>
                                      <w:bCs/>
                                      <w:spacing w:val="-3"/>
                                      <w:sz w:val="18"/>
                                      <w:szCs w:val="18"/>
                                    </w:rPr>
                                    <w:t>A</w:t>
                                  </w:r>
                                  <w:r>
                                    <w:rPr>
                                      <w:rFonts w:ascii="Arial" w:hAnsi="Arial" w:cs="Arial"/>
                                      <w:b/>
                                      <w:bCs/>
                                      <w:sz w:val="18"/>
                                      <w:szCs w:val="18"/>
                                    </w:rPr>
                                    <w:t>SPI</w:t>
                                  </w:r>
                                  <w:r>
                                    <w:rPr>
                                      <w:rFonts w:ascii="Arial" w:hAnsi="Arial" w:cs="Arial"/>
                                      <w:b/>
                                      <w:bCs/>
                                      <w:spacing w:val="2"/>
                                      <w:sz w:val="18"/>
                                      <w:szCs w:val="18"/>
                                    </w:rPr>
                                    <w:t>R</w:t>
                                  </w:r>
                                  <w:r>
                                    <w:rPr>
                                      <w:rFonts w:ascii="Arial" w:hAnsi="Arial" w:cs="Arial"/>
                                      <w:b/>
                                      <w:bCs/>
                                      <w:sz w:val="18"/>
                                      <w:szCs w:val="18"/>
                                    </w:rPr>
                                    <w:t>A</w:t>
                                  </w:r>
                                  <w:r>
                                    <w:rPr>
                                      <w:rFonts w:ascii="Arial" w:hAnsi="Arial" w:cs="Arial"/>
                                      <w:b/>
                                      <w:bCs/>
                                      <w:spacing w:val="-1"/>
                                      <w:sz w:val="18"/>
                                      <w:szCs w:val="18"/>
                                    </w:rPr>
                                    <w:t>N</w:t>
                                  </w:r>
                                  <w:r>
                                    <w:rPr>
                                      <w:rFonts w:ascii="Arial" w:hAnsi="Arial" w:cs="Arial"/>
                                      <w:b/>
                                      <w:bCs/>
                                      <w:sz w:val="18"/>
                                      <w:szCs w:val="18"/>
                                    </w:rPr>
                                    <w:t>TE</w:t>
                                  </w:r>
                                </w:p>
                              </w:tc>
                              <w:tc>
                                <w:tcPr>
                                  <w:tcW w:w="1982" w:type="dxa"/>
                                  <w:tcBorders>
                                    <w:top w:val="single" w:sz="8" w:space="0" w:color="000000"/>
                                    <w:left w:val="single" w:sz="4" w:space="0" w:color="000000"/>
                                    <w:bottom w:val="single" w:sz="6" w:space="0" w:color="000000"/>
                                    <w:right w:val="single" w:sz="8" w:space="0" w:color="000000"/>
                                  </w:tcBorders>
                                  <w:shd w:val="clear" w:color="auto" w:fill="E6E6E6"/>
                                </w:tcPr>
                                <w:p w14:paraId="1206263E" w14:textId="77777777" w:rsidR="00041FA0" w:rsidRDefault="00041FA0">
                                  <w:pPr>
                                    <w:pStyle w:val="TableParagraph"/>
                                    <w:kinsoku w:val="0"/>
                                    <w:overflowPunct w:val="0"/>
                                    <w:spacing w:before="5" w:line="110" w:lineRule="exact"/>
                                    <w:rPr>
                                      <w:sz w:val="11"/>
                                      <w:szCs w:val="11"/>
                                    </w:rPr>
                                  </w:pPr>
                                </w:p>
                                <w:p w14:paraId="10F5E242" w14:textId="77777777" w:rsidR="00041FA0" w:rsidRDefault="00041FA0">
                                  <w:pPr>
                                    <w:pStyle w:val="TableParagraph"/>
                                    <w:kinsoku w:val="0"/>
                                    <w:overflowPunct w:val="0"/>
                                    <w:ind w:left="680" w:right="676"/>
                                    <w:jc w:val="center"/>
                                  </w:pPr>
                                  <w:r>
                                    <w:rPr>
                                      <w:rFonts w:ascii="Arial" w:hAnsi="Arial" w:cs="Arial"/>
                                      <w:b/>
                                      <w:bCs/>
                                      <w:sz w:val="18"/>
                                      <w:szCs w:val="18"/>
                                    </w:rPr>
                                    <w:t>FIRMA</w:t>
                                  </w:r>
                                </w:p>
                              </w:tc>
                            </w:tr>
                            <w:tr w:rsidR="00041FA0" w14:paraId="0EADB74B" w14:textId="77777777">
                              <w:trPr>
                                <w:trHeight w:hRule="exact" w:val="603"/>
                              </w:trPr>
                              <w:tc>
                                <w:tcPr>
                                  <w:tcW w:w="7658" w:type="dxa"/>
                                  <w:gridSpan w:val="3"/>
                                  <w:tcBorders>
                                    <w:top w:val="single" w:sz="6" w:space="0" w:color="000000"/>
                                    <w:left w:val="single" w:sz="8" w:space="0" w:color="000000"/>
                                    <w:bottom w:val="single" w:sz="8" w:space="0" w:color="000000"/>
                                    <w:right w:val="single" w:sz="4" w:space="0" w:color="000000"/>
                                  </w:tcBorders>
                                </w:tcPr>
                                <w:p w14:paraId="421E9267" w14:textId="77777777" w:rsidR="00041FA0" w:rsidRDefault="00041FA0">
                                  <w:pPr>
                                    <w:pStyle w:val="TableParagraph"/>
                                    <w:kinsoku w:val="0"/>
                                    <w:overflowPunct w:val="0"/>
                                    <w:spacing w:before="38"/>
                                    <w:ind w:left="97"/>
                                  </w:pPr>
                                  <w:r>
                                    <w:rPr>
                                      <w:rFonts w:ascii="Arial" w:hAnsi="Arial" w:cs="Arial"/>
                                      <w:sz w:val="14"/>
                                      <w:szCs w:val="14"/>
                                    </w:rPr>
                                    <w:t>APE</w:t>
                                  </w:r>
                                  <w:r>
                                    <w:rPr>
                                      <w:rFonts w:ascii="Arial" w:hAnsi="Arial" w:cs="Arial"/>
                                      <w:spacing w:val="-1"/>
                                      <w:sz w:val="14"/>
                                      <w:szCs w:val="14"/>
                                    </w:rPr>
                                    <w:t>L</w:t>
                                  </w:r>
                                  <w:r>
                                    <w:rPr>
                                      <w:rFonts w:ascii="Arial" w:hAnsi="Arial" w:cs="Arial"/>
                                      <w:spacing w:val="1"/>
                                      <w:sz w:val="14"/>
                                      <w:szCs w:val="14"/>
                                    </w:rPr>
                                    <w:t>L</w:t>
                                  </w:r>
                                  <w:r>
                                    <w:rPr>
                                      <w:rFonts w:ascii="Arial" w:hAnsi="Arial" w:cs="Arial"/>
                                      <w:spacing w:val="-3"/>
                                      <w:sz w:val="14"/>
                                      <w:szCs w:val="14"/>
                                    </w:rPr>
                                    <w:t>I</w:t>
                                  </w:r>
                                  <w:r>
                                    <w:rPr>
                                      <w:rFonts w:ascii="Arial" w:hAnsi="Arial" w:cs="Arial"/>
                                      <w:sz w:val="14"/>
                                      <w:szCs w:val="14"/>
                                    </w:rPr>
                                    <w:t>DOS:</w:t>
                                  </w:r>
                                </w:p>
                              </w:tc>
                              <w:tc>
                                <w:tcPr>
                                  <w:tcW w:w="1982" w:type="dxa"/>
                                  <w:vMerge w:val="restart"/>
                                  <w:tcBorders>
                                    <w:top w:val="single" w:sz="6" w:space="0" w:color="000000"/>
                                    <w:left w:val="single" w:sz="4" w:space="0" w:color="000000"/>
                                    <w:bottom w:val="single" w:sz="8" w:space="0" w:color="000000"/>
                                    <w:right w:val="single" w:sz="8" w:space="0" w:color="000000"/>
                                  </w:tcBorders>
                                </w:tcPr>
                                <w:p w14:paraId="29E343D3" w14:textId="77777777" w:rsidR="00041FA0" w:rsidRDefault="00041FA0"/>
                              </w:tc>
                            </w:tr>
                            <w:tr w:rsidR="00041FA0" w14:paraId="454329DF" w14:textId="77777777">
                              <w:trPr>
                                <w:trHeight w:hRule="exact" w:val="590"/>
                              </w:trPr>
                              <w:tc>
                                <w:tcPr>
                                  <w:tcW w:w="3478" w:type="dxa"/>
                                  <w:tcBorders>
                                    <w:top w:val="single" w:sz="8" w:space="0" w:color="000000"/>
                                    <w:left w:val="single" w:sz="8" w:space="0" w:color="000000"/>
                                    <w:bottom w:val="single" w:sz="8" w:space="0" w:color="000000"/>
                                    <w:right w:val="single" w:sz="2" w:space="0" w:color="000000"/>
                                  </w:tcBorders>
                                </w:tcPr>
                                <w:p w14:paraId="395D7038" w14:textId="77777777" w:rsidR="00041FA0" w:rsidRDefault="00041FA0">
                                  <w:pPr>
                                    <w:pStyle w:val="TableParagraph"/>
                                    <w:kinsoku w:val="0"/>
                                    <w:overflowPunct w:val="0"/>
                                    <w:spacing w:before="38"/>
                                    <w:ind w:left="97"/>
                                  </w:pPr>
                                  <w:r>
                                    <w:rPr>
                                      <w:rFonts w:ascii="Arial" w:hAnsi="Arial" w:cs="Arial"/>
                                      <w:sz w:val="14"/>
                                      <w:szCs w:val="14"/>
                                    </w:rPr>
                                    <w:t>No</w:t>
                                  </w:r>
                                  <w:r>
                                    <w:rPr>
                                      <w:rFonts w:ascii="Arial" w:hAnsi="Arial" w:cs="Arial"/>
                                      <w:spacing w:val="1"/>
                                      <w:sz w:val="14"/>
                                      <w:szCs w:val="14"/>
                                    </w:rPr>
                                    <w:t>m</w:t>
                                  </w:r>
                                  <w:r>
                                    <w:rPr>
                                      <w:rFonts w:ascii="Arial" w:hAnsi="Arial" w:cs="Arial"/>
                                      <w:spacing w:val="-1"/>
                                      <w:sz w:val="14"/>
                                      <w:szCs w:val="14"/>
                                    </w:rPr>
                                    <w:t>br</w:t>
                                  </w:r>
                                  <w:r>
                                    <w:rPr>
                                      <w:rFonts w:ascii="Arial" w:hAnsi="Arial" w:cs="Arial"/>
                                      <w:spacing w:val="1"/>
                                      <w:sz w:val="14"/>
                                      <w:szCs w:val="14"/>
                                    </w:rPr>
                                    <w:t>e</w:t>
                                  </w:r>
                                  <w:r>
                                    <w:rPr>
                                      <w:rFonts w:ascii="Arial" w:hAnsi="Arial" w:cs="Arial"/>
                                      <w:sz w:val="14"/>
                                      <w:szCs w:val="14"/>
                                    </w:rPr>
                                    <w:t>:</w:t>
                                  </w:r>
                                </w:p>
                              </w:tc>
                              <w:tc>
                                <w:tcPr>
                                  <w:tcW w:w="1923" w:type="dxa"/>
                                  <w:tcBorders>
                                    <w:top w:val="single" w:sz="8" w:space="0" w:color="000000"/>
                                    <w:left w:val="single" w:sz="2" w:space="0" w:color="000000"/>
                                    <w:bottom w:val="single" w:sz="8" w:space="0" w:color="000000"/>
                                    <w:right w:val="single" w:sz="4" w:space="0" w:color="000000"/>
                                  </w:tcBorders>
                                </w:tcPr>
                                <w:p w14:paraId="50A6E21E" w14:textId="77777777" w:rsidR="00041FA0" w:rsidRDefault="00041FA0">
                                  <w:pPr>
                                    <w:pStyle w:val="TableParagraph"/>
                                    <w:kinsoku w:val="0"/>
                                    <w:overflowPunct w:val="0"/>
                                    <w:spacing w:before="38"/>
                                    <w:ind w:left="104"/>
                                  </w:pPr>
                                  <w:r>
                                    <w:rPr>
                                      <w:rFonts w:ascii="Arial" w:hAnsi="Arial" w:cs="Arial"/>
                                      <w:sz w:val="14"/>
                                      <w:szCs w:val="14"/>
                                    </w:rPr>
                                    <w:t>D.N</w:t>
                                  </w:r>
                                  <w:r>
                                    <w:rPr>
                                      <w:rFonts w:ascii="Arial" w:hAnsi="Arial" w:cs="Arial"/>
                                      <w:spacing w:val="2"/>
                                      <w:sz w:val="14"/>
                                      <w:szCs w:val="14"/>
                                    </w:rPr>
                                    <w:t>.</w:t>
                                  </w:r>
                                  <w:r>
                                    <w:rPr>
                                      <w:rFonts w:ascii="Arial" w:hAnsi="Arial" w:cs="Arial"/>
                                      <w:spacing w:val="-3"/>
                                      <w:sz w:val="14"/>
                                      <w:szCs w:val="14"/>
                                    </w:rPr>
                                    <w:t>I</w:t>
                                  </w:r>
                                  <w:r>
                                    <w:rPr>
                                      <w:rFonts w:ascii="Arial" w:hAnsi="Arial" w:cs="Arial"/>
                                      <w:sz w:val="14"/>
                                      <w:szCs w:val="14"/>
                                    </w:rPr>
                                    <w:t>.</w:t>
                                  </w:r>
                                  <w:r>
                                    <w:rPr>
                                      <w:rFonts w:ascii="Arial" w:hAnsi="Arial" w:cs="Arial"/>
                                      <w:spacing w:val="-6"/>
                                      <w:sz w:val="14"/>
                                      <w:szCs w:val="14"/>
                                    </w:rPr>
                                    <w:t xml:space="preserve"> </w:t>
                                  </w:r>
                                  <w:r>
                                    <w:rPr>
                                      <w:rFonts w:ascii="Arial" w:hAnsi="Arial" w:cs="Arial"/>
                                      <w:spacing w:val="2"/>
                                      <w:sz w:val="14"/>
                                      <w:szCs w:val="14"/>
                                    </w:rPr>
                                    <w:t>N</w:t>
                                  </w:r>
                                  <w:r>
                                    <w:rPr>
                                      <w:rFonts w:ascii="Arial" w:hAnsi="Arial" w:cs="Arial"/>
                                      <w:spacing w:val="1"/>
                                      <w:sz w:val="14"/>
                                      <w:szCs w:val="14"/>
                                    </w:rPr>
                                    <w:t>.</w:t>
                                  </w:r>
                                  <w:r>
                                    <w:rPr>
                                      <w:rFonts w:ascii="Arial" w:hAnsi="Arial" w:cs="Arial"/>
                                      <w:spacing w:val="-3"/>
                                      <w:sz w:val="14"/>
                                      <w:szCs w:val="14"/>
                                    </w:rPr>
                                    <w:t>I</w:t>
                                  </w:r>
                                  <w:r>
                                    <w:rPr>
                                      <w:rFonts w:ascii="Arial" w:hAnsi="Arial" w:cs="Arial"/>
                                      <w:sz w:val="14"/>
                                      <w:szCs w:val="14"/>
                                    </w:rPr>
                                    <w:t>.E.</w:t>
                                  </w:r>
                                  <w:r>
                                    <w:rPr>
                                      <w:rFonts w:ascii="Arial" w:hAnsi="Arial" w:cs="Arial"/>
                                      <w:spacing w:val="-4"/>
                                      <w:sz w:val="14"/>
                                      <w:szCs w:val="14"/>
                                    </w:rPr>
                                    <w:t xml:space="preserve"> </w:t>
                                  </w:r>
                                  <w:r>
                                    <w:rPr>
                                      <w:rFonts w:ascii="Arial" w:hAnsi="Arial" w:cs="Arial"/>
                                      <w:sz w:val="14"/>
                                      <w:szCs w:val="14"/>
                                    </w:rPr>
                                    <w:t>o</w:t>
                                  </w:r>
                                  <w:r>
                                    <w:rPr>
                                      <w:rFonts w:ascii="Arial" w:hAnsi="Arial" w:cs="Arial"/>
                                      <w:spacing w:val="-6"/>
                                      <w:sz w:val="14"/>
                                      <w:szCs w:val="14"/>
                                    </w:rPr>
                                    <w:t xml:space="preserve"> </w:t>
                                  </w:r>
                                  <w:r>
                                    <w:rPr>
                                      <w:rFonts w:ascii="Arial" w:hAnsi="Arial" w:cs="Arial"/>
                                      <w:sz w:val="14"/>
                                      <w:szCs w:val="14"/>
                                    </w:rPr>
                                    <w:t>P</w:t>
                                  </w:r>
                                  <w:r>
                                    <w:rPr>
                                      <w:rFonts w:ascii="Arial" w:hAnsi="Arial" w:cs="Arial"/>
                                      <w:spacing w:val="1"/>
                                      <w:sz w:val="14"/>
                                      <w:szCs w:val="14"/>
                                    </w:rPr>
                                    <w:t>a</w:t>
                                  </w:r>
                                  <w:r>
                                    <w:rPr>
                                      <w:rFonts w:ascii="Arial" w:hAnsi="Arial" w:cs="Arial"/>
                                      <w:sz w:val="14"/>
                                      <w:szCs w:val="14"/>
                                    </w:rPr>
                                    <w:t>s</w:t>
                                  </w:r>
                                  <w:r>
                                    <w:rPr>
                                      <w:rFonts w:ascii="Arial" w:hAnsi="Arial" w:cs="Arial"/>
                                      <w:spacing w:val="-1"/>
                                      <w:sz w:val="14"/>
                                      <w:szCs w:val="14"/>
                                    </w:rPr>
                                    <w:t>a</w:t>
                                  </w:r>
                                  <w:r>
                                    <w:rPr>
                                      <w:rFonts w:ascii="Arial" w:hAnsi="Arial" w:cs="Arial"/>
                                      <w:spacing w:val="1"/>
                                      <w:sz w:val="14"/>
                                      <w:szCs w:val="14"/>
                                    </w:rPr>
                                    <w:t>p</w:t>
                                  </w:r>
                                  <w:r>
                                    <w:rPr>
                                      <w:rFonts w:ascii="Arial" w:hAnsi="Arial" w:cs="Arial"/>
                                      <w:spacing w:val="-1"/>
                                      <w:sz w:val="14"/>
                                      <w:szCs w:val="14"/>
                                    </w:rPr>
                                    <w:t>o</w:t>
                                  </w:r>
                                  <w:r>
                                    <w:rPr>
                                      <w:rFonts w:ascii="Arial" w:hAnsi="Arial" w:cs="Arial"/>
                                      <w:spacing w:val="1"/>
                                      <w:sz w:val="14"/>
                                      <w:szCs w:val="14"/>
                                    </w:rPr>
                                    <w:t>r</w:t>
                                  </w:r>
                                  <w:r>
                                    <w:rPr>
                                      <w:rFonts w:ascii="Arial" w:hAnsi="Arial" w:cs="Arial"/>
                                      <w:sz w:val="14"/>
                                      <w:szCs w:val="14"/>
                                    </w:rPr>
                                    <w:t>t</w:t>
                                  </w:r>
                                  <w:r>
                                    <w:rPr>
                                      <w:rFonts w:ascii="Arial" w:hAnsi="Arial" w:cs="Arial"/>
                                      <w:spacing w:val="-1"/>
                                      <w:sz w:val="14"/>
                                      <w:szCs w:val="14"/>
                                    </w:rPr>
                                    <w:t>e</w:t>
                                  </w:r>
                                  <w:r>
                                    <w:rPr>
                                      <w:rFonts w:ascii="Arial" w:hAnsi="Arial" w:cs="Arial"/>
                                      <w:sz w:val="14"/>
                                      <w:szCs w:val="14"/>
                                    </w:rPr>
                                    <w:t>:</w:t>
                                  </w:r>
                                </w:p>
                              </w:tc>
                              <w:tc>
                                <w:tcPr>
                                  <w:tcW w:w="2257" w:type="dxa"/>
                                  <w:tcBorders>
                                    <w:top w:val="single" w:sz="8" w:space="0" w:color="000000"/>
                                    <w:left w:val="single" w:sz="4" w:space="0" w:color="000000"/>
                                    <w:bottom w:val="single" w:sz="8" w:space="0" w:color="000000"/>
                                    <w:right w:val="single" w:sz="4" w:space="0" w:color="000000"/>
                                  </w:tcBorders>
                                </w:tcPr>
                                <w:p w14:paraId="2D3D8792" w14:textId="77777777" w:rsidR="00041FA0" w:rsidRDefault="00041FA0">
                                  <w:pPr>
                                    <w:pStyle w:val="TableParagraph"/>
                                    <w:kinsoku w:val="0"/>
                                    <w:overflowPunct w:val="0"/>
                                    <w:spacing w:before="38"/>
                                    <w:ind w:left="99"/>
                                  </w:pPr>
                                  <w:r>
                                    <w:rPr>
                                      <w:rFonts w:ascii="Arial" w:hAnsi="Arial" w:cs="Arial"/>
                                      <w:spacing w:val="-2"/>
                                      <w:sz w:val="14"/>
                                      <w:szCs w:val="14"/>
                                    </w:rPr>
                                    <w:t>F</w:t>
                                  </w:r>
                                  <w:r>
                                    <w:rPr>
                                      <w:rFonts w:ascii="Arial" w:hAnsi="Arial" w:cs="Arial"/>
                                      <w:spacing w:val="-1"/>
                                      <w:sz w:val="14"/>
                                      <w:szCs w:val="14"/>
                                    </w:rPr>
                                    <w:t>e</w:t>
                                  </w:r>
                                  <w:r>
                                    <w:rPr>
                                      <w:rFonts w:ascii="Arial" w:hAnsi="Arial" w:cs="Arial"/>
                                      <w:spacing w:val="2"/>
                                      <w:sz w:val="14"/>
                                      <w:szCs w:val="14"/>
                                    </w:rPr>
                                    <w:t>c</w:t>
                                  </w:r>
                                  <w:r>
                                    <w:rPr>
                                      <w:rFonts w:ascii="Arial" w:hAnsi="Arial" w:cs="Arial"/>
                                      <w:spacing w:val="-1"/>
                                      <w:sz w:val="14"/>
                                      <w:szCs w:val="14"/>
                                    </w:rPr>
                                    <w:t>ha</w:t>
                                  </w:r>
                                  <w:r>
                                    <w:rPr>
                                      <w:rFonts w:ascii="Arial" w:hAnsi="Arial" w:cs="Arial"/>
                                      <w:sz w:val="14"/>
                                      <w:szCs w:val="14"/>
                                    </w:rPr>
                                    <w:t>:</w:t>
                                  </w:r>
                                </w:p>
                              </w:tc>
                              <w:tc>
                                <w:tcPr>
                                  <w:tcW w:w="1982" w:type="dxa"/>
                                  <w:vMerge/>
                                  <w:tcBorders>
                                    <w:top w:val="single" w:sz="6" w:space="0" w:color="000000"/>
                                    <w:left w:val="single" w:sz="4" w:space="0" w:color="000000"/>
                                    <w:bottom w:val="single" w:sz="8" w:space="0" w:color="000000"/>
                                    <w:right w:val="single" w:sz="8" w:space="0" w:color="000000"/>
                                  </w:tcBorders>
                                </w:tcPr>
                                <w:p w14:paraId="2C86AA62" w14:textId="77777777" w:rsidR="00041FA0" w:rsidRDefault="00041FA0">
                                  <w:pPr>
                                    <w:pStyle w:val="TableParagraph"/>
                                    <w:kinsoku w:val="0"/>
                                    <w:overflowPunct w:val="0"/>
                                    <w:spacing w:before="38"/>
                                    <w:ind w:left="99"/>
                                  </w:pPr>
                                </w:p>
                              </w:tc>
                            </w:tr>
                          </w:tbl>
                          <w:p w14:paraId="3CAA39A9" w14:textId="77777777" w:rsidR="00041FA0" w:rsidRDefault="00041FA0" w:rsidP="00041FA0">
                            <w:pPr>
                              <w:kinsoku w:val="0"/>
                              <w:overflowPunct w:val="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874460" id="_x0000_t202" coordsize="21600,21600" o:spt="202" path="m,l,21600r21600,l21600,xe">
                <v:stroke joinstyle="miter"/>
                <v:path gradientshapeok="t" o:connecttype="rect"/>
              </v:shapetype>
              <v:shape id="Cuadro de texto 71" o:spid="_x0000_s1026" type="#_x0000_t202" style="position:absolute;left:0;text-align:left;margin-left:62.65pt;margin-top:6.75pt;width:483.6pt;height:88.6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" o:allowincell="f" filled="f" stroked="f">
                <v:textbox inset="0,0,0,0">
                  <w:txbxContent>
                    <w:tbl>
                      <w:tblPr>
                        <w:tblW w:w="0" w:type="auto"/>
                        <w:tblInd w:w="10" w:type="dxa"/>
                        <w:tblLayout w:type="fixed"/>
                        <w:tblCellMar>
                          <w:left w:w="0" w:type="dxa"/>
                          <w:right w:w="0" w:type="dxa"/>
                        </w:tblCellMar>
                        <w:tblLook w:val="0000" w:firstRow="0" w:lastRow="0" w:firstColumn="0" w:lastColumn="0" w:noHBand="0" w:noVBand="0"/>
                      </w:tblPr>
                      <w:tblGrid>
                        <w:gridCol w:w="3478"/>
                        <w:gridCol w:w="1923"/>
                        <w:gridCol w:w="2257"/>
                        <w:gridCol w:w="1982"/>
                      </w:tblGrid>
                      <w:tr w:rsidR="00041FA0" w14:paraId="43F5A743" w14:textId="77777777">
                        <w:trPr>
                          <w:trHeight w:hRule="exact" w:val="465"/>
                        </w:trPr>
                        <w:tc>
                          <w:tcPr>
                            <w:tcW w:w="7658" w:type="dxa"/>
                            <w:gridSpan w:val="3"/>
                            <w:tcBorders>
                              <w:top w:val="single" w:sz="8" w:space="0" w:color="000000"/>
                              <w:left w:val="single" w:sz="8" w:space="0" w:color="000000"/>
                              <w:bottom w:val="single" w:sz="6" w:space="0" w:color="000000"/>
                              <w:right w:val="single" w:sz="4" w:space="0" w:color="000000"/>
                            </w:tcBorders>
                            <w:shd w:val="clear" w:color="auto" w:fill="E6E6E6"/>
                          </w:tcPr>
                          <w:p w14:paraId="1B0AFDB8" w14:textId="77777777" w:rsidR="00041FA0" w:rsidRDefault="00041FA0">
                            <w:pPr>
                              <w:pStyle w:val="TableParagraph"/>
                              <w:kinsoku w:val="0"/>
                              <w:overflowPunct w:val="0"/>
                              <w:spacing w:before="5" w:line="110" w:lineRule="exact"/>
                              <w:rPr>
                                <w:sz w:val="11"/>
                                <w:szCs w:val="11"/>
                              </w:rPr>
                            </w:pPr>
                          </w:p>
                          <w:p w14:paraId="0FB446A0" w14:textId="77777777" w:rsidR="00041FA0" w:rsidRDefault="00041FA0">
                            <w:pPr>
                              <w:pStyle w:val="TableParagraph"/>
                              <w:kinsoku w:val="0"/>
                              <w:overflowPunct w:val="0"/>
                              <w:ind w:left="2734" w:right="2742"/>
                              <w:jc w:val="center"/>
                            </w:pPr>
                            <w:r>
                              <w:rPr>
                                <w:rFonts w:ascii="Arial" w:hAnsi="Arial" w:cs="Arial"/>
                                <w:b/>
                                <w:bCs/>
                                <w:sz w:val="18"/>
                                <w:szCs w:val="18"/>
                              </w:rPr>
                              <w:t>D</w:t>
                            </w:r>
                            <w:r>
                              <w:rPr>
                                <w:rFonts w:ascii="Arial" w:hAnsi="Arial" w:cs="Arial"/>
                                <w:b/>
                                <w:bCs/>
                                <w:spacing w:val="-4"/>
                                <w:sz w:val="18"/>
                                <w:szCs w:val="18"/>
                              </w:rPr>
                              <w:t>A</w:t>
                            </w:r>
                            <w:r>
                              <w:rPr>
                                <w:rFonts w:ascii="Arial" w:hAnsi="Arial" w:cs="Arial"/>
                                <w:b/>
                                <w:bCs/>
                                <w:sz w:val="18"/>
                                <w:szCs w:val="18"/>
                              </w:rPr>
                              <w:t>T</w:t>
                            </w:r>
                            <w:r>
                              <w:rPr>
                                <w:rFonts w:ascii="Arial" w:hAnsi="Arial" w:cs="Arial"/>
                                <w:b/>
                                <w:bCs/>
                                <w:spacing w:val="1"/>
                                <w:sz w:val="18"/>
                                <w:szCs w:val="18"/>
                              </w:rPr>
                              <w:t>O</w:t>
                            </w:r>
                            <w:r>
                              <w:rPr>
                                <w:rFonts w:ascii="Arial" w:hAnsi="Arial" w:cs="Arial"/>
                                <w:b/>
                                <w:bCs/>
                                <w:sz w:val="18"/>
                                <w:szCs w:val="18"/>
                              </w:rPr>
                              <w:t xml:space="preserve">S DEL </w:t>
                            </w:r>
                            <w:r>
                              <w:rPr>
                                <w:rFonts w:ascii="Arial" w:hAnsi="Arial" w:cs="Arial"/>
                                <w:b/>
                                <w:bCs/>
                                <w:spacing w:val="-3"/>
                                <w:sz w:val="18"/>
                                <w:szCs w:val="18"/>
                              </w:rPr>
                              <w:t>A</w:t>
                            </w:r>
                            <w:r>
                              <w:rPr>
                                <w:rFonts w:ascii="Arial" w:hAnsi="Arial" w:cs="Arial"/>
                                <w:b/>
                                <w:bCs/>
                                <w:sz w:val="18"/>
                                <w:szCs w:val="18"/>
                              </w:rPr>
                              <w:t>SPI</w:t>
                            </w:r>
                            <w:r>
                              <w:rPr>
                                <w:rFonts w:ascii="Arial" w:hAnsi="Arial" w:cs="Arial"/>
                                <w:b/>
                                <w:bCs/>
                                <w:spacing w:val="2"/>
                                <w:sz w:val="18"/>
                                <w:szCs w:val="18"/>
                              </w:rPr>
                              <w:t>R</w:t>
                            </w:r>
                            <w:r>
                              <w:rPr>
                                <w:rFonts w:ascii="Arial" w:hAnsi="Arial" w:cs="Arial"/>
                                <w:b/>
                                <w:bCs/>
                                <w:sz w:val="18"/>
                                <w:szCs w:val="18"/>
                              </w:rPr>
                              <w:t>A</w:t>
                            </w:r>
                            <w:r>
                              <w:rPr>
                                <w:rFonts w:ascii="Arial" w:hAnsi="Arial" w:cs="Arial"/>
                                <w:b/>
                                <w:bCs/>
                                <w:spacing w:val="-1"/>
                                <w:sz w:val="18"/>
                                <w:szCs w:val="18"/>
                              </w:rPr>
                              <w:t>N</w:t>
                            </w:r>
                            <w:r>
                              <w:rPr>
                                <w:rFonts w:ascii="Arial" w:hAnsi="Arial" w:cs="Arial"/>
                                <w:b/>
                                <w:bCs/>
                                <w:sz w:val="18"/>
                                <w:szCs w:val="18"/>
                              </w:rPr>
                              <w:t>TE</w:t>
                            </w:r>
                          </w:p>
                        </w:tc>
                        <w:tc>
                          <w:tcPr>
                            <w:tcW w:w="1982" w:type="dxa"/>
                            <w:tcBorders>
                              <w:top w:val="single" w:sz="8" w:space="0" w:color="000000"/>
                              <w:left w:val="single" w:sz="4" w:space="0" w:color="000000"/>
                              <w:bottom w:val="single" w:sz="6" w:space="0" w:color="000000"/>
                              <w:right w:val="single" w:sz="8" w:space="0" w:color="000000"/>
                            </w:tcBorders>
                            <w:shd w:val="clear" w:color="auto" w:fill="E6E6E6"/>
                          </w:tcPr>
                          <w:p w14:paraId="1206263E" w14:textId="77777777" w:rsidR="00041FA0" w:rsidRDefault="00041FA0">
                            <w:pPr>
                              <w:pStyle w:val="TableParagraph"/>
                              <w:kinsoku w:val="0"/>
                              <w:overflowPunct w:val="0"/>
                              <w:spacing w:before="5" w:line="110" w:lineRule="exact"/>
                              <w:rPr>
                                <w:sz w:val="11"/>
                                <w:szCs w:val="11"/>
                              </w:rPr>
                            </w:pPr>
                          </w:p>
                          <w:p w14:paraId="10F5E242" w14:textId="77777777" w:rsidR="00041FA0" w:rsidRDefault="00041FA0">
                            <w:pPr>
                              <w:pStyle w:val="TableParagraph"/>
                              <w:kinsoku w:val="0"/>
                              <w:overflowPunct w:val="0"/>
                              <w:ind w:left="680" w:right="676"/>
                              <w:jc w:val="center"/>
                            </w:pPr>
                            <w:r>
                              <w:rPr>
                                <w:rFonts w:ascii="Arial" w:hAnsi="Arial" w:cs="Arial"/>
                                <w:b/>
                                <w:bCs/>
                                <w:sz w:val="18"/>
                                <w:szCs w:val="18"/>
                              </w:rPr>
                              <w:t>FIRMA</w:t>
                            </w:r>
                          </w:p>
                        </w:tc>
                      </w:tr>
                      <w:tr w:rsidR="00041FA0" w14:paraId="0EADB74B" w14:textId="77777777">
                        <w:trPr>
                          <w:trHeight w:hRule="exact" w:val="603"/>
                        </w:trPr>
                        <w:tc>
                          <w:tcPr>
                            <w:tcW w:w="7658" w:type="dxa"/>
                            <w:gridSpan w:val="3"/>
                            <w:tcBorders>
                              <w:top w:val="single" w:sz="6" w:space="0" w:color="000000"/>
                              <w:left w:val="single" w:sz="8" w:space="0" w:color="000000"/>
                              <w:bottom w:val="single" w:sz="8" w:space="0" w:color="000000"/>
                              <w:right w:val="single" w:sz="4" w:space="0" w:color="000000"/>
                            </w:tcBorders>
                          </w:tcPr>
                          <w:p w14:paraId="421E9267" w14:textId="77777777" w:rsidR="00041FA0" w:rsidRDefault="00041FA0">
                            <w:pPr>
                              <w:pStyle w:val="TableParagraph"/>
                              <w:kinsoku w:val="0"/>
                              <w:overflowPunct w:val="0"/>
                              <w:spacing w:before="38"/>
                              <w:ind w:left="97"/>
                            </w:pPr>
                            <w:r>
                              <w:rPr>
                                <w:rFonts w:ascii="Arial" w:hAnsi="Arial" w:cs="Arial"/>
                                <w:sz w:val="14"/>
                                <w:szCs w:val="14"/>
                              </w:rPr>
                              <w:t>APE</w:t>
                            </w:r>
                            <w:r>
                              <w:rPr>
                                <w:rFonts w:ascii="Arial" w:hAnsi="Arial" w:cs="Arial"/>
                                <w:spacing w:val="-1"/>
                                <w:sz w:val="14"/>
                                <w:szCs w:val="14"/>
                              </w:rPr>
                              <w:t>L</w:t>
                            </w:r>
                            <w:r>
                              <w:rPr>
                                <w:rFonts w:ascii="Arial" w:hAnsi="Arial" w:cs="Arial"/>
                                <w:spacing w:val="1"/>
                                <w:sz w:val="14"/>
                                <w:szCs w:val="14"/>
                              </w:rPr>
                              <w:t>L</w:t>
                            </w:r>
                            <w:r>
                              <w:rPr>
                                <w:rFonts w:ascii="Arial" w:hAnsi="Arial" w:cs="Arial"/>
                                <w:spacing w:val="-3"/>
                                <w:sz w:val="14"/>
                                <w:szCs w:val="14"/>
                              </w:rPr>
                              <w:t>I</w:t>
                            </w:r>
                            <w:r>
                              <w:rPr>
                                <w:rFonts w:ascii="Arial" w:hAnsi="Arial" w:cs="Arial"/>
                                <w:sz w:val="14"/>
                                <w:szCs w:val="14"/>
                              </w:rPr>
                              <w:t>DOS:</w:t>
                            </w:r>
                          </w:p>
                        </w:tc>
                        <w:tc>
                          <w:tcPr>
                            <w:tcW w:w="1982" w:type="dxa"/>
                            <w:vMerge w:val="restart"/>
                            <w:tcBorders>
                              <w:top w:val="single" w:sz="6" w:space="0" w:color="000000"/>
                              <w:left w:val="single" w:sz="4" w:space="0" w:color="000000"/>
                              <w:bottom w:val="single" w:sz="8" w:space="0" w:color="000000"/>
                              <w:right w:val="single" w:sz="8" w:space="0" w:color="000000"/>
                            </w:tcBorders>
                          </w:tcPr>
                          <w:p w14:paraId="29E343D3" w14:textId="77777777" w:rsidR="00041FA0" w:rsidRDefault="00041FA0"/>
                        </w:tc>
                      </w:tr>
                      <w:tr w:rsidR="00041FA0" w14:paraId="454329DF" w14:textId="77777777">
                        <w:trPr>
                          <w:trHeight w:hRule="exact" w:val="590"/>
                        </w:trPr>
                        <w:tc>
                          <w:tcPr>
                            <w:tcW w:w="3478" w:type="dxa"/>
                            <w:tcBorders>
                              <w:top w:val="single" w:sz="8" w:space="0" w:color="000000"/>
                              <w:left w:val="single" w:sz="8" w:space="0" w:color="000000"/>
                              <w:bottom w:val="single" w:sz="8" w:space="0" w:color="000000"/>
                              <w:right w:val="single" w:sz="2" w:space="0" w:color="000000"/>
                            </w:tcBorders>
                          </w:tcPr>
                          <w:p w14:paraId="395D7038" w14:textId="77777777" w:rsidR="00041FA0" w:rsidRDefault="00041FA0">
                            <w:pPr>
                              <w:pStyle w:val="TableParagraph"/>
                              <w:kinsoku w:val="0"/>
                              <w:overflowPunct w:val="0"/>
                              <w:spacing w:before="38"/>
                              <w:ind w:left="97"/>
                            </w:pPr>
                            <w:r>
                              <w:rPr>
                                <w:rFonts w:ascii="Arial" w:hAnsi="Arial" w:cs="Arial"/>
                                <w:sz w:val="14"/>
                                <w:szCs w:val="14"/>
                              </w:rPr>
                              <w:t>No</w:t>
                            </w:r>
                            <w:r>
                              <w:rPr>
                                <w:rFonts w:ascii="Arial" w:hAnsi="Arial" w:cs="Arial"/>
                                <w:spacing w:val="1"/>
                                <w:sz w:val="14"/>
                                <w:szCs w:val="14"/>
                              </w:rPr>
                              <w:t>m</w:t>
                            </w:r>
                            <w:r>
                              <w:rPr>
                                <w:rFonts w:ascii="Arial" w:hAnsi="Arial" w:cs="Arial"/>
                                <w:spacing w:val="-1"/>
                                <w:sz w:val="14"/>
                                <w:szCs w:val="14"/>
                              </w:rPr>
                              <w:t>br</w:t>
                            </w:r>
                            <w:r>
                              <w:rPr>
                                <w:rFonts w:ascii="Arial" w:hAnsi="Arial" w:cs="Arial"/>
                                <w:spacing w:val="1"/>
                                <w:sz w:val="14"/>
                                <w:szCs w:val="14"/>
                              </w:rPr>
                              <w:t>e</w:t>
                            </w:r>
                            <w:r>
                              <w:rPr>
                                <w:rFonts w:ascii="Arial" w:hAnsi="Arial" w:cs="Arial"/>
                                <w:sz w:val="14"/>
                                <w:szCs w:val="14"/>
                              </w:rPr>
                              <w:t>:</w:t>
                            </w:r>
                          </w:p>
                        </w:tc>
                        <w:tc>
                          <w:tcPr>
                            <w:tcW w:w="1923" w:type="dxa"/>
                            <w:tcBorders>
                              <w:top w:val="single" w:sz="8" w:space="0" w:color="000000"/>
                              <w:left w:val="single" w:sz="2" w:space="0" w:color="000000"/>
                              <w:bottom w:val="single" w:sz="8" w:space="0" w:color="000000"/>
                              <w:right w:val="single" w:sz="4" w:space="0" w:color="000000"/>
                            </w:tcBorders>
                          </w:tcPr>
                          <w:p w14:paraId="50A6E21E" w14:textId="77777777" w:rsidR="00041FA0" w:rsidRDefault="00041FA0">
                            <w:pPr>
                              <w:pStyle w:val="TableParagraph"/>
                              <w:kinsoku w:val="0"/>
                              <w:overflowPunct w:val="0"/>
                              <w:spacing w:before="38"/>
                              <w:ind w:left="104"/>
                            </w:pPr>
                            <w:r>
                              <w:rPr>
                                <w:rFonts w:ascii="Arial" w:hAnsi="Arial" w:cs="Arial"/>
                                <w:sz w:val="14"/>
                                <w:szCs w:val="14"/>
                              </w:rPr>
                              <w:t>D.N</w:t>
                            </w:r>
                            <w:r>
                              <w:rPr>
                                <w:rFonts w:ascii="Arial" w:hAnsi="Arial" w:cs="Arial"/>
                                <w:spacing w:val="2"/>
                                <w:sz w:val="14"/>
                                <w:szCs w:val="14"/>
                              </w:rPr>
                              <w:t>.</w:t>
                            </w:r>
                            <w:r>
                              <w:rPr>
                                <w:rFonts w:ascii="Arial" w:hAnsi="Arial" w:cs="Arial"/>
                                <w:spacing w:val="-3"/>
                                <w:sz w:val="14"/>
                                <w:szCs w:val="14"/>
                              </w:rPr>
                              <w:t>I</w:t>
                            </w:r>
                            <w:r>
                              <w:rPr>
                                <w:rFonts w:ascii="Arial" w:hAnsi="Arial" w:cs="Arial"/>
                                <w:sz w:val="14"/>
                                <w:szCs w:val="14"/>
                              </w:rPr>
                              <w:t>.</w:t>
                            </w:r>
                            <w:r>
                              <w:rPr>
                                <w:rFonts w:ascii="Arial" w:hAnsi="Arial" w:cs="Arial"/>
                                <w:spacing w:val="-6"/>
                                <w:sz w:val="14"/>
                                <w:szCs w:val="14"/>
                              </w:rPr>
                              <w:t xml:space="preserve"> </w:t>
                            </w:r>
                            <w:r>
                              <w:rPr>
                                <w:rFonts w:ascii="Arial" w:hAnsi="Arial" w:cs="Arial"/>
                                <w:spacing w:val="2"/>
                                <w:sz w:val="14"/>
                                <w:szCs w:val="14"/>
                              </w:rPr>
                              <w:t>N</w:t>
                            </w:r>
                            <w:r>
                              <w:rPr>
                                <w:rFonts w:ascii="Arial" w:hAnsi="Arial" w:cs="Arial"/>
                                <w:spacing w:val="1"/>
                                <w:sz w:val="14"/>
                                <w:szCs w:val="14"/>
                              </w:rPr>
                              <w:t>.</w:t>
                            </w:r>
                            <w:r>
                              <w:rPr>
                                <w:rFonts w:ascii="Arial" w:hAnsi="Arial" w:cs="Arial"/>
                                <w:spacing w:val="-3"/>
                                <w:sz w:val="14"/>
                                <w:szCs w:val="14"/>
                              </w:rPr>
                              <w:t>I</w:t>
                            </w:r>
                            <w:r>
                              <w:rPr>
                                <w:rFonts w:ascii="Arial" w:hAnsi="Arial" w:cs="Arial"/>
                                <w:sz w:val="14"/>
                                <w:szCs w:val="14"/>
                              </w:rPr>
                              <w:t>.E.</w:t>
                            </w:r>
                            <w:r>
                              <w:rPr>
                                <w:rFonts w:ascii="Arial" w:hAnsi="Arial" w:cs="Arial"/>
                                <w:spacing w:val="-4"/>
                                <w:sz w:val="14"/>
                                <w:szCs w:val="14"/>
                              </w:rPr>
                              <w:t xml:space="preserve"> </w:t>
                            </w:r>
                            <w:r>
                              <w:rPr>
                                <w:rFonts w:ascii="Arial" w:hAnsi="Arial" w:cs="Arial"/>
                                <w:sz w:val="14"/>
                                <w:szCs w:val="14"/>
                              </w:rPr>
                              <w:t>o</w:t>
                            </w:r>
                            <w:r>
                              <w:rPr>
                                <w:rFonts w:ascii="Arial" w:hAnsi="Arial" w:cs="Arial"/>
                                <w:spacing w:val="-6"/>
                                <w:sz w:val="14"/>
                                <w:szCs w:val="14"/>
                              </w:rPr>
                              <w:t xml:space="preserve"> </w:t>
                            </w:r>
                            <w:r>
                              <w:rPr>
                                <w:rFonts w:ascii="Arial" w:hAnsi="Arial" w:cs="Arial"/>
                                <w:sz w:val="14"/>
                                <w:szCs w:val="14"/>
                              </w:rPr>
                              <w:t>P</w:t>
                            </w:r>
                            <w:r>
                              <w:rPr>
                                <w:rFonts w:ascii="Arial" w:hAnsi="Arial" w:cs="Arial"/>
                                <w:spacing w:val="1"/>
                                <w:sz w:val="14"/>
                                <w:szCs w:val="14"/>
                              </w:rPr>
                              <w:t>a</w:t>
                            </w:r>
                            <w:r>
                              <w:rPr>
                                <w:rFonts w:ascii="Arial" w:hAnsi="Arial" w:cs="Arial"/>
                                <w:sz w:val="14"/>
                                <w:szCs w:val="14"/>
                              </w:rPr>
                              <w:t>s</w:t>
                            </w:r>
                            <w:r>
                              <w:rPr>
                                <w:rFonts w:ascii="Arial" w:hAnsi="Arial" w:cs="Arial"/>
                                <w:spacing w:val="-1"/>
                                <w:sz w:val="14"/>
                                <w:szCs w:val="14"/>
                              </w:rPr>
                              <w:t>a</w:t>
                            </w:r>
                            <w:r>
                              <w:rPr>
                                <w:rFonts w:ascii="Arial" w:hAnsi="Arial" w:cs="Arial"/>
                                <w:spacing w:val="1"/>
                                <w:sz w:val="14"/>
                                <w:szCs w:val="14"/>
                              </w:rPr>
                              <w:t>p</w:t>
                            </w:r>
                            <w:r>
                              <w:rPr>
                                <w:rFonts w:ascii="Arial" w:hAnsi="Arial" w:cs="Arial"/>
                                <w:spacing w:val="-1"/>
                                <w:sz w:val="14"/>
                                <w:szCs w:val="14"/>
                              </w:rPr>
                              <w:t>o</w:t>
                            </w:r>
                            <w:r>
                              <w:rPr>
                                <w:rFonts w:ascii="Arial" w:hAnsi="Arial" w:cs="Arial"/>
                                <w:spacing w:val="1"/>
                                <w:sz w:val="14"/>
                                <w:szCs w:val="14"/>
                              </w:rPr>
                              <w:t>r</w:t>
                            </w:r>
                            <w:r>
                              <w:rPr>
                                <w:rFonts w:ascii="Arial" w:hAnsi="Arial" w:cs="Arial"/>
                                <w:sz w:val="14"/>
                                <w:szCs w:val="14"/>
                              </w:rPr>
                              <w:t>t</w:t>
                            </w:r>
                            <w:r>
                              <w:rPr>
                                <w:rFonts w:ascii="Arial" w:hAnsi="Arial" w:cs="Arial"/>
                                <w:spacing w:val="-1"/>
                                <w:sz w:val="14"/>
                                <w:szCs w:val="14"/>
                              </w:rPr>
                              <w:t>e</w:t>
                            </w:r>
                            <w:r>
                              <w:rPr>
                                <w:rFonts w:ascii="Arial" w:hAnsi="Arial" w:cs="Arial"/>
                                <w:sz w:val="14"/>
                                <w:szCs w:val="14"/>
                              </w:rPr>
                              <w:t>:</w:t>
                            </w:r>
                          </w:p>
                        </w:tc>
                        <w:tc>
                          <w:tcPr>
                            <w:tcW w:w="2257" w:type="dxa"/>
                            <w:tcBorders>
                              <w:top w:val="single" w:sz="8" w:space="0" w:color="000000"/>
                              <w:left w:val="single" w:sz="4" w:space="0" w:color="000000"/>
                              <w:bottom w:val="single" w:sz="8" w:space="0" w:color="000000"/>
                              <w:right w:val="single" w:sz="4" w:space="0" w:color="000000"/>
                            </w:tcBorders>
                          </w:tcPr>
                          <w:p w14:paraId="2D3D8792" w14:textId="77777777" w:rsidR="00041FA0" w:rsidRDefault="00041FA0">
                            <w:pPr>
                              <w:pStyle w:val="TableParagraph"/>
                              <w:kinsoku w:val="0"/>
                              <w:overflowPunct w:val="0"/>
                              <w:spacing w:before="38"/>
                              <w:ind w:left="99"/>
                            </w:pPr>
                            <w:r>
                              <w:rPr>
                                <w:rFonts w:ascii="Arial" w:hAnsi="Arial" w:cs="Arial"/>
                                <w:spacing w:val="-2"/>
                                <w:sz w:val="14"/>
                                <w:szCs w:val="14"/>
                              </w:rPr>
                              <w:t>F</w:t>
                            </w:r>
                            <w:r>
                              <w:rPr>
                                <w:rFonts w:ascii="Arial" w:hAnsi="Arial" w:cs="Arial"/>
                                <w:spacing w:val="-1"/>
                                <w:sz w:val="14"/>
                                <w:szCs w:val="14"/>
                              </w:rPr>
                              <w:t>e</w:t>
                            </w:r>
                            <w:r>
                              <w:rPr>
                                <w:rFonts w:ascii="Arial" w:hAnsi="Arial" w:cs="Arial"/>
                                <w:spacing w:val="2"/>
                                <w:sz w:val="14"/>
                                <w:szCs w:val="14"/>
                              </w:rPr>
                              <w:t>c</w:t>
                            </w:r>
                            <w:r>
                              <w:rPr>
                                <w:rFonts w:ascii="Arial" w:hAnsi="Arial" w:cs="Arial"/>
                                <w:spacing w:val="-1"/>
                                <w:sz w:val="14"/>
                                <w:szCs w:val="14"/>
                              </w:rPr>
                              <w:t>ha</w:t>
                            </w:r>
                            <w:r>
                              <w:rPr>
                                <w:rFonts w:ascii="Arial" w:hAnsi="Arial" w:cs="Arial"/>
                                <w:sz w:val="14"/>
                                <w:szCs w:val="14"/>
                              </w:rPr>
                              <w:t>:</w:t>
                            </w:r>
                          </w:p>
                        </w:tc>
                        <w:tc>
                          <w:tcPr>
                            <w:tcW w:w="1982" w:type="dxa"/>
                            <w:vMerge/>
                            <w:tcBorders>
                              <w:top w:val="single" w:sz="6" w:space="0" w:color="000000"/>
                              <w:left w:val="single" w:sz="4" w:space="0" w:color="000000"/>
                              <w:bottom w:val="single" w:sz="8" w:space="0" w:color="000000"/>
                              <w:right w:val="single" w:sz="8" w:space="0" w:color="000000"/>
                            </w:tcBorders>
                          </w:tcPr>
                          <w:p w14:paraId="2C86AA62" w14:textId="77777777" w:rsidR="00041FA0" w:rsidRDefault="00041FA0">
                            <w:pPr>
                              <w:pStyle w:val="TableParagraph"/>
                              <w:kinsoku w:val="0"/>
                              <w:overflowPunct w:val="0"/>
                              <w:spacing w:before="38"/>
                              <w:ind w:left="99"/>
                            </w:pPr>
                          </w:p>
                        </w:tc>
                      </w:tr>
                    </w:tbl>
                    <w:p w14:paraId="3CAA39A9" w14:textId="77777777" w:rsidR="00041FA0" w:rsidRDefault="00041FA0" w:rsidP="00041FA0">
                      <w:pPr>
                        <w:kinsoku w:val="0"/>
                        <w:overflowPunct w:val="0"/>
                      </w:pPr>
                    </w:p>
                  </w:txbxContent>
                </v:textbox>
                <w10:wrap anchorx="page"/>
              </v:shape>
            </w:pict>
          </mc:Fallback>
        </mc:AlternateContent>
      </w:r>
    </w:p>
    <w:p w14:paraId="2AFDE79E" w14:textId="77777777" w:rsidR="00041FA0" w:rsidRPr="00041FA0" w:rsidRDefault="00041FA0" w:rsidP="00041FA0">
      <w:pPr>
        <w:widowControl w:val="0"/>
        <w:tabs>
          <w:tab w:val="left" w:pos="335"/>
        </w:tabs>
        <w:kinsoku w:val="0"/>
        <w:overflowPunct w:val="0"/>
        <w:autoSpaceDE w:val="0"/>
        <w:autoSpaceDN w:val="0"/>
        <w:adjustRightInd w:val="0"/>
        <w:spacing w:before="77" w:after="0" w:line="240" w:lineRule="auto"/>
        <w:ind w:right="110"/>
        <w:jc w:val="right"/>
        <w:rPr>
          <w:rFonts w:ascii="Arial" w:eastAsiaTheme="minorEastAsia" w:hAnsi="Arial" w:cs="Arial"/>
          <w:sz w:val="18"/>
          <w:szCs w:val="18"/>
          <w:lang w:eastAsia="es-ES"/>
        </w:rPr>
      </w:pPr>
      <w:r>
        <w:rPr>
          <w:rFonts w:ascii="Times New Roman" w:eastAsiaTheme="minorEastAsia" w:hAnsi="Times New Roman" w:cs="Times New Roman"/>
          <w:noProof/>
          <w:sz w:val="24"/>
          <w:szCs w:val="24"/>
          <w:lang w:eastAsia="es-ES"/>
        </w:rPr>
        <mc:AlternateContent>
          <mc:Choice Requires="wpg">
            <w:drawing>
              <wp:anchor distT="0" distB="0" distL="114300" distR="114300" simplePos="0" relativeHeight="251662336" behindDoc="1" locked="0" layoutInCell="0" allowOverlap="1" wp14:anchorId="42FE0FE4" wp14:editId="27B471F9">
                <wp:simplePos x="0" y="0"/>
                <wp:positionH relativeFrom="page">
                  <wp:posOffset>7198360</wp:posOffset>
                </wp:positionH>
                <wp:positionV relativeFrom="paragraph">
                  <wp:posOffset>182880</wp:posOffset>
                </wp:positionV>
                <wp:extent cx="243205" cy="954405"/>
                <wp:effectExtent l="6985" t="7620" r="6985" b="9525"/>
                <wp:wrapNone/>
                <wp:docPr id="78" name="Grupo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3205" cy="954405"/>
                          <a:chOff x="11336" y="288"/>
                          <a:chExt cx="383" cy="1503"/>
                        </a:xfrm>
                      </wpg:grpSpPr>
                      <wps:wsp>
                        <wps:cNvPr id="79" name="Freeform 30"/>
                        <wps:cNvSpPr>
                          <a:spLocks/>
                        </wps:cNvSpPr>
                        <wps:spPr bwMode="auto">
                          <a:xfrm>
                            <a:off x="11360" y="177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 name="Freeform 31"/>
                        <wps:cNvSpPr>
                          <a:spLocks/>
                        </wps:cNvSpPr>
                        <wps:spPr bwMode="auto">
                          <a:xfrm>
                            <a:off x="11360" y="175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1" name="Freeform 32"/>
                        <wps:cNvSpPr>
                          <a:spLocks/>
                        </wps:cNvSpPr>
                        <wps:spPr bwMode="auto">
                          <a:xfrm>
                            <a:off x="11360" y="170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 name="Freeform 33"/>
                        <wps:cNvSpPr>
                          <a:spLocks/>
                        </wps:cNvSpPr>
                        <wps:spPr bwMode="auto">
                          <a:xfrm>
                            <a:off x="11360" y="165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3" name="Freeform 34"/>
                        <wps:cNvSpPr>
                          <a:spLocks/>
                        </wps:cNvSpPr>
                        <wps:spPr bwMode="auto">
                          <a:xfrm>
                            <a:off x="11360" y="161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 name="Freeform 35"/>
                        <wps:cNvSpPr>
                          <a:spLocks/>
                        </wps:cNvSpPr>
                        <wps:spPr bwMode="auto">
                          <a:xfrm>
                            <a:off x="11360" y="158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5" name="Freeform 36"/>
                        <wps:cNvSpPr>
                          <a:spLocks/>
                        </wps:cNvSpPr>
                        <wps:spPr bwMode="auto">
                          <a:xfrm>
                            <a:off x="11360" y="153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6" name="Freeform 37"/>
                        <wps:cNvSpPr>
                          <a:spLocks/>
                        </wps:cNvSpPr>
                        <wps:spPr bwMode="auto">
                          <a:xfrm>
                            <a:off x="11360" y="150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7" name="Freeform 38"/>
                        <wps:cNvSpPr>
                          <a:spLocks/>
                        </wps:cNvSpPr>
                        <wps:spPr bwMode="auto">
                          <a:xfrm>
                            <a:off x="11360" y="146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8" name="Freeform 39"/>
                        <wps:cNvSpPr>
                          <a:spLocks/>
                        </wps:cNvSpPr>
                        <wps:spPr bwMode="auto">
                          <a:xfrm>
                            <a:off x="11360" y="139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971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 name="Freeform 40"/>
                        <wps:cNvSpPr>
                          <a:spLocks/>
                        </wps:cNvSpPr>
                        <wps:spPr bwMode="auto">
                          <a:xfrm>
                            <a:off x="11360" y="132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 name="Freeform 41"/>
                        <wps:cNvSpPr>
                          <a:spLocks/>
                        </wps:cNvSpPr>
                        <wps:spPr bwMode="auto">
                          <a:xfrm>
                            <a:off x="11360" y="129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 name="Freeform 42"/>
                        <wps:cNvSpPr>
                          <a:spLocks/>
                        </wps:cNvSpPr>
                        <wps:spPr bwMode="auto">
                          <a:xfrm>
                            <a:off x="11360" y="125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 name="Freeform 43"/>
                        <wps:cNvSpPr>
                          <a:spLocks/>
                        </wps:cNvSpPr>
                        <wps:spPr bwMode="auto">
                          <a:xfrm>
                            <a:off x="11360" y="1230"/>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 name="Freeform 44"/>
                        <wps:cNvSpPr>
                          <a:spLocks/>
                        </wps:cNvSpPr>
                        <wps:spPr bwMode="auto">
                          <a:xfrm>
                            <a:off x="11360" y="116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4" name="Freeform 45"/>
                        <wps:cNvSpPr>
                          <a:spLocks/>
                        </wps:cNvSpPr>
                        <wps:spPr bwMode="auto">
                          <a:xfrm>
                            <a:off x="11360" y="111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 name="Freeform 46"/>
                        <wps:cNvSpPr>
                          <a:spLocks/>
                        </wps:cNvSpPr>
                        <wps:spPr bwMode="auto">
                          <a:xfrm>
                            <a:off x="11360" y="105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 name="Freeform 47"/>
                        <wps:cNvSpPr>
                          <a:spLocks/>
                        </wps:cNvSpPr>
                        <wps:spPr bwMode="auto">
                          <a:xfrm>
                            <a:off x="11360" y="1000"/>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7" name="Freeform 48"/>
                        <wps:cNvSpPr>
                          <a:spLocks/>
                        </wps:cNvSpPr>
                        <wps:spPr bwMode="auto">
                          <a:xfrm>
                            <a:off x="11360" y="96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 name="Freeform 49"/>
                        <wps:cNvSpPr>
                          <a:spLocks/>
                        </wps:cNvSpPr>
                        <wps:spPr bwMode="auto">
                          <a:xfrm>
                            <a:off x="11360" y="91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9" name="Freeform 50"/>
                        <wps:cNvSpPr>
                          <a:spLocks/>
                        </wps:cNvSpPr>
                        <wps:spPr bwMode="auto">
                          <a:xfrm>
                            <a:off x="11360" y="84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0" name="Freeform 51"/>
                        <wps:cNvSpPr>
                          <a:spLocks/>
                        </wps:cNvSpPr>
                        <wps:spPr bwMode="auto">
                          <a:xfrm>
                            <a:off x="11360" y="79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1" name="Freeform 52"/>
                        <wps:cNvSpPr>
                          <a:spLocks/>
                        </wps:cNvSpPr>
                        <wps:spPr bwMode="auto">
                          <a:xfrm>
                            <a:off x="11360" y="75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2" name="Freeform 53"/>
                        <wps:cNvSpPr>
                          <a:spLocks/>
                        </wps:cNvSpPr>
                        <wps:spPr bwMode="auto">
                          <a:xfrm>
                            <a:off x="11360" y="70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 name="Freeform 54"/>
                        <wps:cNvSpPr>
                          <a:spLocks/>
                        </wps:cNvSpPr>
                        <wps:spPr bwMode="auto">
                          <a:xfrm>
                            <a:off x="11360" y="66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4" name="Freeform 55"/>
                        <wps:cNvSpPr>
                          <a:spLocks/>
                        </wps:cNvSpPr>
                        <wps:spPr bwMode="auto">
                          <a:xfrm>
                            <a:off x="11360" y="60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 name="Freeform 56"/>
                        <wps:cNvSpPr>
                          <a:spLocks/>
                        </wps:cNvSpPr>
                        <wps:spPr bwMode="auto">
                          <a:xfrm>
                            <a:off x="11360" y="57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6" name="Freeform 57"/>
                        <wps:cNvSpPr>
                          <a:spLocks/>
                        </wps:cNvSpPr>
                        <wps:spPr bwMode="auto">
                          <a:xfrm>
                            <a:off x="11360" y="54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7" name="Freeform 58"/>
                        <wps:cNvSpPr>
                          <a:spLocks/>
                        </wps:cNvSpPr>
                        <wps:spPr bwMode="auto">
                          <a:xfrm>
                            <a:off x="11360" y="50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8" name="Freeform 59"/>
                        <wps:cNvSpPr>
                          <a:spLocks/>
                        </wps:cNvSpPr>
                        <wps:spPr bwMode="auto">
                          <a:xfrm>
                            <a:off x="11360" y="47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9" name="Freeform 60"/>
                        <wps:cNvSpPr>
                          <a:spLocks/>
                        </wps:cNvSpPr>
                        <wps:spPr bwMode="auto">
                          <a:xfrm>
                            <a:off x="11360" y="42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0" name="Freeform 61"/>
                        <wps:cNvSpPr>
                          <a:spLocks/>
                        </wps:cNvSpPr>
                        <wps:spPr bwMode="auto">
                          <a:xfrm>
                            <a:off x="11360" y="39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1" name="Freeform 62"/>
                        <wps:cNvSpPr>
                          <a:spLocks/>
                        </wps:cNvSpPr>
                        <wps:spPr bwMode="auto">
                          <a:xfrm>
                            <a:off x="11360" y="35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2" name="Freeform 63"/>
                        <wps:cNvSpPr>
                          <a:spLocks/>
                        </wps:cNvSpPr>
                        <wps:spPr bwMode="auto">
                          <a:xfrm>
                            <a:off x="11360" y="300"/>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0AFF85" id="Grupo 78" o:spid="_x0000_s1026" style="position:absolute;margin-left:566.8pt;margin-top:14.4pt;width:19.15pt;height:75.15pt;z-index:-251654144;mso-position-horizontal-relative:page" coordorigin="11336,288" coordsize="383,15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" o:allowincell="f">
                <v:shape id="Freeform 30" o:spid="_x0000_s1027" style="position:absolute;left:11360;top:177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" path="m,l335,e" filled="f" strokeweight=".43036mm">
                  <v:path arrowok="t" o:connecttype="custom" o:connectlocs="0,0;335,0" o:connectangles="0,0"/>
                </v:shape>
                <v:shape id="Freeform 31" o:spid="_x0000_s1028" style="position:absolute;left:11360;top:175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" path="m,l335,e" filled="f" strokeweight=".23281mm">
                  <v:path arrowok="t" o:connecttype="custom" o:connectlocs="0,0;335,0" o:connectangles="0,0"/>
                </v:shape>
                <v:shape id="Freeform 32" o:spid="_x0000_s1029" style="position:absolute;left:11360;top:170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" path="m,l335,e" filled="f" strokeweight=".62792mm">
                  <v:path arrowok="t" o:connecttype="custom" o:connectlocs="0,0;335,0" o:connectangles="0,0"/>
                </v:shape>
                <v:shape id="Freeform 33" o:spid="_x0000_s1030" style="position:absolute;left:11360;top:165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" path="m,l335,e" filled="f" strokeweight=".43036mm">
                  <v:path arrowok="t" o:connecttype="custom" o:connectlocs="0,0;335,0" o:connectangles="0,0"/>
                </v:shape>
                <v:shape id="Freeform 34" o:spid="_x0000_s1031" style="position:absolute;left:11360;top:161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" path="m,l335,e" filled="f" strokeweight=".23281mm">
                  <v:path arrowok="t" o:connecttype="custom" o:connectlocs="0,0;335,0" o:connectangles="0,0"/>
                </v:shape>
                <v:shape id="Freeform 35" o:spid="_x0000_s1032" style="position:absolute;left:11360;top:158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" path="m,l335,e" filled="f" strokeweight=".23281mm">
                  <v:path arrowok="t" o:connecttype="custom" o:connectlocs="0,0;335,0" o:connectangles="0,0"/>
                </v:shape>
                <v:shape id="Freeform 36" o:spid="_x0000_s1033" style="position:absolute;left:11360;top:153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" path="m,l335,e" filled="f" strokeweight=".23281mm">
                  <v:path arrowok="t" o:connecttype="custom" o:connectlocs="0,0;335,0" o:connectangles="0,0"/>
                </v:shape>
                <v:shape id="Freeform 37" o:spid="_x0000_s1034" style="position:absolute;left:11360;top:150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" path="m,l335,e" filled="f" strokeweight=".62792mm">
                  <v:path arrowok="t" o:connecttype="custom" o:connectlocs="0,0;335,0" o:connectangles="0,0"/>
                </v:shape>
                <v:shape id="Freeform 38" o:spid="_x0000_s1035" style="position:absolute;left:11360;top:146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" path="m,l335,e" filled="f" strokeweight=".43036mm">
                  <v:path arrowok="t" o:connecttype="custom" o:connectlocs="0,0;335,0" o:connectangles="0,0"/>
                </v:shape>
                <v:shape id="Freeform 39" o:spid="_x0000_s1036" style="position:absolute;left:11360;top:139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" path="m,l335,e" filled="f" strokeweight=".82547mm">
                  <v:path arrowok="t" o:connecttype="custom" o:connectlocs="0,0;335,0" o:connectangles="0,0"/>
                </v:shape>
                <v:shape id="Freeform 40" o:spid="_x0000_s1037" style="position:absolute;left:11360;top:132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" path="m,l335,e" filled="f" strokeweight=".62792mm">
                  <v:path arrowok="t" o:connecttype="custom" o:connectlocs="0,0;335,0" o:connectangles="0,0"/>
                </v:shape>
                <v:shape id="Freeform 41" o:spid="_x0000_s1038" style="position:absolute;left:11360;top:129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" path="m,l335,e" filled="f" strokeweight=".23281mm">
                  <v:path arrowok="t" o:connecttype="custom" o:connectlocs="0,0;335,0" o:connectangles="0,0"/>
                </v:shape>
                <v:shape id="Freeform 42" o:spid="_x0000_s1039" style="position:absolute;left:11360;top:125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" path="m,l335,e" filled="f" strokeweight=".23281mm">
                  <v:path arrowok="t" o:connecttype="custom" o:connectlocs="0,0;335,0" o:connectangles="0,0"/>
                </v:shape>
                <v:shape id="Freeform 43" o:spid="_x0000_s1040" style="position:absolute;left:11360;top:1230;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" path="m,l335,e" filled="f" strokeweight=".43036mm">
                  <v:path arrowok="t" o:connecttype="custom" o:connectlocs="0,0;335,0" o:connectangles="0,0"/>
                </v:shape>
                <v:shape id="Freeform 44" o:spid="_x0000_s1041" style="position:absolute;left:11360;top:116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" path="m,l335,e" filled="f" strokeweight=".43036mm">
                  <v:path arrowok="t" o:connecttype="custom" o:connectlocs="0,0;335,0" o:connectangles="0,0"/>
                </v:shape>
                <v:shape id="Freeform 45" o:spid="_x0000_s1042" style="position:absolute;left:11360;top:111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" path="m,l335,e" filled="f" strokeweight=".62792mm">
                  <v:path arrowok="t" o:connecttype="custom" o:connectlocs="0,0;335,0" o:connectangles="0,0"/>
                </v:shape>
                <v:shape id="Freeform 46" o:spid="_x0000_s1043" style="position:absolute;left:11360;top:105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" path="m,l335,e" filled="f" strokeweight=".62792mm">
                  <v:path arrowok="t" o:connecttype="custom" o:connectlocs="0,0;335,0" o:connectangles="0,0"/>
                </v:shape>
                <v:shape id="Freeform 47" o:spid="_x0000_s1044" style="position:absolute;left:11360;top:1000;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" path="m,l335,e" filled="f" strokeweight=".62792mm">
                  <v:path arrowok="t" o:connecttype="custom" o:connectlocs="0,0;335,0" o:connectangles="0,0"/>
                </v:shape>
                <v:shape id="Freeform 48" o:spid="_x0000_s1045" style="position:absolute;left:11360;top:96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" path="m,l335,e" filled="f" strokeweight=".43036mm">
                  <v:path arrowok="t" o:connecttype="custom" o:connectlocs="0,0;335,0" o:connectangles="0,0"/>
                </v:shape>
                <v:shape id="Freeform 49" o:spid="_x0000_s1046" style="position:absolute;left:11360;top:91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" path="m,l335,e" filled="f" strokeweight=".43036mm">
                  <v:path arrowok="t" o:connecttype="custom" o:connectlocs="0,0;335,0" o:connectangles="0,0"/>
                </v:shape>
                <v:shape id="Freeform 50" o:spid="_x0000_s1047" style="position:absolute;left:11360;top:84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" path="m,l335,e" filled="f" strokeweight=".62792mm">
                  <v:path arrowok="t" o:connecttype="custom" o:connectlocs="0,0;335,0" o:connectangles="0,0"/>
                </v:shape>
                <v:shape id="Freeform 51" o:spid="_x0000_s1048" style="position:absolute;left:11360;top:79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" path="m,l335,e" filled="f" strokeweight=".43036mm">
                  <v:path arrowok="t" o:connecttype="custom" o:connectlocs="0,0;335,0" o:connectangles="0,0"/>
                </v:shape>
                <v:shape id="Freeform 52" o:spid="_x0000_s1049" style="position:absolute;left:11360;top:75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" path="m,l335,e" filled="f" strokeweight=".23281mm">
                  <v:path arrowok="t" o:connecttype="custom" o:connectlocs="0,0;335,0" o:connectangles="0,0"/>
                </v:shape>
                <v:shape id="Freeform 53" o:spid="_x0000_s1050" style="position:absolute;left:11360;top:70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" path="m,l335,e" filled="f" strokeweight=".23281mm">
                  <v:path arrowok="t" o:connecttype="custom" o:connectlocs="0,0;335,0" o:connectangles="0,0"/>
                </v:shape>
                <v:shape id="Freeform 54" o:spid="_x0000_s1051" style="position:absolute;left:11360;top:66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" path="m,l335,e" filled="f" strokeweight=".62792mm">
                  <v:path arrowok="t" o:connecttype="custom" o:connectlocs="0,0;335,0" o:connectangles="0,0"/>
                </v:shape>
                <v:shape id="Freeform 55" o:spid="_x0000_s1052" style="position:absolute;left:11360;top:60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" path="m,l335,e" filled="f" strokeweight=".43036mm">
                  <v:path arrowok="t" o:connecttype="custom" o:connectlocs="0,0;335,0" o:connectangles="0,0"/>
                </v:shape>
                <v:shape id="Freeform 56" o:spid="_x0000_s1053" style="position:absolute;left:11360;top:57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" path="m,l335,e" filled="f" strokeweight=".23281mm">
                  <v:path arrowok="t" o:connecttype="custom" o:connectlocs="0,0;335,0" o:connectangles="0,0"/>
                </v:shape>
                <v:shape id="Freeform 57" o:spid="_x0000_s1054" style="position:absolute;left:11360;top:54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" path="m,l335,e" filled="f" strokeweight=".62792mm">
                  <v:path arrowok="t" o:connecttype="custom" o:connectlocs="0,0;335,0" o:connectangles="0,0"/>
                </v:shape>
                <v:shape id="Freeform 58" o:spid="_x0000_s1055" style="position:absolute;left:11360;top:50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" path="m,l335,e" filled="f" strokeweight=".23281mm">
                  <v:path arrowok="t" o:connecttype="custom" o:connectlocs="0,0;335,0" o:connectangles="0,0"/>
                </v:shape>
                <v:shape id="Freeform 59" o:spid="_x0000_s1056" style="position:absolute;left:11360;top:47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" path="m,l335,e" filled="f" strokeweight=".43036mm">
                  <v:path arrowok="t" o:connecttype="custom" o:connectlocs="0,0;335,0" o:connectangles="0,0"/>
                </v:shape>
                <v:shape id="Freeform 60" o:spid="_x0000_s1057" style="position:absolute;left:11360;top:42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" path="m,l335,e" filled="f" strokeweight=".23281mm">
                  <v:path arrowok="t" o:connecttype="custom" o:connectlocs="0,0;335,0" o:connectangles="0,0"/>
                </v:shape>
                <v:shape id="Freeform 61" o:spid="_x0000_s1058" style="position:absolute;left:11360;top:39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" path="m,l335,e" filled="f" strokeweight=".62792mm">
                  <v:path arrowok="t" o:connecttype="custom" o:connectlocs="0,0;335,0" o:connectangles="0,0"/>
                </v:shape>
                <v:shape id="Freeform 62" o:spid="_x0000_s1059" style="position:absolute;left:11360;top:35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" path="m,l335,e" filled="f" strokeweight=".43036mm">
                  <v:path arrowok="t" o:connecttype="custom" o:connectlocs="0,0;335,0" o:connectangles="0,0"/>
                </v:shape>
                <v:shape id="Freeform 63" o:spid="_x0000_s1060" style="position:absolute;left:11360;top:300;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" path="m,l335,e" filled="f" strokeweight=".43036mm">
                  <v:path arrowok="t" o:connecttype="custom" o:connectlocs="0,0;335,0" o:connectangles="0,0"/>
                </v:shape>
                <w10:wrap anchorx="page"/>
              </v:group>
            </w:pict>
          </mc:Fallback>
        </mc:AlternateContent>
      </w:r>
      <w:r>
        <w:rPr>
          <w:rFonts w:ascii="Times New Roman" w:eastAsiaTheme="minorEastAsia" w:hAnsi="Times New Roman" w:cs="Times New Roman"/>
          <w:noProof/>
          <w:sz w:val="24"/>
          <w:szCs w:val="24"/>
          <w:lang w:eastAsia="es-ES"/>
        </w:rPr>
        <mc:AlternateContent>
          <mc:Choice Requires="wpg">
            <w:drawing>
              <wp:anchor distT="0" distB="0" distL="114300" distR="114300" simplePos="0" relativeHeight="251663360" behindDoc="1" locked="0" layoutInCell="0" allowOverlap="1" wp14:anchorId="5085369F" wp14:editId="218D5173">
                <wp:simplePos x="0" y="0"/>
                <wp:positionH relativeFrom="page">
                  <wp:posOffset>7202170</wp:posOffset>
                </wp:positionH>
                <wp:positionV relativeFrom="paragraph">
                  <wp:posOffset>26670</wp:posOffset>
                </wp:positionV>
                <wp:extent cx="235585" cy="107950"/>
                <wp:effectExtent l="1270" t="3810" r="1270" b="2540"/>
                <wp:wrapNone/>
                <wp:docPr id="72" name="Grupo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5585" cy="107950"/>
                          <a:chOff x="11342" y="42"/>
                          <a:chExt cx="371" cy="170"/>
                        </a:xfrm>
                      </wpg:grpSpPr>
                      <wps:wsp>
                        <wps:cNvPr id="73" name="Freeform 65"/>
                        <wps:cNvSpPr>
                          <a:spLocks/>
                        </wps:cNvSpPr>
                        <wps:spPr bwMode="auto">
                          <a:xfrm>
                            <a:off x="11359" y="20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Freeform 66"/>
                        <wps:cNvSpPr>
                          <a:spLocks/>
                        </wps:cNvSpPr>
                        <wps:spPr bwMode="auto">
                          <a:xfrm>
                            <a:off x="11359" y="17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 name="Freeform 67"/>
                        <wps:cNvSpPr>
                          <a:spLocks/>
                        </wps:cNvSpPr>
                        <wps:spPr bwMode="auto">
                          <a:xfrm>
                            <a:off x="11359" y="11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 name="Freeform 68"/>
                        <wps:cNvSpPr>
                          <a:spLocks/>
                        </wps:cNvSpPr>
                        <wps:spPr bwMode="auto">
                          <a:xfrm>
                            <a:off x="11359" y="8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 name="Freeform 69"/>
                        <wps:cNvSpPr>
                          <a:spLocks/>
                        </wps:cNvSpPr>
                        <wps:spPr bwMode="auto">
                          <a:xfrm>
                            <a:off x="11359" y="5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4CFEFE" id="Grupo 72" o:spid="_x0000_s1026" style="position:absolute;margin-left:567.1pt;margin-top:2.1pt;width:18.55pt;height:8.5pt;z-index:-251653120;mso-position-horizontal-relative:page" coordorigin="11342,42" coordsize="37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" o:allowincell="f">
                <v:shape id="Freeform 65" o:spid="_x0000_s1027" style="position:absolute;left:11359;top:20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" path="m,l335,e" filled="f" strokeweight=".23281mm">
                  <v:path arrowok="t" o:connecttype="custom" o:connectlocs="0,0;335,0" o:connectangles="0,0"/>
                </v:shape>
                <v:shape id="Freeform 66" o:spid="_x0000_s1028" style="position:absolute;left:11359;top:17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" path="m,l335,e" filled="f" strokeweight=".43036mm">
                  <v:path arrowok="t" o:connecttype="custom" o:connectlocs="0,0;335,0" o:connectangles="0,0"/>
                </v:shape>
                <v:shape id="Freeform 67" o:spid="_x0000_s1029" style="position:absolute;left:11359;top:11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" path="m,l335,e" filled="f" strokeweight=".62792mm">
                  <v:path arrowok="t" o:connecttype="custom" o:connectlocs="0,0;335,0" o:connectangles="0,0"/>
                </v:shape>
                <v:shape id="Freeform 68" o:spid="_x0000_s1030" style="position:absolute;left:11359;top:8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" path="m,l335,e" filled="f" strokeweight=".23281mm">
                  <v:path arrowok="t" o:connecttype="custom" o:connectlocs="0,0;335,0" o:connectangles="0,0"/>
                </v:shape>
                <v:shape id="Freeform 69" o:spid="_x0000_s1031" style="position:absolute;left:11359;top:5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" path="m,l335,e" filled="f" strokeweight=".43036mm">
                  <v:path arrowok="t" o:connecttype="custom" o:connectlocs="0,0;335,0" o:connectangles="0,0"/>
                </v:shape>
                <w10:wrap anchorx="page"/>
              </v:group>
            </w:pict>
          </mc:Fallback>
        </mc:AlternateContent>
      </w:r>
      <w:r w:rsidRPr="00041FA0">
        <w:rPr>
          <w:rFonts w:ascii="Arial" w:eastAsiaTheme="minorEastAsia" w:hAnsi="Arial" w:cs="Arial"/>
          <w:b/>
          <w:bCs/>
          <w:sz w:val="18"/>
          <w:szCs w:val="18"/>
          <w:u w:val="single"/>
          <w:lang w:eastAsia="es-ES"/>
        </w:rPr>
        <w:t xml:space="preserve"> </w:t>
      </w:r>
      <w:r w:rsidRPr="00041FA0">
        <w:rPr>
          <w:rFonts w:ascii="Arial" w:eastAsiaTheme="minorEastAsia" w:hAnsi="Arial" w:cs="Arial"/>
          <w:b/>
          <w:bCs/>
          <w:sz w:val="18"/>
          <w:szCs w:val="18"/>
          <w:u w:val="single"/>
          <w:lang w:eastAsia="es-ES"/>
        </w:rPr>
        <w:tab/>
      </w:r>
    </w:p>
    <w:p w14:paraId="69AB57EF"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6D596D39"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1AC01826"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566B27C5"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67E192B8"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53C69B19"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0538EA66"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7384F623" w14:textId="77777777" w:rsidR="00041FA0" w:rsidRPr="00041FA0" w:rsidRDefault="00041FA0" w:rsidP="00041FA0">
      <w:pPr>
        <w:widowControl w:val="0"/>
        <w:kinsoku w:val="0"/>
        <w:overflowPunct w:val="0"/>
        <w:autoSpaceDE w:val="0"/>
        <w:autoSpaceDN w:val="0"/>
        <w:adjustRightInd w:val="0"/>
        <w:spacing w:before="5" w:after="0" w:line="220" w:lineRule="exact"/>
        <w:rPr>
          <w:rFonts w:ascii="Times New Roman" w:eastAsiaTheme="minorEastAsia" w:hAnsi="Times New Roman" w:cs="Times New Roman"/>
          <w:lang w:eastAsia="es-ES"/>
        </w:rPr>
      </w:pPr>
    </w:p>
    <w:tbl>
      <w:tblPr>
        <w:tblW w:w="0" w:type="auto"/>
        <w:tblInd w:w="337" w:type="dxa"/>
        <w:tblLayout w:type="fixed"/>
        <w:tblCellMar>
          <w:left w:w="0" w:type="dxa"/>
          <w:right w:w="0" w:type="dxa"/>
        </w:tblCellMar>
        <w:tblLook w:val="0000" w:firstRow="0" w:lastRow="0" w:firstColumn="0" w:lastColumn="0" w:noHBand="0" w:noVBand="0"/>
      </w:tblPr>
      <w:tblGrid>
        <w:gridCol w:w="1620"/>
        <w:gridCol w:w="8102"/>
      </w:tblGrid>
      <w:tr w:rsidR="00041FA0" w:rsidRPr="00041FA0" w14:paraId="3D7F6E2F" w14:textId="77777777" w:rsidTr="00445401">
        <w:trPr>
          <w:trHeight w:hRule="exact" w:val="677"/>
        </w:trPr>
        <w:tc>
          <w:tcPr>
            <w:tcW w:w="1620" w:type="dxa"/>
            <w:tcBorders>
              <w:top w:val="single" w:sz="6" w:space="0" w:color="000000"/>
              <w:left w:val="single" w:sz="8" w:space="0" w:color="000000"/>
              <w:bottom w:val="single" w:sz="4" w:space="0" w:color="000000"/>
              <w:right w:val="single" w:sz="4" w:space="0" w:color="000000"/>
            </w:tcBorders>
          </w:tcPr>
          <w:p w14:paraId="4EE38790" w14:textId="77777777" w:rsidR="00041FA0" w:rsidRPr="00041FA0" w:rsidRDefault="00041FA0" w:rsidP="0058293A">
            <w:pPr>
              <w:widowControl w:val="0"/>
              <w:kinsoku w:val="0"/>
              <w:overflowPunct w:val="0"/>
              <w:autoSpaceDE w:val="0"/>
              <w:autoSpaceDN w:val="0"/>
              <w:adjustRightInd w:val="0"/>
              <w:spacing w:before="35" w:after="0" w:line="240" w:lineRule="auto"/>
              <w:ind w:left="97"/>
              <w:rPr>
                <w:rFonts w:ascii="Times New Roman" w:eastAsiaTheme="minorEastAsia" w:hAnsi="Times New Roman" w:cs="Times New Roman"/>
                <w:sz w:val="24"/>
                <w:szCs w:val="24"/>
                <w:lang w:eastAsia="es-ES"/>
              </w:rPr>
            </w:pPr>
            <w:r w:rsidRPr="00041FA0">
              <w:rPr>
                <w:rFonts w:ascii="Arial" w:eastAsiaTheme="minorEastAsia" w:hAnsi="Arial" w:cs="Arial"/>
                <w:sz w:val="14"/>
                <w:szCs w:val="14"/>
                <w:lang w:eastAsia="es-ES"/>
              </w:rPr>
              <w:t>Có</w:t>
            </w:r>
            <w:r w:rsidRPr="00041FA0">
              <w:rPr>
                <w:rFonts w:ascii="Arial" w:eastAsiaTheme="minorEastAsia" w:hAnsi="Arial" w:cs="Arial"/>
                <w:spacing w:val="-1"/>
                <w:sz w:val="14"/>
                <w:szCs w:val="14"/>
                <w:lang w:eastAsia="es-ES"/>
              </w:rPr>
              <w:t>d</w:t>
            </w:r>
            <w:r w:rsidRPr="00041FA0">
              <w:rPr>
                <w:rFonts w:ascii="Arial" w:eastAsiaTheme="minorEastAsia" w:hAnsi="Arial" w:cs="Arial"/>
                <w:sz w:val="14"/>
                <w:szCs w:val="14"/>
                <w:lang w:eastAsia="es-ES"/>
              </w:rPr>
              <w:t>i</w:t>
            </w:r>
            <w:r w:rsidRPr="00041FA0">
              <w:rPr>
                <w:rFonts w:ascii="Arial" w:eastAsiaTheme="minorEastAsia" w:hAnsi="Arial" w:cs="Arial"/>
                <w:spacing w:val="1"/>
                <w:sz w:val="14"/>
                <w:szCs w:val="14"/>
                <w:lang w:eastAsia="es-ES"/>
              </w:rPr>
              <w:t>g</w:t>
            </w:r>
            <w:r w:rsidRPr="00041FA0">
              <w:rPr>
                <w:rFonts w:ascii="Arial" w:eastAsiaTheme="minorEastAsia" w:hAnsi="Arial" w:cs="Arial"/>
                <w:sz w:val="14"/>
                <w:szCs w:val="14"/>
                <w:lang w:eastAsia="es-ES"/>
              </w:rPr>
              <w:t>o</w:t>
            </w:r>
            <w:r w:rsidRPr="00041FA0">
              <w:rPr>
                <w:rFonts w:ascii="Arial" w:eastAsiaTheme="minorEastAsia" w:hAnsi="Arial" w:cs="Arial"/>
                <w:spacing w:val="-3"/>
                <w:sz w:val="14"/>
                <w:szCs w:val="14"/>
                <w:lang w:eastAsia="es-ES"/>
              </w:rPr>
              <w:t xml:space="preserve"> </w:t>
            </w:r>
            <w:r w:rsidRPr="00041FA0">
              <w:rPr>
                <w:rFonts w:ascii="Arial" w:eastAsiaTheme="minorEastAsia" w:hAnsi="Arial" w:cs="Arial"/>
                <w:spacing w:val="-1"/>
                <w:sz w:val="14"/>
                <w:szCs w:val="14"/>
                <w:lang w:eastAsia="es-ES"/>
              </w:rPr>
              <w:t>de</w:t>
            </w:r>
            <w:r w:rsidRPr="00041FA0">
              <w:rPr>
                <w:rFonts w:ascii="Arial" w:eastAsiaTheme="minorEastAsia" w:hAnsi="Arial" w:cs="Arial"/>
                <w:sz w:val="14"/>
                <w:szCs w:val="14"/>
                <w:lang w:eastAsia="es-ES"/>
              </w:rPr>
              <w:t>l</w:t>
            </w:r>
            <w:r w:rsidRPr="00041FA0">
              <w:rPr>
                <w:rFonts w:ascii="Arial" w:eastAsiaTheme="minorEastAsia" w:hAnsi="Arial" w:cs="Arial"/>
                <w:spacing w:val="-5"/>
                <w:sz w:val="14"/>
                <w:szCs w:val="14"/>
                <w:lang w:eastAsia="es-ES"/>
              </w:rPr>
              <w:t xml:space="preserve"> </w:t>
            </w:r>
            <w:r w:rsidRPr="00041FA0">
              <w:rPr>
                <w:rFonts w:ascii="Arial" w:eastAsiaTheme="minorEastAsia" w:hAnsi="Arial" w:cs="Arial"/>
                <w:sz w:val="14"/>
                <w:szCs w:val="14"/>
                <w:lang w:eastAsia="es-ES"/>
              </w:rPr>
              <w:t>cic</w:t>
            </w:r>
            <w:r w:rsidRPr="00041FA0">
              <w:rPr>
                <w:rFonts w:ascii="Arial" w:eastAsiaTheme="minorEastAsia" w:hAnsi="Arial" w:cs="Arial"/>
                <w:spacing w:val="2"/>
                <w:sz w:val="14"/>
                <w:szCs w:val="14"/>
                <w:lang w:eastAsia="es-ES"/>
              </w:rPr>
              <w:t>l</w:t>
            </w:r>
            <w:r w:rsidRPr="00041FA0">
              <w:rPr>
                <w:rFonts w:ascii="Arial" w:eastAsiaTheme="minorEastAsia" w:hAnsi="Arial" w:cs="Arial"/>
                <w:spacing w:val="-1"/>
                <w:sz w:val="14"/>
                <w:szCs w:val="14"/>
                <w:lang w:eastAsia="es-ES"/>
              </w:rPr>
              <w:t>o</w:t>
            </w:r>
            <w:r w:rsidRPr="00041FA0">
              <w:rPr>
                <w:rFonts w:ascii="Arial" w:eastAsiaTheme="minorEastAsia" w:hAnsi="Arial" w:cs="Arial"/>
                <w:sz w:val="14"/>
                <w:szCs w:val="14"/>
                <w:lang w:eastAsia="es-ES"/>
              </w:rPr>
              <w:t>:</w:t>
            </w:r>
            <w:r w:rsidRPr="00041FA0">
              <w:rPr>
                <w:rFonts w:ascii="Arial" w:eastAsiaTheme="minorEastAsia" w:hAnsi="Arial" w:cs="Arial"/>
                <w:spacing w:val="-3"/>
                <w:sz w:val="14"/>
                <w:szCs w:val="14"/>
                <w:lang w:eastAsia="es-ES"/>
              </w:rPr>
              <w:t xml:space="preserve"> </w:t>
            </w:r>
            <w:r w:rsidR="0058293A" w:rsidRPr="00FA7A29">
              <w:rPr>
                <w:rFonts w:ascii="Arial" w:eastAsia="Arial" w:hAnsi="Arial" w:cs="Arial"/>
                <w:b/>
                <w:sz w:val="14"/>
                <w:szCs w:val="14"/>
              </w:rPr>
              <w:t>COMS04</w:t>
            </w:r>
          </w:p>
        </w:tc>
        <w:tc>
          <w:tcPr>
            <w:tcW w:w="8102" w:type="dxa"/>
            <w:tcBorders>
              <w:top w:val="single" w:sz="6" w:space="0" w:color="000000"/>
              <w:left w:val="single" w:sz="4" w:space="0" w:color="000000"/>
              <w:bottom w:val="single" w:sz="4" w:space="0" w:color="000000"/>
              <w:right w:val="single" w:sz="8" w:space="0" w:color="000000"/>
            </w:tcBorders>
          </w:tcPr>
          <w:p w14:paraId="09D47A0E" w14:textId="77777777" w:rsidR="00041FA0" w:rsidRDefault="00041FA0" w:rsidP="0058293A">
            <w:pPr>
              <w:widowControl w:val="0"/>
              <w:kinsoku w:val="0"/>
              <w:overflowPunct w:val="0"/>
              <w:autoSpaceDE w:val="0"/>
              <w:autoSpaceDN w:val="0"/>
              <w:adjustRightInd w:val="0"/>
              <w:spacing w:before="35" w:after="0" w:line="240" w:lineRule="auto"/>
              <w:ind w:left="102"/>
              <w:rPr>
                <w:rFonts w:ascii="Arial" w:eastAsiaTheme="minorEastAsia" w:hAnsi="Arial" w:cs="Arial"/>
                <w:spacing w:val="-6"/>
                <w:sz w:val="14"/>
                <w:szCs w:val="14"/>
                <w:lang w:eastAsia="es-ES"/>
              </w:rPr>
            </w:pPr>
            <w:r w:rsidRPr="00041FA0">
              <w:rPr>
                <w:rFonts w:ascii="Arial" w:eastAsiaTheme="minorEastAsia" w:hAnsi="Arial" w:cs="Arial"/>
                <w:sz w:val="14"/>
                <w:szCs w:val="14"/>
                <w:lang w:eastAsia="es-ES"/>
              </w:rPr>
              <w:t>De</w:t>
            </w:r>
            <w:r w:rsidRPr="00041FA0">
              <w:rPr>
                <w:rFonts w:ascii="Arial" w:eastAsiaTheme="minorEastAsia" w:hAnsi="Arial" w:cs="Arial"/>
                <w:spacing w:val="-1"/>
                <w:sz w:val="14"/>
                <w:szCs w:val="14"/>
                <w:lang w:eastAsia="es-ES"/>
              </w:rPr>
              <w:t>no</w:t>
            </w:r>
            <w:r w:rsidRPr="00041FA0">
              <w:rPr>
                <w:rFonts w:ascii="Arial" w:eastAsiaTheme="minorEastAsia" w:hAnsi="Arial" w:cs="Arial"/>
                <w:spacing w:val="1"/>
                <w:sz w:val="14"/>
                <w:szCs w:val="14"/>
                <w:lang w:eastAsia="es-ES"/>
              </w:rPr>
              <w:t>m</w:t>
            </w:r>
            <w:r w:rsidRPr="00041FA0">
              <w:rPr>
                <w:rFonts w:ascii="Arial" w:eastAsiaTheme="minorEastAsia" w:hAnsi="Arial" w:cs="Arial"/>
                <w:sz w:val="14"/>
                <w:szCs w:val="14"/>
                <w:lang w:eastAsia="es-ES"/>
              </w:rPr>
              <w:t>i</w:t>
            </w:r>
            <w:r w:rsidRPr="00041FA0">
              <w:rPr>
                <w:rFonts w:ascii="Arial" w:eastAsiaTheme="minorEastAsia" w:hAnsi="Arial" w:cs="Arial"/>
                <w:spacing w:val="1"/>
                <w:sz w:val="14"/>
                <w:szCs w:val="14"/>
                <w:lang w:eastAsia="es-ES"/>
              </w:rPr>
              <w:t>n</w:t>
            </w:r>
            <w:r w:rsidRPr="00041FA0">
              <w:rPr>
                <w:rFonts w:ascii="Arial" w:eastAsiaTheme="minorEastAsia" w:hAnsi="Arial" w:cs="Arial"/>
                <w:spacing w:val="-1"/>
                <w:sz w:val="14"/>
                <w:szCs w:val="14"/>
                <w:lang w:eastAsia="es-ES"/>
              </w:rPr>
              <w:t>a</w:t>
            </w:r>
            <w:r w:rsidRPr="00041FA0">
              <w:rPr>
                <w:rFonts w:ascii="Arial" w:eastAsiaTheme="minorEastAsia" w:hAnsi="Arial" w:cs="Arial"/>
                <w:sz w:val="14"/>
                <w:szCs w:val="14"/>
                <w:lang w:eastAsia="es-ES"/>
              </w:rPr>
              <w:t>ci</w:t>
            </w:r>
            <w:r w:rsidRPr="00041FA0">
              <w:rPr>
                <w:rFonts w:ascii="Arial" w:eastAsiaTheme="minorEastAsia" w:hAnsi="Arial" w:cs="Arial"/>
                <w:spacing w:val="1"/>
                <w:sz w:val="14"/>
                <w:szCs w:val="14"/>
                <w:lang w:eastAsia="es-ES"/>
              </w:rPr>
              <w:t>ó</w:t>
            </w:r>
            <w:r w:rsidRPr="00041FA0">
              <w:rPr>
                <w:rFonts w:ascii="Arial" w:eastAsiaTheme="minorEastAsia" w:hAnsi="Arial" w:cs="Arial"/>
                <w:sz w:val="14"/>
                <w:szCs w:val="14"/>
                <w:lang w:eastAsia="es-ES"/>
              </w:rPr>
              <w:t>n</w:t>
            </w:r>
            <w:r w:rsidRPr="00041FA0">
              <w:rPr>
                <w:rFonts w:ascii="Arial" w:eastAsiaTheme="minorEastAsia" w:hAnsi="Arial" w:cs="Arial"/>
                <w:spacing w:val="-7"/>
                <w:sz w:val="14"/>
                <w:szCs w:val="14"/>
                <w:lang w:eastAsia="es-ES"/>
              </w:rPr>
              <w:t xml:space="preserve"> </w:t>
            </w:r>
            <w:r w:rsidRPr="00041FA0">
              <w:rPr>
                <w:rFonts w:ascii="Arial" w:eastAsiaTheme="minorEastAsia" w:hAnsi="Arial" w:cs="Arial"/>
                <w:spacing w:val="1"/>
                <w:sz w:val="14"/>
                <w:szCs w:val="14"/>
                <w:lang w:eastAsia="es-ES"/>
              </w:rPr>
              <w:t>c</w:t>
            </w:r>
            <w:r w:rsidRPr="00041FA0">
              <w:rPr>
                <w:rFonts w:ascii="Arial" w:eastAsiaTheme="minorEastAsia" w:hAnsi="Arial" w:cs="Arial"/>
                <w:spacing w:val="-1"/>
                <w:sz w:val="14"/>
                <w:szCs w:val="14"/>
                <w:lang w:eastAsia="es-ES"/>
              </w:rPr>
              <w:t>o</w:t>
            </w:r>
            <w:r w:rsidRPr="00041FA0">
              <w:rPr>
                <w:rFonts w:ascii="Arial" w:eastAsiaTheme="minorEastAsia" w:hAnsi="Arial" w:cs="Arial"/>
                <w:spacing w:val="1"/>
                <w:sz w:val="14"/>
                <w:szCs w:val="14"/>
                <w:lang w:eastAsia="es-ES"/>
              </w:rPr>
              <w:t>m</w:t>
            </w:r>
            <w:r w:rsidRPr="00041FA0">
              <w:rPr>
                <w:rFonts w:ascii="Arial" w:eastAsiaTheme="minorEastAsia" w:hAnsi="Arial" w:cs="Arial"/>
                <w:spacing w:val="-1"/>
                <w:sz w:val="14"/>
                <w:szCs w:val="14"/>
                <w:lang w:eastAsia="es-ES"/>
              </w:rPr>
              <w:t>p</w:t>
            </w:r>
            <w:r w:rsidRPr="00041FA0">
              <w:rPr>
                <w:rFonts w:ascii="Arial" w:eastAsiaTheme="minorEastAsia" w:hAnsi="Arial" w:cs="Arial"/>
                <w:sz w:val="14"/>
                <w:szCs w:val="14"/>
                <w:lang w:eastAsia="es-ES"/>
              </w:rPr>
              <w:t>le</w:t>
            </w:r>
            <w:r w:rsidRPr="00041FA0">
              <w:rPr>
                <w:rFonts w:ascii="Arial" w:eastAsiaTheme="minorEastAsia" w:hAnsi="Arial" w:cs="Arial"/>
                <w:spacing w:val="1"/>
                <w:sz w:val="14"/>
                <w:szCs w:val="14"/>
                <w:lang w:eastAsia="es-ES"/>
              </w:rPr>
              <w:t>t</w:t>
            </w:r>
            <w:r w:rsidRPr="00041FA0">
              <w:rPr>
                <w:rFonts w:ascii="Arial" w:eastAsiaTheme="minorEastAsia" w:hAnsi="Arial" w:cs="Arial"/>
                <w:sz w:val="14"/>
                <w:szCs w:val="14"/>
                <w:lang w:eastAsia="es-ES"/>
              </w:rPr>
              <w:t>a</w:t>
            </w:r>
            <w:r w:rsidRPr="00041FA0">
              <w:rPr>
                <w:rFonts w:ascii="Arial" w:eastAsiaTheme="minorEastAsia" w:hAnsi="Arial" w:cs="Arial"/>
                <w:spacing w:val="-4"/>
                <w:sz w:val="14"/>
                <w:szCs w:val="14"/>
                <w:lang w:eastAsia="es-ES"/>
              </w:rPr>
              <w:t xml:space="preserve"> </w:t>
            </w:r>
            <w:r w:rsidRPr="00041FA0">
              <w:rPr>
                <w:rFonts w:ascii="Arial" w:eastAsiaTheme="minorEastAsia" w:hAnsi="Arial" w:cs="Arial"/>
                <w:spacing w:val="-1"/>
                <w:sz w:val="14"/>
                <w:szCs w:val="14"/>
                <w:lang w:eastAsia="es-ES"/>
              </w:rPr>
              <w:t>de</w:t>
            </w:r>
            <w:r w:rsidRPr="00041FA0">
              <w:rPr>
                <w:rFonts w:ascii="Arial" w:eastAsiaTheme="minorEastAsia" w:hAnsi="Arial" w:cs="Arial"/>
                <w:sz w:val="14"/>
                <w:szCs w:val="14"/>
                <w:lang w:eastAsia="es-ES"/>
              </w:rPr>
              <w:t>l</w:t>
            </w:r>
            <w:r w:rsidRPr="00041FA0">
              <w:rPr>
                <w:rFonts w:ascii="Arial" w:eastAsiaTheme="minorEastAsia" w:hAnsi="Arial" w:cs="Arial"/>
                <w:spacing w:val="-7"/>
                <w:sz w:val="14"/>
                <w:szCs w:val="14"/>
                <w:lang w:eastAsia="es-ES"/>
              </w:rPr>
              <w:t xml:space="preserve"> </w:t>
            </w:r>
            <w:r w:rsidRPr="00041FA0">
              <w:rPr>
                <w:rFonts w:ascii="Arial" w:eastAsiaTheme="minorEastAsia" w:hAnsi="Arial" w:cs="Arial"/>
                <w:spacing w:val="1"/>
                <w:sz w:val="14"/>
                <w:szCs w:val="14"/>
                <w:lang w:eastAsia="es-ES"/>
              </w:rPr>
              <w:t>t</w:t>
            </w:r>
            <w:r w:rsidRPr="00041FA0">
              <w:rPr>
                <w:rFonts w:ascii="Arial" w:eastAsiaTheme="minorEastAsia" w:hAnsi="Arial" w:cs="Arial"/>
                <w:sz w:val="14"/>
                <w:szCs w:val="14"/>
                <w:lang w:eastAsia="es-ES"/>
              </w:rPr>
              <w:t>í</w:t>
            </w:r>
            <w:r w:rsidRPr="00041FA0">
              <w:rPr>
                <w:rFonts w:ascii="Arial" w:eastAsiaTheme="minorEastAsia" w:hAnsi="Arial" w:cs="Arial"/>
                <w:spacing w:val="-1"/>
                <w:sz w:val="14"/>
                <w:szCs w:val="14"/>
                <w:lang w:eastAsia="es-ES"/>
              </w:rPr>
              <w:t>tu</w:t>
            </w:r>
            <w:r w:rsidRPr="00041FA0">
              <w:rPr>
                <w:rFonts w:ascii="Arial" w:eastAsiaTheme="minorEastAsia" w:hAnsi="Arial" w:cs="Arial"/>
                <w:spacing w:val="2"/>
                <w:sz w:val="14"/>
                <w:szCs w:val="14"/>
                <w:lang w:eastAsia="es-ES"/>
              </w:rPr>
              <w:t>l</w:t>
            </w:r>
            <w:r w:rsidRPr="00041FA0">
              <w:rPr>
                <w:rFonts w:ascii="Arial" w:eastAsiaTheme="minorEastAsia" w:hAnsi="Arial" w:cs="Arial"/>
                <w:spacing w:val="-1"/>
                <w:sz w:val="14"/>
                <w:szCs w:val="14"/>
                <w:lang w:eastAsia="es-ES"/>
              </w:rPr>
              <w:t>o</w:t>
            </w:r>
            <w:r w:rsidRPr="00041FA0">
              <w:rPr>
                <w:rFonts w:ascii="Arial" w:eastAsiaTheme="minorEastAsia" w:hAnsi="Arial" w:cs="Arial"/>
                <w:sz w:val="14"/>
                <w:szCs w:val="14"/>
                <w:lang w:eastAsia="es-ES"/>
              </w:rPr>
              <w:t>:</w:t>
            </w:r>
            <w:r w:rsidRPr="00041FA0">
              <w:rPr>
                <w:rFonts w:ascii="Arial" w:eastAsiaTheme="minorEastAsia" w:hAnsi="Arial" w:cs="Arial"/>
                <w:spacing w:val="-6"/>
                <w:sz w:val="14"/>
                <w:szCs w:val="14"/>
                <w:lang w:eastAsia="es-ES"/>
              </w:rPr>
              <w:t xml:space="preserve"> </w:t>
            </w:r>
          </w:p>
          <w:p w14:paraId="375B1D4A" w14:textId="77777777" w:rsidR="0058293A" w:rsidRPr="00041FA0" w:rsidRDefault="0058293A" w:rsidP="0058293A">
            <w:pPr>
              <w:widowControl w:val="0"/>
              <w:kinsoku w:val="0"/>
              <w:overflowPunct w:val="0"/>
              <w:autoSpaceDE w:val="0"/>
              <w:autoSpaceDN w:val="0"/>
              <w:adjustRightInd w:val="0"/>
              <w:spacing w:before="35" w:after="0" w:line="240" w:lineRule="auto"/>
              <w:ind w:left="102"/>
              <w:rPr>
                <w:rFonts w:ascii="Times New Roman" w:eastAsiaTheme="minorEastAsia" w:hAnsi="Times New Roman" w:cs="Times New Roman"/>
                <w:sz w:val="24"/>
                <w:szCs w:val="24"/>
                <w:lang w:eastAsia="es-ES"/>
              </w:rPr>
            </w:pPr>
            <w:r w:rsidRPr="00C07ADF">
              <w:rPr>
                <w:rFonts w:ascii="Arial" w:eastAsia="Arial" w:hAnsi="Arial" w:cs="Arial"/>
                <w:sz w:val="14"/>
                <w:szCs w:val="14"/>
              </w:rPr>
              <w:t>Técnico Superior en Comercio Internacional</w:t>
            </w:r>
          </w:p>
        </w:tc>
      </w:tr>
      <w:tr w:rsidR="00041FA0" w:rsidRPr="00041FA0" w14:paraId="0E3E8EE9" w14:textId="77777777" w:rsidTr="00445401">
        <w:trPr>
          <w:trHeight w:hRule="exact" w:val="722"/>
        </w:trPr>
        <w:tc>
          <w:tcPr>
            <w:tcW w:w="1620" w:type="dxa"/>
            <w:tcBorders>
              <w:top w:val="single" w:sz="4" w:space="0" w:color="000000"/>
              <w:left w:val="single" w:sz="8" w:space="0" w:color="000000"/>
              <w:bottom w:val="single" w:sz="8" w:space="0" w:color="000000"/>
              <w:right w:val="single" w:sz="4" w:space="0" w:color="000000"/>
            </w:tcBorders>
          </w:tcPr>
          <w:p w14:paraId="5CB2D3CB" w14:textId="2E0D3D62" w:rsidR="00041FA0" w:rsidRPr="00041FA0" w:rsidRDefault="00041FA0" w:rsidP="00041FA0">
            <w:pPr>
              <w:widowControl w:val="0"/>
              <w:kinsoku w:val="0"/>
              <w:overflowPunct w:val="0"/>
              <w:autoSpaceDE w:val="0"/>
              <w:autoSpaceDN w:val="0"/>
              <w:adjustRightInd w:val="0"/>
              <w:spacing w:before="35" w:after="0" w:line="240" w:lineRule="auto"/>
              <w:ind w:left="97" w:right="357"/>
              <w:rPr>
                <w:rFonts w:ascii="Times New Roman" w:eastAsiaTheme="minorEastAsia" w:hAnsi="Times New Roman" w:cs="Times New Roman"/>
                <w:sz w:val="24"/>
                <w:szCs w:val="24"/>
                <w:lang w:eastAsia="es-ES"/>
              </w:rPr>
            </w:pPr>
            <w:r w:rsidRPr="00041FA0">
              <w:rPr>
                <w:rFonts w:ascii="Arial" w:eastAsiaTheme="minorEastAsia" w:hAnsi="Arial" w:cs="Arial"/>
                <w:sz w:val="14"/>
                <w:szCs w:val="14"/>
                <w:lang w:eastAsia="es-ES"/>
              </w:rPr>
              <w:t>Cl</w:t>
            </w:r>
            <w:r w:rsidRPr="00041FA0">
              <w:rPr>
                <w:rFonts w:ascii="Arial" w:eastAsiaTheme="minorEastAsia" w:hAnsi="Arial" w:cs="Arial"/>
                <w:spacing w:val="-1"/>
                <w:sz w:val="14"/>
                <w:szCs w:val="14"/>
                <w:lang w:eastAsia="es-ES"/>
              </w:rPr>
              <w:t>a</w:t>
            </w:r>
            <w:r w:rsidRPr="00041FA0">
              <w:rPr>
                <w:rFonts w:ascii="Arial" w:eastAsiaTheme="minorEastAsia" w:hAnsi="Arial" w:cs="Arial"/>
                <w:sz w:val="14"/>
                <w:szCs w:val="14"/>
                <w:lang w:eastAsia="es-ES"/>
              </w:rPr>
              <w:t>ve</w:t>
            </w:r>
            <w:r w:rsidRPr="00041FA0">
              <w:rPr>
                <w:rFonts w:ascii="Arial" w:eastAsiaTheme="minorEastAsia" w:hAnsi="Arial" w:cs="Arial"/>
                <w:spacing w:val="-3"/>
                <w:sz w:val="14"/>
                <w:szCs w:val="14"/>
                <w:lang w:eastAsia="es-ES"/>
              </w:rPr>
              <w:t xml:space="preserve"> </w:t>
            </w:r>
            <w:r w:rsidRPr="00041FA0">
              <w:rPr>
                <w:rFonts w:ascii="Arial" w:eastAsiaTheme="minorEastAsia" w:hAnsi="Arial" w:cs="Arial"/>
                <w:sz w:val="14"/>
                <w:szCs w:val="14"/>
                <w:lang w:eastAsia="es-ES"/>
              </w:rPr>
              <w:t>o</w:t>
            </w:r>
            <w:r w:rsidRPr="00041FA0">
              <w:rPr>
                <w:rFonts w:ascii="Arial" w:eastAsiaTheme="minorEastAsia" w:hAnsi="Arial" w:cs="Arial"/>
                <w:spacing w:val="-4"/>
                <w:sz w:val="14"/>
                <w:szCs w:val="14"/>
                <w:lang w:eastAsia="es-ES"/>
              </w:rPr>
              <w:t xml:space="preserve"> </w:t>
            </w:r>
            <w:r w:rsidRPr="00041FA0">
              <w:rPr>
                <w:rFonts w:ascii="Arial" w:eastAsiaTheme="minorEastAsia" w:hAnsi="Arial" w:cs="Arial"/>
                <w:spacing w:val="1"/>
                <w:sz w:val="14"/>
                <w:szCs w:val="14"/>
                <w:lang w:eastAsia="es-ES"/>
              </w:rPr>
              <w:t>c</w:t>
            </w:r>
            <w:r w:rsidRPr="00041FA0">
              <w:rPr>
                <w:rFonts w:ascii="Arial" w:eastAsiaTheme="minorEastAsia" w:hAnsi="Arial" w:cs="Arial"/>
                <w:spacing w:val="-1"/>
                <w:sz w:val="14"/>
                <w:szCs w:val="14"/>
                <w:lang w:eastAsia="es-ES"/>
              </w:rPr>
              <w:t>ód</w:t>
            </w:r>
            <w:r w:rsidRPr="00041FA0">
              <w:rPr>
                <w:rFonts w:ascii="Arial" w:eastAsiaTheme="minorEastAsia" w:hAnsi="Arial" w:cs="Arial"/>
                <w:sz w:val="14"/>
                <w:szCs w:val="14"/>
                <w:lang w:eastAsia="es-ES"/>
              </w:rPr>
              <w:t>i</w:t>
            </w:r>
            <w:r w:rsidRPr="00041FA0">
              <w:rPr>
                <w:rFonts w:ascii="Arial" w:eastAsiaTheme="minorEastAsia" w:hAnsi="Arial" w:cs="Arial"/>
                <w:spacing w:val="1"/>
                <w:sz w:val="14"/>
                <w:szCs w:val="14"/>
                <w:lang w:eastAsia="es-ES"/>
              </w:rPr>
              <w:t>g</w:t>
            </w:r>
            <w:r w:rsidRPr="00041FA0">
              <w:rPr>
                <w:rFonts w:ascii="Arial" w:eastAsiaTheme="minorEastAsia" w:hAnsi="Arial" w:cs="Arial"/>
                <w:sz w:val="14"/>
                <w:szCs w:val="14"/>
                <w:lang w:eastAsia="es-ES"/>
              </w:rPr>
              <w:t>o</w:t>
            </w:r>
            <w:r w:rsidRPr="00041FA0">
              <w:rPr>
                <w:rFonts w:ascii="Arial" w:eastAsiaTheme="minorEastAsia" w:hAnsi="Arial" w:cs="Arial"/>
                <w:spacing w:val="-3"/>
                <w:sz w:val="14"/>
                <w:szCs w:val="14"/>
                <w:lang w:eastAsia="es-ES"/>
              </w:rPr>
              <w:t xml:space="preserve"> </w:t>
            </w:r>
            <w:r w:rsidRPr="00041FA0">
              <w:rPr>
                <w:rFonts w:ascii="Arial" w:eastAsiaTheme="minorEastAsia" w:hAnsi="Arial" w:cs="Arial"/>
                <w:spacing w:val="-1"/>
                <w:sz w:val="14"/>
                <w:szCs w:val="14"/>
                <w:lang w:eastAsia="es-ES"/>
              </w:rPr>
              <w:t>de</w:t>
            </w:r>
            <w:r w:rsidRPr="00041FA0">
              <w:rPr>
                <w:rFonts w:ascii="Arial" w:eastAsiaTheme="minorEastAsia" w:hAnsi="Arial" w:cs="Arial"/>
                <w:sz w:val="14"/>
                <w:szCs w:val="14"/>
                <w:lang w:eastAsia="es-ES"/>
              </w:rPr>
              <w:t>l</w:t>
            </w:r>
            <w:r w:rsidRPr="00041FA0">
              <w:rPr>
                <w:rFonts w:ascii="Arial" w:eastAsiaTheme="minorEastAsia" w:hAnsi="Arial" w:cs="Arial"/>
                <w:w w:val="99"/>
                <w:sz w:val="14"/>
                <w:szCs w:val="14"/>
                <w:lang w:eastAsia="es-ES"/>
              </w:rPr>
              <w:t xml:space="preserve"> </w:t>
            </w:r>
            <w:r w:rsidRPr="00FA7A29">
              <w:rPr>
                <w:rFonts w:ascii="Arial" w:eastAsiaTheme="minorEastAsia" w:hAnsi="Arial" w:cs="Arial"/>
                <w:b/>
                <w:spacing w:val="1"/>
                <w:sz w:val="14"/>
                <w:szCs w:val="14"/>
                <w:lang w:eastAsia="es-ES"/>
              </w:rPr>
              <w:t>m</w:t>
            </w:r>
            <w:r w:rsidRPr="00FA7A29">
              <w:rPr>
                <w:rFonts w:ascii="Arial" w:eastAsiaTheme="minorEastAsia" w:hAnsi="Arial" w:cs="Arial"/>
                <w:b/>
                <w:spacing w:val="-1"/>
                <w:sz w:val="14"/>
                <w:szCs w:val="14"/>
                <w:lang w:eastAsia="es-ES"/>
              </w:rPr>
              <w:t>ódu</w:t>
            </w:r>
            <w:r w:rsidRPr="00FA7A29">
              <w:rPr>
                <w:rFonts w:ascii="Arial" w:eastAsiaTheme="minorEastAsia" w:hAnsi="Arial" w:cs="Arial"/>
                <w:b/>
                <w:sz w:val="14"/>
                <w:szCs w:val="14"/>
                <w:lang w:eastAsia="es-ES"/>
              </w:rPr>
              <w:t>l</w:t>
            </w:r>
            <w:r w:rsidRPr="00FA7A29">
              <w:rPr>
                <w:rFonts w:ascii="Arial" w:eastAsiaTheme="minorEastAsia" w:hAnsi="Arial" w:cs="Arial"/>
                <w:b/>
                <w:spacing w:val="1"/>
                <w:sz w:val="14"/>
                <w:szCs w:val="14"/>
                <w:lang w:eastAsia="es-ES"/>
              </w:rPr>
              <w:t>o</w:t>
            </w:r>
            <w:r w:rsidRPr="00FA7A29">
              <w:rPr>
                <w:rFonts w:ascii="Arial" w:eastAsiaTheme="minorEastAsia" w:hAnsi="Arial" w:cs="Arial"/>
                <w:b/>
                <w:sz w:val="14"/>
                <w:szCs w:val="14"/>
                <w:lang w:eastAsia="es-ES"/>
              </w:rPr>
              <w:t>:</w:t>
            </w:r>
            <w:r w:rsidRPr="00FA7A29">
              <w:rPr>
                <w:rFonts w:ascii="Arial" w:eastAsiaTheme="minorEastAsia" w:hAnsi="Arial" w:cs="Arial"/>
                <w:b/>
                <w:spacing w:val="-8"/>
                <w:sz w:val="14"/>
                <w:szCs w:val="14"/>
                <w:lang w:eastAsia="es-ES"/>
              </w:rPr>
              <w:t xml:space="preserve"> </w:t>
            </w:r>
            <w:r w:rsidR="0058293A" w:rsidRPr="00FA7A29">
              <w:rPr>
                <w:b/>
                <w:color w:val="000000"/>
                <w:sz w:val="16"/>
                <w:szCs w:val="16"/>
              </w:rPr>
              <w:t>0</w:t>
            </w:r>
            <w:r w:rsidR="00FA7A29">
              <w:rPr>
                <w:b/>
                <w:color w:val="000000"/>
                <w:sz w:val="16"/>
                <w:szCs w:val="16"/>
              </w:rPr>
              <w:t>179</w:t>
            </w:r>
          </w:p>
        </w:tc>
        <w:tc>
          <w:tcPr>
            <w:tcW w:w="8102" w:type="dxa"/>
            <w:tcBorders>
              <w:top w:val="single" w:sz="4" w:space="0" w:color="000000"/>
              <w:left w:val="single" w:sz="4" w:space="0" w:color="000000"/>
              <w:bottom w:val="single" w:sz="8" w:space="0" w:color="000000"/>
              <w:right w:val="single" w:sz="8" w:space="0" w:color="000000"/>
            </w:tcBorders>
          </w:tcPr>
          <w:p w14:paraId="537400F7" w14:textId="77777777" w:rsidR="0058293A" w:rsidRDefault="00041FA0" w:rsidP="00041FA0">
            <w:pPr>
              <w:widowControl w:val="0"/>
              <w:kinsoku w:val="0"/>
              <w:overflowPunct w:val="0"/>
              <w:autoSpaceDE w:val="0"/>
              <w:autoSpaceDN w:val="0"/>
              <w:adjustRightInd w:val="0"/>
              <w:spacing w:before="35" w:after="0" w:line="240" w:lineRule="auto"/>
              <w:ind w:left="102"/>
              <w:rPr>
                <w:rFonts w:ascii="Arial" w:eastAsiaTheme="minorEastAsia" w:hAnsi="Arial" w:cs="Arial"/>
                <w:spacing w:val="-7"/>
                <w:sz w:val="14"/>
                <w:szCs w:val="14"/>
                <w:lang w:eastAsia="es-ES"/>
              </w:rPr>
            </w:pPr>
            <w:r w:rsidRPr="00041FA0">
              <w:rPr>
                <w:rFonts w:ascii="Arial" w:eastAsiaTheme="minorEastAsia" w:hAnsi="Arial" w:cs="Arial"/>
                <w:sz w:val="14"/>
                <w:szCs w:val="14"/>
                <w:lang w:eastAsia="es-ES"/>
              </w:rPr>
              <w:t>De</w:t>
            </w:r>
            <w:r w:rsidRPr="00041FA0">
              <w:rPr>
                <w:rFonts w:ascii="Arial" w:eastAsiaTheme="minorEastAsia" w:hAnsi="Arial" w:cs="Arial"/>
                <w:spacing w:val="-1"/>
                <w:sz w:val="14"/>
                <w:szCs w:val="14"/>
                <w:lang w:eastAsia="es-ES"/>
              </w:rPr>
              <w:t>no</w:t>
            </w:r>
            <w:r w:rsidRPr="00041FA0">
              <w:rPr>
                <w:rFonts w:ascii="Arial" w:eastAsiaTheme="minorEastAsia" w:hAnsi="Arial" w:cs="Arial"/>
                <w:spacing w:val="1"/>
                <w:sz w:val="14"/>
                <w:szCs w:val="14"/>
                <w:lang w:eastAsia="es-ES"/>
              </w:rPr>
              <w:t>m</w:t>
            </w:r>
            <w:r w:rsidRPr="00041FA0">
              <w:rPr>
                <w:rFonts w:ascii="Arial" w:eastAsiaTheme="minorEastAsia" w:hAnsi="Arial" w:cs="Arial"/>
                <w:sz w:val="14"/>
                <w:szCs w:val="14"/>
                <w:lang w:eastAsia="es-ES"/>
              </w:rPr>
              <w:t>i</w:t>
            </w:r>
            <w:r w:rsidRPr="00041FA0">
              <w:rPr>
                <w:rFonts w:ascii="Arial" w:eastAsiaTheme="minorEastAsia" w:hAnsi="Arial" w:cs="Arial"/>
                <w:spacing w:val="1"/>
                <w:sz w:val="14"/>
                <w:szCs w:val="14"/>
                <w:lang w:eastAsia="es-ES"/>
              </w:rPr>
              <w:t>n</w:t>
            </w:r>
            <w:r w:rsidRPr="00041FA0">
              <w:rPr>
                <w:rFonts w:ascii="Arial" w:eastAsiaTheme="minorEastAsia" w:hAnsi="Arial" w:cs="Arial"/>
                <w:spacing w:val="-1"/>
                <w:sz w:val="14"/>
                <w:szCs w:val="14"/>
                <w:lang w:eastAsia="es-ES"/>
              </w:rPr>
              <w:t>a</w:t>
            </w:r>
            <w:r w:rsidRPr="00041FA0">
              <w:rPr>
                <w:rFonts w:ascii="Arial" w:eastAsiaTheme="minorEastAsia" w:hAnsi="Arial" w:cs="Arial"/>
                <w:sz w:val="14"/>
                <w:szCs w:val="14"/>
                <w:lang w:eastAsia="es-ES"/>
              </w:rPr>
              <w:t>ci</w:t>
            </w:r>
            <w:r w:rsidRPr="00041FA0">
              <w:rPr>
                <w:rFonts w:ascii="Arial" w:eastAsiaTheme="minorEastAsia" w:hAnsi="Arial" w:cs="Arial"/>
                <w:spacing w:val="1"/>
                <w:sz w:val="14"/>
                <w:szCs w:val="14"/>
                <w:lang w:eastAsia="es-ES"/>
              </w:rPr>
              <w:t>ó</w:t>
            </w:r>
            <w:r w:rsidRPr="00041FA0">
              <w:rPr>
                <w:rFonts w:ascii="Arial" w:eastAsiaTheme="minorEastAsia" w:hAnsi="Arial" w:cs="Arial"/>
                <w:sz w:val="14"/>
                <w:szCs w:val="14"/>
                <w:lang w:eastAsia="es-ES"/>
              </w:rPr>
              <w:t>n</w:t>
            </w:r>
            <w:r w:rsidRPr="00041FA0">
              <w:rPr>
                <w:rFonts w:ascii="Arial" w:eastAsiaTheme="minorEastAsia" w:hAnsi="Arial" w:cs="Arial"/>
                <w:spacing w:val="-7"/>
                <w:sz w:val="14"/>
                <w:szCs w:val="14"/>
                <w:lang w:eastAsia="es-ES"/>
              </w:rPr>
              <w:t xml:space="preserve"> </w:t>
            </w:r>
            <w:r w:rsidRPr="00041FA0">
              <w:rPr>
                <w:rFonts w:ascii="Arial" w:eastAsiaTheme="minorEastAsia" w:hAnsi="Arial" w:cs="Arial"/>
                <w:spacing w:val="1"/>
                <w:sz w:val="14"/>
                <w:szCs w:val="14"/>
                <w:lang w:eastAsia="es-ES"/>
              </w:rPr>
              <w:t>c</w:t>
            </w:r>
            <w:r w:rsidRPr="00041FA0">
              <w:rPr>
                <w:rFonts w:ascii="Arial" w:eastAsiaTheme="minorEastAsia" w:hAnsi="Arial" w:cs="Arial"/>
                <w:spacing w:val="-1"/>
                <w:sz w:val="14"/>
                <w:szCs w:val="14"/>
                <w:lang w:eastAsia="es-ES"/>
              </w:rPr>
              <w:t>o</w:t>
            </w:r>
            <w:r w:rsidRPr="00041FA0">
              <w:rPr>
                <w:rFonts w:ascii="Arial" w:eastAsiaTheme="minorEastAsia" w:hAnsi="Arial" w:cs="Arial"/>
                <w:spacing w:val="1"/>
                <w:sz w:val="14"/>
                <w:szCs w:val="14"/>
                <w:lang w:eastAsia="es-ES"/>
              </w:rPr>
              <w:t>m</w:t>
            </w:r>
            <w:r w:rsidRPr="00041FA0">
              <w:rPr>
                <w:rFonts w:ascii="Arial" w:eastAsiaTheme="minorEastAsia" w:hAnsi="Arial" w:cs="Arial"/>
                <w:spacing w:val="-1"/>
                <w:sz w:val="14"/>
                <w:szCs w:val="14"/>
                <w:lang w:eastAsia="es-ES"/>
              </w:rPr>
              <w:t>p</w:t>
            </w:r>
            <w:r w:rsidRPr="00041FA0">
              <w:rPr>
                <w:rFonts w:ascii="Arial" w:eastAsiaTheme="minorEastAsia" w:hAnsi="Arial" w:cs="Arial"/>
                <w:sz w:val="14"/>
                <w:szCs w:val="14"/>
                <w:lang w:eastAsia="es-ES"/>
              </w:rPr>
              <w:t>le</w:t>
            </w:r>
            <w:r w:rsidRPr="00041FA0">
              <w:rPr>
                <w:rFonts w:ascii="Arial" w:eastAsiaTheme="minorEastAsia" w:hAnsi="Arial" w:cs="Arial"/>
                <w:spacing w:val="1"/>
                <w:sz w:val="14"/>
                <w:szCs w:val="14"/>
                <w:lang w:eastAsia="es-ES"/>
              </w:rPr>
              <w:t>t</w:t>
            </w:r>
            <w:r w:rsidRPr="00041FA0">
              <w:rPr>
                <w:rFonts w:ascii="Arial" w:eastAsiaTheme="minorEastAsia" w:hAnsi="Arial" w:cs="Arial"/>
                <w:sz w:val="14"/>
                <w:szCs w:val="14"/>
                <w:lang w:eastAsia="es-ES"/>
              </w:rPr>
              <w:t>a</w:t>
            </w:r>
            <w:r w:rsidRPr="00041FA0">
              <w:rPr>
                <w:rFonts w:ascii="Arial" w:eastAsiaTheme="minorEastAsia" w:hAnsi="Arial" w:cs="Arial"/>
                <w:spacing w:val="-6"/>
                <w:sz w:val="14"/>
                <w:szCs w:val="14"/>
                <w:lang w:eastAsia="es-ES"/>
              </w:rPr>
              <w:t xml:space="preserve"> </w:t>
            </w:r>
            <w:r w:rsidRPr="00041FA0">
              <w:rPr>
                <w:rFonts w:ascii="Arial" w:eastAsiaTheme="minorEastAsia" w:hAnsi="Arial" w:cs="Arial"/>
                <w:spacing w:val="-1"/>
                <w:sz w:val="14"/>
                <w:szCs w:val="14"/>
                <w:lang w:eastAsia="es-ES"/>
              </w:rPr>
              <w:t>de</w:t>
            </w:r>
            <w:r w:rsidRPr="00041FA0">
              <w:rPr>
                <w:rFonts w:ascii="Arial" w:eastAsiaTheme="minorEastAsia" w:hAnsi="Arial" w:cs="Arial"/>
                <w:sz w:val="14"/>
                <w:szCs w:val="14"/>
                <w:lang w:eastAsia="es-ES"/>
              </w:rPr>
              <w:t>l</w:t>
            </w:r>
            <w:r w:rsidRPr="00041FA0">
              <w:rPr>
                <w:rFonts w:ascii="Arial" w:eastAsiaTheme="minorEastAsia" w:hAnsi="Arial" w:cs="Arial"/>
                <w:spacing w:val="-6"/>
                <w:sz w:val="14"/>
                <w:szCs w:val="14"/>
                <w:lang w:eastAsia="es-ES"/>
              </w:rPr>
              <w:t xml:space="preserve"> </w:t>
            </w:r>
            <w:r w:rsidRPr="00041FA0">
              <w:rPr>
                <w:rFonts w:ascii="Arial" w:eastAsiaTheme="minorEastAsia" w:hAnsi="Arial" w:cs="Arial"/>
                <w:spacing w:val="1"/>
                <w:sz w:val="14"/>
                <w:szCs w:val="14"/>
                <w:lang w:eastAsia="es-ES"/>
              </w:rPr>
              <w:t>mó</w:t>
            </w:r>
            <w:r w:rsidRPr="00041FA0">
              <w:rPr>
                <w:rFonts w:ascii="Arial" w:eastAsiaTheme="minorEastAsia" w:hAnsi="Arial" w:cs="Arial"/>
                <w:spacing w:val="-1"/>
                <w:sz w:val="14"/>
                <w:szCs w:val="14"/>
                <w:lang w:eastAsia="es-ES"/>
              </w:rPr>
              <w:t>d</w:t>
            </w:r>
            <w:r w:rsidRPr="00041FA0">
              <w:rPr>
                <w:rFonts w:ascii="Arial" w:eastAsiaTheme="minorEastAsia" w:hAnsi="Arial" w:cs="Arial"/>
                <w:sz w:val="14"/>
                <w:szCs w:val="14"/>
                <w:lang w:eastAsia="es-ES"/>
              </w:rPr>
              <w:t>ulo</w:t>
            </w:r>
            <w:r w:rsidRPr="00041FA0">
              <w:rPr>
                <w:rFonts w:ascii="Arial" w:eastAsiaTheme="minorEastAsia" w:hAnsi="Arial" w:cs="Arial"/>
                <w:spacing w:val="-6"/>
                <w:sz w:val="14"/>
                <w:szCs w:val="14"/>
                <w:lang w:eastAsia="es-ES"/>
              </w:rPr>
              <w:t xml:space="preserve"> </w:t>
            </w:r>
            <w:r w:rsidRPr="00041FA0">
              <w:rPr>
                <w:rFonts w:ascii="Arial" w:eastAsiaTheme="minorEastAsia" w:hAnsi="Arial" w:cs="Arial"/>
                <w:spacing w:val="1"/>
                <w:sz w:val="14"/>
                <w:szCs w:val="14"/>
                <w:lang w:eastAsia="es-ES"/>
              </w:rPr>
              <w:t>pr</w:t>
            </w:r>
            <w:r w:rsidRPr="00041FA0">
              <w:rPr>
                <w:rFonts w:ascii="Arial" w:eastAsiaTheme="minorEastAsia" w:hAnsi="Arial" w:cs="Arial"/>
                <w:spacing w:val="-1"/>
                <w:sz w:val="14"/>
                <w:szCs w:val="14"/>
                <w:lang w:eastAsia="es-ES"/>
              </w:rPr>
              <w:t>o</w:t>
            </w:r>
            <w:r w:rsidRPr="00041FA0">
              <w:rPr>
                <w:rFonts w:ascii="Arial" w:eastAsiaTheme="minorEastAsia" w:hAnsi="Arial" w:cs="Arial"/>
                <w:sz w:val="14"/>
                <w:szCs w:val="14"/>
                <w:lang w:eastAsia="es-ES"/>
              </w:rPr>
              <w:t>f</w:t>
            </w:r>
            <w:r w:rsidRPr="00041FA0">
              <w:rPr>
                <w:rFonts w:ascii="Arial" w:eastAsiaTheme="minorEastAsia" w:hAnsi="Arial" w:cs="Arial"/>
                <w:spacing w:val="-1"/>
                <w:sz w:val="14"/>
                <w:szCs w:val="14"/>
                <w:lang w:eastAsia="es-ES"/>
              </w:rPr>
              <w:t>e</w:t>
            </w:r>
            <w:r w:rsidRPr="00041FA0">
              <w:rPr>
                <w:rFonts w:ascii="Arial" w:eastAsiaTheme="minorEastAsia" w:hAnsi="Arial" w:cs="Arial"/>
                <w:sz w:val="14"/>
                <w:szCs w:val="14"/>
                <w:lang w:eastAsia="es-ES"/>
              </w:rPr>
              <w:t>s</w:t>
            </w:r>
            <w:r w:rsidRPr="00041FA0">
              <w:rPr>
                <w:rFonts w:ascii="Arial" w:eastAsiaTheme="minorEastAsia" w:hAnsi="Arial" w:cs="Arial"/>
                <w:spacing w:val="2"/>
                <w:sz w:val="14"/>
                <w:szCs w:val="14"/>
                <w:lang w:eastAsia="es-ES"/>
              </w:rPr>
              <w:t>i</w:t>
            </w:r>
            <w:r w:rsidRPr="00041FA0">
              <w:rPr>
                <w:rFonts w:ascii="Arial" w:eastAsiaTheme="minorEastAsia" w:hAnsi="Arial" w:cs="Arial"/>
                <w:spacing w:val="-1"/>
                <w:sz w:val="14"/>
                <w:szCs w:val="14"/>
                <w:lang w:eastAsia="es-ES"/>
              </w:rPr>
              <w:t>o</w:t>
            </w:r>
            <w:r w:rsidRPr="00041FA0">
              <w:rPr>
                <w:rFonts w:ascii="Arial" w:eastAsiaTheme="minorEastAsia" w:hAnsi="Arial" w:cs="Arial"/>
                <w:spacing w:val="1"/>
                <w:sz w:val="14"/>
                <w:szCs w:val="14"/>
                <w:lang w:eastAsia="es-ES"/>
              </w:rPr>
              <w:t>n</w:t>
            </w:r>
            <w:r w:rsidRPr="00041FA0">
              <w:rPr>
                <w:rFonts w:ascii="Arial" w:eastAsiaTheme="minorEastAsia" w:hAnsi="Arial" w:cs="Arial"/>
                <w:spacing w:val="-1"/>
                <w:sz w:val="14"/>
                <w:szCs w:val="14"/>
                <w:lang w:eastAsia="es-ES"/>
              </w:rPr>
              <w:t>a</w:t>
            </w:r>
            <w:r w:rsidRPr="00041FA0">
              <w:rPr>
                <w:rFonts w:ascii="Arial" w:eastAsiaTheme="minorEastAsia" w:hAnsi="Arial" w:cs="Arial"/>
                <w:sz w:val="14"/>
                <w:szCs w:val="14"/>
                <w:lang w:eastAsia="es-ES"/>
              </w:rPr>
              <w:t>l:</w:t>
            </w:r>
            <w:r w:rsidRPr="00041FA0">
              <w:rPr>
                <w:rFonts w:ascii="Arial" w:eastAsiaTheme="minorEastAsia" w:hAnsi="Arial" w:cs="Arial"/>
                <w:spacing w:val="-7"/>
                <w:sz w:val="14"/>
                <w:szCs w:val="14"/>
                <w:lang w:eastAsia="es-ES"/>
              </w:rPr>
              <w:t xml:space="preserve"> </w:t>
            </w:r>
          </w:p>
          <w:p w14:paraId="2455E4FD" w14:textId="00BA86EC" w:rsidR="00041FA0" w:rsidRPr="00041FA0" w:rsidRDefault="00FA7A29" w:rsidP="00041FA0">
            <w:pPr>
              <w:widowControl w:val="0"/>
              <w:kinsoku w:val="0"/>
              <w:overflowPunct w:val="0"/>
              <w:autoSpaceDE w:val="0"/>
              <w:autoSpaceDN w:val="0"/>
              <w:adjustRightInd w:val="0"/>
              <w:spacing w:before="35" w:after="0" w:line="240" w:lineRule="auto"/>
              <w:ind w:left="102"/>
              <w:rPr>
                <w:rFonts w:ascii="Times New Roman" w:eastAsiaTheme="minorEastAsia" w:hAnsi="Times New Roman" w:cs="Times New Roman"/>
                <w:sz w:val="24"/>
                <w:szCs w:val="24"/>
                <w:lang w:eastAsia="es-ES"/>
              </w:rPr>
            </w:pPr>
            <w:r>
              <w:rPr>
                <w:rFonts w:ascii="Times New Roman" w:eastAsiaTheme="minorEastAsia" w:hAnsi="Times New Roman" w:cs="Times New Roman"/>
                <w:sz w:val="24"/>
                <w:szCs w:val="24"/>
                <w:lang w:eastAsia="es-ES"/>
              </w:rPr>
              <w:t>INGLÉS</w:t>
            </w:r>
          </w:p>
        </w:tc>
      </w:tr>
    </w:tbl>
    <w:p w14:paraId="10FD41AF" w14:textId="77777777" w:rsidR="00041FA0" w:rsidRPr="00041FA0" w:rsidRDefault="00041FA0" w:rsidP="00041FA0">
      <w:pPr>
        <w:widowControl w:val="0"/>
        <w:kinsoku w:val="0"/>
        <w:overflowPunct w:val="0"/>
        <w:autoSpaceDE w:val="0"/>
        <w:autoSpaceDN w:val="0"/>
        <w:adjustRightInd w:val="0"/>
        <w:spacing w:before="10" w:after="0" w:line="120" w:lineRule="exact"/>
        <w:rPr>
          <w:rFonts w:ascii="Times New Roman" w:eastAsiaTheme="minorEastAsia" w:hAnsi="Times New Roman" w:cs="Times New Roman"/>
          <w:sz w:val="12"/>
          <w:szCs w:val="12"/>
          <w:lang w:eastAsia="es-ES"/>
        </w:rPr>
      </w:pPr>
    </w:p>
    <w:p w14:paraId="5ECDA386" w14:textId="77777777" w:rsidR="00041FA0" w:rsidRPr="00041FA0" w:rsidRDefault="00673265"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r>
        <w:rPr>
          <w:rFonts w:ascii="Times New Roman" w:eastAsiaTheme="minorEastAsia" w:hAnsi="Times New Roman" w:cs="Times New Roman"/>
          <w:noProof/>
          <w:sz w:val="24"/>
          <w:szCs w:val="24"/>
          <w:lang w:eastAsia="es-ES"/>
        </w:rPr>
        <mc:AlternateContent>
          <mc:Choice Requires="wpg">
            <w:drawing>
              <wp:anchor distT="0" distB="0" distL="114300" distR="114300" simplePos="0" relativeHeight="251659264" behindDoc="1" locked="0" layoutInCell="0" allowOverlap="1" wp14:anchorId="457A5A88" wp14:editId="01EFDE44">
                <wp:simplePos x="0" y="0"/>
                <wp:positionH relativeFrom="page">
                  <wp:posOffset>798195</wp:posOffset>
                </wp:positionH>
                <wp:positionV relativeFrom="paragraph">
                  <wp:posOffset>63500</wp:posOffset>
                </wp:positionV>
                <wp:extent cx="6218555" cy="1694815"/>
                <wp:effectExtent l="0" t="0" r="10795" b="19685"/>
                <wp:wrapNone/>
                <wp:docPr id="61" name="Grupo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8555" cy="1694815"/>
                          <a:chOff x="1257" y="-2995"/>
                          <a:chExt cx="9793" cy="2669"/>
                        </a:xfrm>
                      </wpg:grpSpPr>
                      <wps:wsp>
                        <wps:cNvPr id="62" name="Rectangle 3"/>
                        <wps:cNvSpPr>
                          <a:spLocks/>
                        </wps:cNvSpPr>
                        <wps:spPr bwMode="auto">
                          <a:xfrm>
                            <a:off x="10922" y="-2973"/>
                            <a:ext cx="98"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Rectangle 4"/>
                        <wps:cNvSpPr>
                          <a:spLocks/>
                        </wps:cNvSpPr>
                        <wps:spPr bwMode="auto">
                          <a:xfrm>
                            <a:off x="1286" y="-2973"/>
                            <a:ext cx="98"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 name="Rectangle 5"/>
                        <wps:cNvSpPr>
                          <a:spLocks/>
                        </wps:cNvSpPr>
                        <wps:spPr bwMode="auto">
                          <a:xfrm>
                            <a:off x="1385" y="-2973"/>
                            <a:ext cx="9537"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Freeform 6"/>
                        <wps:cNvSpPr>
                          <a:spLocks/>
                        </wps:cNvSpPr>
                        <wps:spPr bwMode="auto">
                          <a:xfrm>
                            <a:off x="1267" y="-2984"/>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Freeform 7"/>
                        <wps:cNvSpPr>
                          <a:spLocks/>
                        </wps:cNvSpPr>
                        <wps:spPr bwMode="auto">
                          <a:xfrm>
                            <a:off x="1277" y="-2975"/>
                            <a:ext cx="20" cy="2629"/>
                          </a:xfrm>
                          <a:custGeom>
                            <a:avLst/>
                            <a:gdLst>
                              <a:gd name="T0" fmla="*/ 0 w 20"/>
                              <a:gd name="T1" fmla="*/ 0 h 2629"/>
                              <a:gd name="T2" fmla="*/ 0 w 20"/>
                              <a:gd name="T3" fmla="*/ 2628 h 2629"/>
                            </a:gdLst>
                            <a:ahLst/>
                            <a:cxnLst>
                              <a:cxn ang="0">
                                <a:pos x="T0" y="T1"/>
                              </a:cxn>
                              <a:cxn ang="0">
                                <a:pos x="T2" y="T3"/>
                              </a:cxn>
                            </a:cxnLst>
                            <a:rect l="0" t="0" r="r" b="b"/>
                            <a:pathLst>
                              <a:path w="20" h="2629">
                                <a:moveTo>
                                  <a:pt x="0" y="0"/>
                                </a:moveTo>
                                <a:lnTo>
                                  <a:pt x="0" y="2628"/>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 name="Freeform 8"/>
                        <wps:cNvSpPr>
                          <a:spLocks/>
                        </wps:cNvSpPr>
                        <wps:spPr bwMode="auto">
                          <a:xfrm>
                            <a:off x="11030" y="-2975"/>
                            <a:ext cx="20" cy="2629"/>
                          </a:xfrm>
                          <a:custGeom>
                            <a:avLst/>
                            <a:gdLst>
                              <a:gd name="T0" fmla="*/ 0 w 20"/>
                              <a:gd name="T1" fmla="*/ 0 h 2629"/>
                              <a:gd name="T2" fmla="*/ 0 w 20"/>
                              <a:gd name="T3" fmla="*/ 2628 h 2629"/>
                            </a:gdLst>
                            <a:ahLst/>
                            <a:cxnLst>
                              <a:cxn ang="0">
                                <a:pos x="T0" y="T1"/>
                              </a:cxn>
                              <a:cxn ang="0">
                                <a:pos x="T2" y="T3"/>
                              </a:cxn>
                            </a:cxnLst>
                            <a:rect l="0" t="0" r="r" b="b"/>
                            <a:pathLst>
                              <a:path w="20" h="2629">
                                <a:moveTo>
                                  <a:pt x="0" y="0"/>
                                </a:moveTo>
                                <a:lnTo>
                                  <a:pt x="0" y="2628"/>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 name="Freeform 9"/>
                        <wps:cNvSpPr>
                          <a:spLocks/>
                        </wps:cNvSpPr>
                        <wps:spPr bwMode="auto">
                          <a:xfrm>
                            <a:off x="1267" y="-2521"/>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 name="Freeform 10"/>
                        <wps:cNvSpPr>
                          <a:spLocks/>
                        </wps:cNvSpPr>
                        <wps:spPr bwMode="auto">
                          <a:xfrm>
                            <a:off x="1267" y="-337"/>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9F9B11" id="Grupo 61" o:spid="_x0000_s1026" style="position:absolute;margin-left:62.85pt;margin-top:5pt;width:489.65pt;height:133.45pt;z-index:-251657216;mso-position-horizontal-relative:page" coordorigin="1257,-2995" coordsize="9793,26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" o:allowincell="f">
                <v:rect id="Rectangle 3" o:spid="_x0000_s1027" style="position:absolute;left:10922;top:-2973;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" fillcolor="#e6e6e6" stroked="f">
                  <v:path arrowok="t"/>
                </v:rect>
                <v:rect id="Rectangle 4" o:spid="_x0000_s1028" style="position:absolute;left:1286;top:-2973;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" fillcolor="#e6e6e6" stroked="f">
                  <v:path arrowok="t"/>
                </v:rect>
                <v:rect id="Rectangle 5" o:spid="_x0000_s1029" style="position:absolute;left:1385;top:-2973;width:9537;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" fillcolor="#e6e6e6" stroked="f">
                  <v:path arrowok="t"/>
                </v:rect>
                <v:shape id="Freeform 6" o:spid="_x0000_s1030" style="position:absolute;left:1267;top:-2984;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" path="m,l9772,e" filled="f" strokeweight=".37392mm">
                  <v:path arrowok="t" o:connecttype="custom" o:connectlocs="0,0;9772,0" o:connectangles="0,0"/>
                </v:shape>
                <v:shape id="Freeform 7" o:spid="_x0000_s1031" style="position:absolute;left:1277;top:-2975;width:20;height:2629;visibility:visible;mso-wrap-style:square;v-text-anchor:top" coordsize="20,2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" path="m,l,2628e" filled="f" strokeweight=".37392mm">
                  <v:path arrowok="t" o:connecttype="custom" o:connectlocs="0,0;0,2628" o:connectangles="0,0"/>
                </v:shape>
                <v:shape id="Freeform 8" o:spid="_x0000_s1032" style="position:absolute;left:11030;top:-2975;width:20;height:2629;visibility:visible;mso-wrap-style:square;v-text-anchor:top" coordsize="20,2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" path="m,l,2628e" filled="f" strokeweight="1.06pt">
                  <v:path arrowok="t" o:connecttype="custom" o:connectlocs="0,0;0,2628" o:connectangles="0,0"/>
                </v:shape>
                <v:shape id="Freeform 9" o:spid="_x0000_s1033" style="position:absolute;left:1267;top:-2521;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" path="m,l9772,e" filled="f" strokeweight=".58pt">
                  <v:path arrowok="t" o:connecttype="custom" o:connectlocs="0,0;9772,0" o:connectangles="0,0"/>
                </v:shape>
                <v:shape id="Freeform 10" o:spid="_x0000_s1034" style="position:absolute;left:1267;top:-337;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" path="m,l9772,e" filled="f" strokeweight=".37392mm">
                  <v:path arrowok="t" o:connecttype="custom" o:connectlocs="0,0;9772,0" o:connectangles="0,0"/>
                </v:shape>
                <w10:wrap anchorx="page"/>
              </v:group>
            </w:pict>
          </mc:Fallback>
        </mc:AlternateContent>
      </w:r>
    </w:p>
    <w:p w14:paraId="12073A6D" w14:textId="77777777" w:rsidR="00041FA0" w:rsidRPr="00041FA0" w:rsidRDefault="00041FA0" w:rsidP="00041FA0">
      <w:pPr>
        <w:widowControl w:val="0"/>
        <w:kinsoku w:val="0"/>
        <w:overflowPunct w:val="0"/>
        <w:autoSpaceDE w:val="0"/>
        <w:autoSpaceDN w:val="0"/>
        <w:adjustRightInd w:val="0"/>
        <w:spacing w:before="77" w:after="0" w:line="240" w:lineRule="auto"/>
        <w:ind w:left="2118"/>
        <w:rPr>
          <w:rFonts w:ascii="Arial" w:eastAsiaTheme="minorEastAsia" w:hAnsi="Arial" w:cs="Arial"/>
          <w:sz w:val="18"/>
          <w:szCs w:val="18"/>
          <w:lang w:eastAsia="es-ES"/>
        </w:rPr>
      </w:pPr>
      <w:r>
        <w:rPr>
          <w:rFonts w:ascii="Times New Roman" w:eastAsiaTheme="minorEastAsia" w:hAnsi="Times New Roman" w:cs="Times New Roman"/>
          <w:noProof/>
          <w:sz w:val="24"/>
          <w:szCs w:val="24"/>
          <w:lang w:eastAsia="es-ES"/>
        </w:rPr>
        <mc:AlternateContent>
          <mc:Choice Requires="wps">
            <w:drawing>
              <wp:anchor distT="0" distB="0" distL="114300" distR="114300" simplePos="0" relativeHeight="251665408" behindDoc="1" locked="0" layoutInCell="0" allowOverlap="1" wp14:anchorId="6A2E756C" wp14:editId="135B9C36">
                <wp:simplePos x="0" y="0"/>
                <wp:positionH relativeFrom="page">
                  <wp:posOffset>7281545</wp:posOffset>
                </wp:positionH>
                <wp:positionV relativeFrom="paragraph">
                  <wp:posOffset>-1134110</wp:posOffset>
                </wp:positionV>
                <wp:extent cx="205740" cy="3073400"/>
                <wp:effectExtent l="4445" t="3810" r="0" b="0"/>
                <wp:wrapNone/>
                <wp:docPr id="70" name="Cuadro de texto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 cy="307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04A1F7" w14:textId="77777777" w:rsidR="00041FA0" w:rsidRDefault="00B078FA" w:rsidP="00041FA0">
                            <w:pPr>
                              <w:kinsoku w:val="0"/>
                              <w:overflowPunct w:val="0"/>
                              <w:spacing w:before="34" w:line="180" w:lineRule="auto"/>
                              <w:ind w:left="20"/>
                              <w:rPr>
                                <w:sz w:val="16"/>
                                <w:szCs w:val="16"/>
                              </w:rPr>
                            </w:pPr>
                            <w:hyperlink r:id="rId7" w:history="1">
                              <w:r w:rsidR="00041FA0">
                                <w:rPr>
                                  <w:sz w:val="14"/>
                                  <w:szCs w:val="14"/>
                                </w:rPr>
                                <w:t>La autenticidad de este documento se puede comprobar en www.madrid.org/csv</w:t>
                              </w:r>
                            </w:hyperlink>
                            <w:r w:rsidR="00041FA0">
                              <w:rPr>
                                <w:sz w:val="14"/>
                                <w:szCs w:val="14"/>
                              </w:rPr>
                              <w:t xml:space="preserve"> mediante el siguiente código seguro de verificación:  </w:t>
                            </w:r>
                            <w:r w:rsidR="00041FA0">
                              <w:rPr>
                                <w:spacing w:val="11"/>
                                <w:sz w:val="14"/>
                                <w:szCs w:val="14"/>
                              </w:rPr>
                              <w:t xml:space="preserve"> </w:t>
                            </w:r>
                            <w:r w:rsidR="00041FA0">
                              <w:rPr>
                                <w:b/>
                                <w:bCs/>
                                <w:sz w:val="16"/>
                                <w:szCs w:val="16"/>
                              </w:rPr>
                              <w:t>0945626518167810595445</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2E756C" id="Cuadro de texto 70" o:spid="_x0000_s1027" type="#_x0000_t202" style="position:absolute;left:0;text-align:left;margin-left:573.35pt;margin-top:-89.3pt;width:16.2pt;height:242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" o:allowincell="f" filled="f" stroked="f">
                <v:textbox style="layout-flow:vertical;mso-layout-flow-alt:bottom-to-top" inset="0,0,0,0">
                  <w:txbxContent>
                    <w:p w14:paraId="7804A1F7" w14:textId="77777777" w:rsidR="00041FA0" w:rsidRDefault="00B078FA" w:rsidP="00041FA0">
                      <w:pPr>
                        <w:kinsoku w:val="0"/>
                        <w:overflowPunct w:val="0"/>
                        <w:spacing w:before="34" w:line="180" w:lineRule="auto"/>
                        <w:ind w:left="20"/>
                        <w:rPr>
                          <w:sz w:val="16"/>
                          <w:szCs w:val="16"/>
                        </w:rPr>
                      </w:pPr>
                      <w:hyperlink r:id="rId8" w:history="1">
                        <w:r w:rsidR="00041FA0">
                          <w:rPr>
                            <w:sz w:val="14"/>
                            <w:szCs w:val="14"/>
                          </w:rPr>
                          <w:t>La autenticidad de este documento se puede comprobar en www.madrid.org/csv</w:t>
                        </w:r>
                      </w:hyperlink>
                      <w:r w:rsidR="00041FA0">
                        <w:rPr>
                          <w:sz w:val="14"/>
                          <w:szCs w:val="14"/>
                        </w:rPr>
                        <w:t xml:space="preserve"> mediante el siguiente código seguro de verificación:  </w:t>
                      </w:r>
                      <w:r w:rsidR="00041FA0">
                        <w:rPr>
                          <w:spacing w:val="11"/>
                          <w:sz w:val="14"/>
                          <w:szCs w:val="14"/>
                        </w:rPr>
                        <w:t xml:space="preserve"> </w:t>
                      </w:r>
                      <w:r w:rsidR="00041FA0">
                        <w:rPr>
                          <w:b/>
                          <w:bCs/>
                          <w:sz w:val="16"/>
                          <w:szCs w:val="16"/>
                        </w:rPr>
                        <w:t>0945626518167810595445</w:t>
                      </w:r>
                    </w:p>
                  </w:txbxContent>
                </v:textbox>
                <w10:wrap anchorx="page"/>
              </v:shape>
            </w:pict>
          </mc:Fallback>
        </mc:AlternateContent>
      </w:r>
      <w:r w:rsidRPr="00041FA0">
        <w:rPr>
          <w:rFonts w:ascii="Arial" w:eastAsiaTheme="minorEastAsia" w:hAnsi="Arial" w:cs="Arial"/>
          <w:b/>
          <w:bCs/>
          <w:sz w:val="18"/>
          <w:szCs w:val="18"/>
          <w:lang w:eastAsia="es-ES"/>
        </w:rPr>
        <w:t>INSTRU</w:t>
      </w:r>
      <w:r w:rsidRPr="00041FA0">
        <w:rPr>
          <w:rFonts w:ascii="Arial" w:eastAsiaTheme="minorEastAsia" w:hAnsi="Arial" w:cs="Arial"/>
          <w:b/>
          <w:bCs/>
          <w:spacing w:val="-1"/>
          <w:sz w:val="18"/>
          <w:szCs w:val="18"/>
          <w:lang w:eastAsia="es-ES"/>
        </w:rPr>
        <w:t>C</w:t>
      </w:r>
      <w:r w:rsidRPr="00041FA0">
        <w:rPr>
          <w:rFonts w:ascii="Arial" w:eastAsiaTheme="minorEastAsia" w:hAnsi="Arial" w:cs="Arial"/>
          <w:b/>
          <w:bCs/>
          <w:sz w:val="18"/>
          <w:szCs w:val="18"/>
          <w:lang w:eastAsia="es-ES"/>
        </w:rPr>
        <w:t>CI</w:t>
      </w:r>
      <w:r w:rsidRPr="00041FA0">
        <w:rPr>
          <w:rFonts w:ascii="Arial" w:eastAsiaTheme="minorEastAsia" w:hAnsi="Arial" w:cs="Arial"/>
          <w:b/>
          <w:bCs/>
          <w:spacing w:val="-1"/>
          <w:sz w:val="18"/>
          <w:szCs w:val="18"/>
          <w:lang w:eastAsia="es-ES"/>
        </w:rPr>
        <w:t>O</w:t>
      </w:r>
      <w:r w:rsidRPr="00041FA0">
        <w:rPr>
          <w:rFonts w:ascii="Arial" w:eastAsiaTheme="minorEastAsia" w:hAnsi="Arial" w:cs="Arial"/>
          <w:b/>
          <w:bCs/>
          <w:sz w:val="18"/>
          <w:szCs w:val="18"/>
          <w:lang w:eastAsia="es-ES"/>
        </w:rPr>
        <w:t xml:space="preserve">NES </w:t>
      </w:r>
      <w:r w:rsidRPr="00041FA0">
        <w:rPr>
          <w:rFonts w:ascii="Arial" w:eastAsiaTheme="minorEastAsia" w:hAnsi="Arial" w:cs="Arial"/>
          <w:b/>
          <w:bCs/>
          <w:spacing w:val="-1"/>
          <w:sz w:val="18"/>
          <w:szCs w:val="18"/>
          <w:lang w:eastAsia="es-ES"/>
        </w:rPr>
        <w:t>G</w:t>
      </w:r>
      <w:r w:rsidRPr="00041FA0">
        <w:rPr>
          <w:rFonts w:ascii="Arial" w:eastAsiaTheme="minorEastAsia" w:hAnsi="Arial" w:cs="Arial"/>
          <w:b/>
          <w:bCs/>
          <w:sz w:val="18"/>
          <w:szCs w:val="18"/>
          <w:lang w:eastAsia="es-ES"/>
        </w:rPr>
        <w:t>ENE</w:t>
      </w:r>
      <w:r w:rsidRPr="00041FA0">
        <w:rPr>
          <w:rFonts w:ascii="Arial" w:eastAsiaTheme="minorEastAsia" w:hAnsi="Arial" w:cs="Arial"/>
          <w:b/>
          <w:bCs/>
          <w:spacing w:val="1"/>
          <w:sz w:val="18"/>
          <w:szCs w:val="18"/>
          <w:lang w:eastAsia="es-ES"/>
        </w:rPr>
        <w:t>R</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pacing w:val="2"/>
          <w:sz w:val="18"/>
          <w:szCs w:val="18"/>
          <w:lang w:eastAsia="es-ES"/>
        </w:rPr>
        <w:t>L</w:t>
      </w:r>
      <w:r w:rsidRPr="00041FA0">
        <w:rPr>
          <w:rFonts w:ascii="Arial" w:eastAsiaTheme="minorEastAsia" w:hAnsi="Arial" w:cs="Arial"/>
          <w:b/>
          <w:bCs/>
          <w:sz w:val="18"/>
          <w:szCs w:val="18"/>
          <w:lang w:eastAsia="es-ES"/>
        </w:rPr>
        <w:t>ES P</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pacing w:val="1"/>
          <w:sz w:val="18"/>
          <w:szCs w:val="18"/>
          <w:lang w:eastAsia="es-ES"/>
        </w:rPr>
        <w:t>R</w:t>
      </w:r>
      <w:r w:rsidRPr="00041FA0">
        <w:rPr>
          <w:rFonts w:ascii="Arial" w:eastAsiaTheme="minorEastAsia" w:hAnsi="Arial" w:cs="Arial"/>
          <w:b/>
          <w:bCs/>
          <w:sz w:val="18"/>
          <w:szCs w:val="18"/>
          <w:lang w:eastAsia="es-ES"/>
        </w:rPr>
        <w:t>A</w:t>
      </w:r>
      <w:r w:rsidRPr="00041FA0">
        <w:rPr>
          <w:rFonts w:ascii="Arial" w:eastAsiaTheme="minorEastAsia" w:hAnsi="Arial" w:cs="Arial"/>
          <w:b/>
          <w:bCs/>
          <w:spacing w:val="-3"/>
          <w:sz w:val="18"/>
          <w:szCs w:val="18"/>
          <w:lang w:eastAsia="es-ES"/>
        </w:rPr>
        <w:t xml:space="preserve"> </w:t>
      </w:r>
      <w:r w:rsidRPr="00041FA0">
        <w:rPr>
          <w:rFonts w:ascii="Arial" w:eastAsiaTheme="minorEastAsia" w:hAnsi="Arial" w:cs="Arial"/>
          <w:b/>
          <w:bCs/>
          <w:spacing w:val="3"/>
          <w:sz w:val="18"/>
          <w:szCs w:val="18"/>
          <w:lang w:eastAsia="es-ES"/>
        </w:rPr>
        <w:t>L</w:t>
      </w:r>
      <w:r w:rsidRPr="00041FA0">
        <w:rPr>
          <w:rFonts w:ascii="Arial" w:eastAsiaTheme="minorEastAsia" w:hAnsi="Arial" w:cs="Arial"/>
          <w:b/>
          <w:bCs/>
          <w:sz w:val="18"/>
          <w:szCs w:val="18"/>
          <w:lang w:eastAsia="es-ES"/>
        </w:rPr>
        <w:t>A</w:t>
      </w:r>
      <w:r w:rsidRPr="00041FA0">
        <w:rPr>
          <w:rFonts w:ascii="Arial" w:eastAsiaTheme="minorEastAsia" w:hAnsi="Arial" w:cs="Arial"/>
          <w:b/>
          <w:bCs/>
          <w:spacing w:val="-3"/>
          <w:sz w:val="18"/>
          <w:szCs w:val="18"/>
          <w:lang w:eastAsia="es-ES"/>
        </w:rPr>
        <w:t xml:space="preserve"> </w:t>
      </w:r>
      <w:r w:rsidRPr="00041FA0">
        <w:rPr>
          <w:rFonts w:ascii="Arial" w:eastAsiaTheme="minorEastAsia" w:hAnsi="Arial" w:cs="Arial"/>
          <w:b/>
          <w:bCs/>
          <w:sz w:val="18"/>
          <w:szCs w:val="18"/>
          <w:lang w:eastAsia="es-ES"/>
        </w:rPr>
        <w:t>R</w:t>
      </w:r>
      <w:r w:rsidRPr="00041FA0">
        <w:rPr>
          <w:rFonts w:ascii="Arial" w:eastAsiaTheme="minorEastAsia" w:hAnsi="Arial" w:cs="Arial"/>
          <w:b/>
          <w:bCs/>
          <w:spacing w:val="2"/>
          <w:sz w:val="18"/>
          <w:szCs w:val="18"/>
          <w:lang w:eastAsia="es-ES"/>
        </w:rPr>
        <w:t>E</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LI</w:t>
      </w:r>
      <w:r w:rsidRPr="00041FA0">
        <w:rPr>
          <w:rFonts w:ascii="Arial" w:eastAsiaTheme="minorEastAsia" w:hAnsi="Arial" w:cs="Arial"/>
          <w:b/>
          <w:bCs/>
          <w:spacing w:val="2"/>
          <w:sz w:val="18"/>
          <w:szCs w:val="18"/>
          <w:lang w:eastAsia="es-ES"/>
        </w:rPr>
        <w:t>Z</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CI</w:t>
      </w:r>
      <w:r w:rsidRPr="00041FA0">
        <w:rPr>
          <w:rFonts w:ascii="Arial" w:eastAsiaTheme="minorEastAsia" w:hAnsi="Arial" w:cs="Arial"/>
          <w:b/>
          <w:bCs/>
          <w:spacing w:val="1"/>
          <w:sz w:val="18"/>
          <w:szCs w:val="18"/>
          <w:lang w:eastAsia="es-ES"/>
        </w:rPr>
        <w:t>Ó</w:t>
      </w:r>
      <w:r w:rsidRPr="00041FA0">
        <w:rPr>
          <w:rFonts w:ascii="Arial" w:eastAsiaTheme="minorEastAsia" w:hAnsi="Arial" w:cs="Arial"/>
          <w:b/>
          <w:bCs/>
          <w:sz w:val="18"/>
          <w:szCs w:val="18"/>
          <w:lang w:eastAsia="es-ES"/>
        </w:rPr>
        <w:t>N DE LA</w:t>
      </w:r>
      <w:r w:rsidRPr="00041FA0">
        <w:rPr>
          <w:rFonts w:ascii="Arial" w:eastAsiaTheme="minorEastAsia" w:hAnsi="Arial" w:cs="Arial"/>
          <w:b/>
          <w:bCs/>
          <w:spacing w:val="-3"/>
          <w:sz w:val="18"/>
          <w:szCs w:val="18"/>
          <w:lang w:eastAsia="es-ES"/>
        </w:rPr>
        <w:t xml:space="preserve"> </w:t>
      </w:r>
      <w:r w:rsidRPr="00041FA0">
        <w:rPr>
          <w:rFonts w:ascii="Arial" w:eastAsiaTheme="minorEastAsia" w:hAnsi="Arial" w:cs="Arial"/>
          <w:b/>
          <w:bCs/>
          <w:sz w:val="18"/>
          <w:szCs w:val="18"/>
          <w:lang w:eastAsia="es-ES"/>
        </w:rPr>
        <w:t>PRUE</w:t>
      </w:r>
      <w:r w:rsidRPr="00041FA0">
        <w:rPr>
          <w:rFonts w:ascii="Arial" w:eastAsiaTheme="minorEastAsia" w:hAnsi="Arial" w:cs="Arial"/>
          <w:b/>
          <w:bCs/>
          <w:spacing w:val="1"/>
          <w:sz w:val="18"/>
          <w:szCs w:val="18"/>
          <w:lang w:eastAsia="es-ES"/>
        </w:rPr>
        <w:t>B</w:t>
      </w:r>
      <w:r w:rsidRPr="00041FA0">
        <w:rPr>
          <w:rFonts w:ascii="Arial" w:eastAsiaTheme="minorEastAsia" w:hAnsi="Arial" w:cs="Arial"/>
          <w:b/>
          <w:bCs/>
          <w:sz w:val="18"/>
          <w:szCs w:val="18"/>
          <w:lang w:eastAsia="es-ES"/>
        </w:rPr>
        <w:t>A</w:t>
      </w:r>
    </w:p>
    <w:p w14:paraId="3A592CE8" w14:textId="77777777" w:rsidR="00041FA0" w:rsidRPr="00041FA0" w:rsidRDefault="00041FA0" w:rsidP="00041FA0">
      <w:pPr>
        <w:widowControl w:val="0"/>
        <w:kinsoku w:val="0"/>
        <w:overflowPunct w:val="0"/>
        <w:autoSpaceDE w:val="0"/>
        <w:autoSpaceDN w:val="0"/>
        <w:adjustRightInd w:val="0"/>
        <w:spacing w:before="11" w:after="0" w:line="280" w:lineRule="exact"/>
        <w:rPr>
          <w:rFonts w:ascii="Times New Roman" w:eastAsiaTheme="minorEastAsia" w:hAnsi="Times New Roman" w:cs="Times New Roman"/>
          <w:sz w:val="28"/>
          <w:szCs w:val="28"/>
          <w:lang w:eastAsia="es-ES"/>
        </w:rPr>
      </w:pPr>
    </w:p>
    <w:p w14:paraId="0A1C9ACC" w14:textId="77777777" w:rsidR="0058293A" w:rsidRPr="00041FA0" w:rsidRDefault="0058293A" w:rsidP="0058293A">
      <w:pPr>
        <w:widowControl w:val="0"/>
        <w:numPr>
          <w:ilvl w:val="1"/>
          <w:numId w:val="1"/>
        </w:numPr>
        <w:tabs>
          <w:tab w:val="left" w:pos="1045"/>
        </w:tabs>
        <w:kinsoku w:val="0"/>
        <w:overflowPunct w:val="0"/>
        <w:autoSpaceDE w:val="0"/>
        <w:autoSpaceDN w:val="0"/>
        <w:adjustRightInd w:val="0"/>
        <w:spacing w:after="0" w:line="182" w:lineRule="exact"/>
        <w:ind w:left="993" w:firstLine="0"/>
        <w:rPr>
          <w:rFonts w:ascii="Arial" w:eastAsiaTheme="minorEastAsia" w:hAnsi="Arial" w:cs="Arial"/>
          <w:sz w:val="16"/>
          <w:szCs w:val="16"/>
          <w:lang w:eastAsia="es-ES"/>
        </w:rPr>
      </w:pPr>
      <w:r w:rsidRPr="00041FA0">
        <w:rPr>
          <w:rFonts w:ascii="Arial" w:eastAsiaTheme="minorEastAsia" w:hAnsi="Arial" w:cs="Arial"/>
          <w:spacing w:val="-1"/>
          <w:sz w:val="16"/>
          <w:szCs w:val="16"/>
          <w:lang w:eastAsia="es-ES"/>
        </w:rPr>
        <w:t>Cu</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p</w:t>
      </w:r>
      <w:r w:rsidRPr="00041FA0">
        <w:rPr>
          <w:rFonts w:ascii="Arial" w:eastAsiaTheme="minorEastAsia" w:hAnsi="Arial" w:cs="Arial"/>
          <w:spacing w:val="-3"/>
          <w:sz w:val="16"/>
          <w:szCs w:val="16"/>
          <w:lang w:eastAsia="es-ES"/>
        </w:rPr>
        <w:t>li</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en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r</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los</w:t>
      </w:r>
      <w:r w:rsidRPr="00041FA0">
        <w:rPr>
          <w:rFonts w:ascii="Arial" w:eastAsiaTheme="minorEastAsia" w:hAnsi="Arial" w:cs="Arial"/>
          <w:spacing w:val="-1"/>
          <w:sz w:val="16"/>
          <w:szCs w:val="16"/>
          <w:lang w:eastAsia="es-ES"/>
        </w:rPr>
        <w:t xml:space="preserve"> da</w:t>
      </w:r>
      <w:r w:rsidRPr="00041FA0">
        <w:rPr>
          <w:rFonts w:ascii="Arial" w:eastAsiaTheme="minorEastAsia" w:hAnsi="Arial" w:cs="Arial"/>
          <w:sz w:val="16"/>
          <w:szCs w:val="16"/>
          <w:lang w:eastAsia="es-ES"/>
        </w:rPr>
        <w:t>t</w:t>
      </w:r>
      <w:r w:rsidRPr="00041FA0">
        <w:rPr>
          <w:rFonts w:ascii="Arial" w:eastAsiaTheme="minorEastAsia" w:hAnsi="Arial" w:cs="Arial"/>
          <w:spacing w:val="-4"/>
          <w:sz w:val="16"/>
          <w:szCs w:val="16"/>
          <w:lang w:eastAsia="es-ES"/>
        </w:rPr>
        <w:t>o</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de</w:t>
      </w:r>
      <w:r w:rsidRPr="00041FA0">
        <w:rPr>
          <w:rFonts w:ascii="Arial" w:eastAsiaTheme="minorEastAsia" w:hAnsi="Arial" w:cs="Arial"/>
          <w:sz w:val="16"/>
          <w:szCs w:val="16"/>
          <w:lang w:eastAsia="es-ES"/>
        </w:rPr>
        <w:t>l</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w:t>
      </w:r>
      <w:r w:rsidRPr="00041FA0">
        <w:rPr>
          <w:rFonts w:ascii="Arial" w:eastAsiaTheme="minorEastAsia" w:hAnsi="Arial" w:cs="Arial"/>
          <w:sz w:val="16"/>
          <w:szCs w:val="16"/>
          <w:lang w:eastAsia="es-ES"/>
        </w:rPr>
        <w:t>ir</w:t>
      </w:r>
      <w:r w:rsidRPr="00041FA0">
        <w:rPr>
          <w:rFonts w:ascii="Arial" w:eastAsiaTheme="minorEastAsia" w:hAnsi="Arial" w:cs="Arial"/>
          <w:spacing w:val="-4"/>
          <w:sz w:val="16"/>
          <w:szCs w:val="16"/>
          <w:lang w:eastAsia="es-ES"/>
        </w:rPr>
        <w:t>a</w:t>
      </w:r>
      <w:r w:rsidRPr="00041FA0">
        <w:rPr>
          <w:rFonts w:ascii="Arial" w:eastAsiaTheme="minorEastAsia" w:hAnsi="Arial" w:cs="Arial"/>
          <w:spacing w:val="-1"/>
          <w:sz w:val="16"/>
          <w:szCs w:val="16"/>
          <w:lang w:eastAsia="es-ES"/>
        </w:rPr>
        <w:t>n</w:t>
      </w:r>
      <w:r w:rsidRPr="00041FA0">
        <w:rPr>
          <w:rFonts w:ascii="Arial" w:eastAsiaTheme="minorEastAsia" w:hAnsi="Arial" w:cs="Arial"/>
          <w:sz w:val="16"/>
          <w:szCs w:val="16"/>
          <w:lang w:eastAsia="es-ES"/>
        </w:rPr>
        <w:t xml:space="preserve">te </w:t>
      </w:r>
      <w:r w:rsidRPr="00041FA0">
        <w:rPr>
          <w:rFonts w:ascii="Arial" w:eastAsiaTheme="minorEastAsia" w:hAnsi="Arial" w:cs="Arial"/>
          <w:spacing w:val="-1"/>
          <w:sz w:val="16"/>
          <w:szCs w:val="16"/>
          <w:lang w:eastAsia="es-ES"/>
        </w:rPr>
        <w:t>an</w:t>
      </w:r>
      <w:r w:rsidRPr="00041FA0">
        <w:rPr>
          <w:rFonts w:ascii="Arial" w:eastAsiaTheme="minorEastAsia" w:hAnsi="Arial" w:cs="Arial"/>
          <w:sz w:val="16"/>
          <w:szCs w:val="16"/>
          <w:lang w:eastAsia="es-ES"/>
        </w:rPr>
        <w:t>t</w:t>
      </w:r>
      <w:r w:rsidRPr="00041FA0">
        <w:rPr>
          <w:rFonts w:ascii="Arial" w:eastAsiaTheme="minorEastAsia" w:hAnsi="Arial" w:cs="Arial"/>
          <w:spacing w:val="-4"/>
          <w:sz w:val="16"/>
          <w:szCs w:val="16"/>
          <w:lang w:eastAsia="es-ES"/>
        </w:rPr>
        <w:t>e</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de</w:t>
      </w:r>
      <w:r w:rsidRPr="00041FA0">
        <w:rPr>
          <w:rFonts w:ascii="Arial" w:eastAsiaTheme="minorEastAsia" w:hAnsi="Arial" w:cs="Arial"/>
          <w:sz w:val="16"/>
          <w:szCs w:val="16"/>
          <w:lang w:eastAsia="es-ES"/>
        </w:rPr>
        <w:t>l</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e</w:t>
      </w:r>
      <w:r w:rsidRPr="00041FA0">
        <w:rPr>
          <w:rFonts w:ascii="Arial" w:eastAsiaTheme="minorEastAsia" w:hAnsi="Arial" w:cs="Arial"/>
          <w:spacing w:val="-4"/>
          <w:sz w:val="16"/>
          <w:szCs w:val="16"/>
          <w:lang w:eastAsia="es-ES"/>
        </w:rPr>
        <w:t>x</w:t>
      </w:r>
      <w:r w:rsidRPr="00041FA0">
        <w:rPr>
          <w:rFonts w:ascii="Arial" w:eastAsiaTheme="minorEastAsia" w:hAnsi="Arial" w:cs="Arial"/>
          <w:spacing w:val="-1"/>
          <w:sz w:val="16"/>
          <w:szCs w:val="16"/>
          <w:lang w:eastAsia="es-ES"/>
        </w:rPr>
        <w:t>a</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n y</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fi</w:t>
      </w:r>
      <w:r w:rsidRPr="00041FA0">
        <w:rPr>
          <w:rFonts w:ascii="Arial" w:eastAsiaTheme="minorEastAsia" w:hAnsi="Arial" w:cs="Arial"/>
          <w:spacing w:val="-3"/>
          <w:sz w:val="16"/>
          <w:szCs w:val="16"/>
          <w:lang w:eastAsia="es-ES"/>
        </w:rPr>
        <w:t>r</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n</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2"/>
          <w:sz w:val="16"/>
          <w:szCs w:val="16"/>
          <w:lang w:eastAsia="es-ES"/>
        </w:rPr>
        <w:t>t</w:t>
      </w:r>
      <w:r w:rsidRPr="00041FA0">
        <w:rPr>
          <w:rFonts w:ascii="Arial" w:eastAsiaTheme="minorEastAsia" w:hAnsi="Arial" w:cs="Arial"/>
          <w:spacing w:val="-1"/>
          <w:sz w:val="16"/>
          <w:szCs w:val="16"/>
          <w:lang w:eastAsia="es-ES"/>
        </w:rPr>
        <w:t>oda</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z w:val="16"/>
          <w:szCs w:val="16"/>
          <w:lang w:eastAsia="es-ES"/>
        </w:rPr>
        <w:t>l</w:t>
      </w:r>
      <w:r w:rsidRPr="00041FA0">
        <w:rPr>
          <w:rFonts w:ascii="Arial" w:eastAsiaTheme="minorEastAsia" w:hAnsi="Arial" w:cs="Arial"/>
          <w:spacing w:val="-3"/>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ho</w:t>
      </w:r>
      <w:r w:rsidRPr="00041FA0">
        <w:rPr>
          <w:rFonts w:ascii="Arial" w:eastAsiaTheme="minorEastAsia" w:hAnsi="Arial" w:cs="Arial"/>
          <w:sz w:val="16"/>
          <w:szCs w:val="16"/>
          <w:lang w:eastAsia="es-ES"/>
        </w:rPr>
        <w:t>j</w:t>
      </w:r>
      <w:r w:rsidRPr="00041FA0">
        <w:rPr>
          <w:rFonts w:ascii="Arial" w:eastAsiaTheme="minorEastAsia" w:hAnsi="Arial" w:cs="Arial"/>
          <w:spacing w:val="-3"/>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qu</w:t>
      </w:r>
      <w:r w:rsidRPr="00041FA0">
        <w:rPr>
          <w:rFonts w:ascii="Arial" w:eastAsiaTheme="minorEastAsia" w:hAnsi="Arial" w:cs="Arial"/>
          <w:sz w:val="16"/>
          <w:szCs w:val="16"/>
          <w:lang w:eastAsia="es-ES"/>
        </w:rPr>
        <w:t>e</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z w:val="16"/>
          <w:szCs w:val="16"/>
          <w:lang w:eastAsia="es-ES"/>
        </w:rPr>
        <w:t>se</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en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reguen</w:t>
      </w:r>
      <w:r w:rsidRPr="00041FA0">
        <w:rPr>
          <w:rFonts w:ascii="Arial" w:eastAsiaTheme="minorEastAsia" w:hAnsi="Arial" w:cs="Arial"/>
          <w:sz w:val="16"/>
          <w:szCs w:val="16"/>
          <w:lang w:eastAsia="es-ES"/>
        </w:rPr>
        <w:t>.</w:t>
      </w:r>
    </w:p>
    <w:p w14:paraId="066B47C6" w14:textId="77777777" w:rsidR="0058293A" w:rsidRPr="00041FA0" w:rsidRDefault="0058293A" w:rsidP="0058293A">
      <w:pPr>
        <w:widowControl w:val="0"/>
        <w:numPr>
          <w:ilvl w:val="1"/>
          <w:numId w:val="1"/>
        </w:numPr>
        <w:tabs>
          <w:tab w:val="left" w:pos="1045"/>
        </w:tabs>
        <w:kinsoku w:val="0"/>
        <w:overflowPunct w:val="0"/>
        <w:autoSpaceDE w:val="0"/>
        <w:autoSpaceDN w:val="0"/>
        <w:adjustRightInd w:val="0"/>
        <w:spacing w:before="1" w:after="0" w:line="240" w:lineRule="auto"/>
        <w:ind w:left="993" w:firstLine="0"/>
        <w:rPr>
          <w:rFonts w:ascii="Arial" w:eastAsiaTheme="minorEastAsia" w:hAnsi="Arial" w:cs="Arial"/>
          <w:sz w:val="16"/>
          <w:szCs w:val="16"/>
          <w:lang w:eastAsia="es-ES"/>
        </w:rPr>
      </w:pPr>
      <w:r w:rsidRPr="00041FA0">
        <w:rPr>
          <w:rFonts w:ascii="Arial" w:eastAsiaTheme="minorEastAsia" w:hAnsi="Arial" w:cs="Arial"/>
          <w:sz w:val="16"/>
          <w:szCs w:val="16"/>
          <w:lang w:eastAsia="es-ES"/>
        </w:rPr>
        <w:t>Te</w:t>
      </w:r>
      <w:r w:rsidRPr="00041FA0">
        <w:rPr>
          <w:rFonts w:ascii="Arial" w:eastAsiaTheme="minorEastAsia" w:hAnsi="Arial" w:cs="Arial"/>
          <w:spacing w:val="-2"/>
          <w:sz w:val="16"/>
          <w:szCs w:val="16"/>
          <w:lang w:eastAsia="es-ES"/>
        </w:rPr>
        <w:t>n</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d</w:t>
      </w:r>
      <w:r w:rsidRPr="00041FA0">
        <w:rPr>
          <w:rFonts w:ascii="Arial" w:eastAsiaTheme="minorEastAsia" w:hAnsi="Arial" w:cs="Arial"/>
          <w:sz w:val="16"/>
          <w:szCs w:val="16"/>
          <w:lang w:eastAsia="es-ES"/>
        </w:rPr>
        <w:t>i</w:t>
      </w:r>
      <w:r w:rsidRPr="00041FA0">
        <w:rPr>
          <w:rFonts w:ascii="Arial" w:eastAsiaTheme="minorEastAsia" w:hAnsi="Arial" w:cs="Arial"/>
          <w:spacing w:val="1"/>
          <w:sz w:val="16"/>
          <w:szCs w:val="16"/>
          <w:lang w:eastAsia="es-ES"/>
        </w:rPr>
        <w:t>s</w:t>
      </w:r>
      <w:r w:rsidRPr="00041FA0">
        <w:rPr>
          <w:rFonts w:ascii="Arial" w:eastAsiaTheme="minorEastAsia" w:hAnsi="Arial" w:cs="Arial"/>
          <w:spacing w:val="-1"/>
          <w:sz w:val="16"/>
          <w:szCs w:val="16"/>
          <w:lang w:eastAsia="es-ES"/>
        </w:rPr>
        <w:t>pon</w:t>
      </w:r>
      <w:r w:rsidRPr="00041FA0">
        <w:rPr>
          <w:rFonts w:ascii="Arial" w:eastAsiaTheme="minorEastAsia" w:hAnsi="Arial" w:cs="Arial"/>
          <w:sz w:val="16"/>
          <w:szCs w:val="16"/>
          <w:lang w:eastAsia="es-ES"/>
        </w:rPr>
        <w:t>ible</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l</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DN</w:t>
      </w:r>
      <w:r w:rsidRPr="00041FA0">
        <w:rPr>
          <w:rFonts w:ascii="Arial" w:eastAsiaTheme="minorEastAsia" w:hAnsi="Arial" w:cs="Arial"/>
          <w:sz w:val="16"/>
          <w:szCs w:val="16"/>
          <w:lang w:eastAsia="es-ES"/>
        </w:rPr>
        <w:t>I</w:t>
      </w:r>
      <w:r w:rsidRPr="00041FA0">
        <w:rPr>
          <w:rFonts w:ascii="Arial" w:eastAsiaTheme="minorEastAsia" w:hAnsi="Arial" w:cs="Arial"/>
          <w:spacing w:val="-1"/>
          <w:sz w:val="16"/>
          <w:szCs w:val="16"/>
          <w:lang w:eastAsia="es-ES"/>
        </w:rPr>
        <w:t xml:space="preserve"> e</w:t>
      </w:r>
      <w:r w:rsidRPr="00041FA0">
        <w:rPr>
          <w:rFonts w:ascii="Arial" w:eastAsiaTheme="minorEastAsia" w:hAnsi="Arial" w:cs="Arial"/>
          <w:sz w:val="16"/>
          <w:szCs w:val="16"/>
          <w:lang w:eastAsia="es-ES"/>
        </w:rPr>
        <w:t>n la</w:t>
      </w:r>
      <w:r w:rsidRPr="00041FA0">
        <w:rPr>
          <w:rFonts w:ascii="Arial" w:eastAsiaTheme="minorEastAsia" w:hAnsi="Arial" w:cs="Arial"/>
          <w:spacing w:val="-4"/>
          <w:sz w:val="16"/>
          <w:szCs w:val="16"/>
          <w:lang w:eastAsia="es-ES"/>
        </w:rPr>
        <w:t xml:space="preserve"> </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4"/>
          <w:sz w:val="16"/>
          <w:szCs w:val="16"/>
          <w:lang w:eastAsia="es-ES"/>
        </w:rPr>
        <w:t>e</w:t>
      </w:r>
      <w:r w:rsidRPr="00041FA0">
        <w:rPr>
          <w:rFonts w:ascii="Arial" w:eastAsiaTheme="minorEastAsia" w:hAnsi="Arial" w:cs="Arial"/>
          <w:spacing w:val="-2"/>
          <w:sz w:val="16"/>
          <w:szCs w:val="16"/>
          <w:lang w:eastAsia="es-ES"/>
        </w:rPr>
        <w:t>s</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w:t>
      </w:r>
    </w:p>
    <w:p w14:paraId="5CAD2B3A" w14:textId="77777777" w:rsidR="0058293A" w:rsidRPr="00041FA0" w:rsidRDefault="0058293A" w:rsidP="0058293A">
      <w:pPr>
        <w:widowControl w:val="0"/>
        <w:numPr>
          <w:ilvl w:val="1"/>
          <w:numId w:val="1"/>
        </w:numPr>
        <w:tabs>
          <w:tab w:val="left" w:pos="1045"/>
        </w:tabs>
        <w:kinsoku w:val="0"/>
        <w:overflowPunct w:val="0"/>
        <w:autoSpaceDE w:val="0"/>
        <w:autoSpaceDN w:val="0"/>
        <w:adjustRightInd w:val="0"/>
        <w:spacing w:before="1" w:after="0" w:line="240" w:lineRule="auto"/>
        <w:ind w:left="993" w:firstLine="0"/>
        <w:rPr>
          <w:rFonts w:ascii="Arial" w:eastAsiaTheme="minorEastAsia" w:hAnsi="Arial" w:cs="Arial"/>
          <w:sz w:val="16"/>
          <w:szCs w:val="16"/>
          <w:lang w:eastAsia="es-ES"/>
        </w:rPr>
      </w:pP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eña</w:t>
      </w:r>
      <w:r w:rsidRPr="00041FA0">
        <w:rPr>
          <w:rFonts w:ascii="Arial" w:eastAsiaTheme="minorEastAsia" w:hAnsi="Arial" w:cs="Arial"/>
          <w:sz w:val="16"/>
          <w:szCs w:val="16"/>
          <w:lang w:eastAsia="es-ES"/>
        </w:rPr>
        <w:t>lar</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y</w:t>
      </w:r>
      <w:r w:rsidRPr="00041FA0">
        <w:rPr>
          <w:rFonts w:ascii="Arial" w:eastAsiaTheme="minorEastAsia" w:hAnsi="Arial" w:cs="Arial"/>
          <w:spacing w:val="-1"/>
          <w:sz w:val="16"/>
          <w:szCs w:val="16"/>
          <w:lang w:eastAsia="es-ES"/>
        </w:rPr>
        <w:t xml:space="preserve"> e</w:t>
      </w:r>
      <w:r w:rsidRPr="00041FA0">
        <w:rPr>
          <w:rFonts w:ascii="Arial" w:eastAsiaTheme="minorEastAsia" w:hAnsi="Arial" w:cs="Arial"/>
          <w:spacing w:val="-2"/>
          <w:sz w:val="16"/>
          <w:szCs w:val="16"/>
          <w:lang w:eastAsia="es-ES"/>
        </w:rPr>
        <w:t>s</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r</w:t>
      </w:r>
      <w:r w:rsidRPr="00041FA0">
        <w:rPr>
          <w:rFonts w:ascii="Arial" w:eastAsiaTheme="minorEastAsia" w:hAnsi="Arial" w:cs="Arial"/>
          <w:sz w:val="16"/>
          <w:szCs w:val="16"/>
          <w:lang w:eastAsia="es-ES"/>
        </w:rPr>
        <w:t>ibir</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n</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z w:val="16"/>
          <w:szCs w:val="16"/>
          <w:lang w:eastAsia="es-ES"/>
        </w:rPr>
        <w:t>tinta</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in</w:t>
      </w:r>
      <w:r w:rsidRPr="00041FA0">
        <w:rPr>
          <w:rFonts w:ascii="Arial" w:eastAsiaTheme="minorEastAsia" w:hAnsi="Arial" w:cs="Arial"/>
          <w:spacing w:val="-1"/>
          <w:sz w:val="16"/>
          <w:szCs w:val="16"/>
          <w:lang w:eastAsia="es-ES"/>
        </w:rPr>
        <w:t>de</w:t>
      </w:r>
      <w:r w:rsidRPr="00041FA0">
        <w:rPr>
          <w:rFonts w:ascii="Arial" w:eastAsiaTheme="minorEastAsia" w:hAnsi="Arial" w:cs="Arial"/>
          <w:sz w:val="16"/>
          <w:szCs w:val="16"/>
          <w:lang w:eastAsia="es-ES"/>
        </w:rPr>
        <w:t>le</w:t>
      </w:r>
      <w:r w:rsidRPr="00041FA0">
        <w:rPr>
          <w:rFonts w:ascii="Arial" w:eastAsiaTheme="minorEastAsia" w:hAnsi="Arial" w:cs="Arial"/>
          <w:spacing w:val="-4"/>
          <w:sz w:val="16"/>
          <w:szCs w:val="16"/>
          <w:lang w:eastAsia="es-ES"/>
        </w:rPr>
        <w:t>b</w:t>
      </w:r>
      <w:r w:rsidRPr="00041FA0">
        <w:rPr>
          <w:rFonts w:ascii="Arial" w:eastAsiaTheme="minorEastAsia" w:hAnsi="Arial" w:cs="Arial"/>
          <w:sz w:val="16"/>
          <w:szCs w:val="16"/>
          <w:lang w:eastAsia="es-ES"/>
        </w:rPr>
        <w:t>le,</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qu</w:t>
      </w:r>
      <w:r w:rsidRPr="00041FA0">
        <w:rPr>
          <w:rFonts w:ascii="Arial" w:eastAsiaTheme="minorEastAsia" w:hAnsi="Arial" w:cs="Arial"/>
          <w:sz w:val="16"/>
          <w:szCs w:val="16"/>
          <w:lang w:eastAsia="es-ES"/>
        </w:rPr>
        <w:t xml:space="preserve">e </w:t>
      </w:r>
      <w:r w:rsidRPr="00041FA0">
        <w:rPr>
          <w:rFonts w:ascii="Arial" w:eastAsiaTheme="minorEastAsia" w:hAnsi="Arial" w:cs="Arial"/>
          <w:spacing w:val="-1"/>
          <w:sz w:val="16"/>
          <w:szCs w:val="16"/>
          <w:lang w:eastAsia="es-ES"/>
        </w:rPr>
        <w:t>n</w:t>
      </w:r>
      <w:r w:rsidRPr="00041FA0">
        <w:rPr>
          <w:rFonts w:ascii="Arial" w:eastAsiaTheme="minorEastAsia" w:hAnsi="Arial" w:cs="Arial"/>
          <w:sz w:val="16"/>
          <w:szCs w:val="16"/>
          <w:lang w:eastAsia="es-ES"/>
        </w:rPr>
        <w:t>o</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a</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ro</w:t>
      </w:r>
      <w:r w:rsidRPr="00041FA0">
        <w:rPr>
          <w:rFonts w:ascii="Arial" w:eastAsiaTheme="minorEastAsia" w:hAnsi="Arial" w:cs="Arial"/>
          <w:sz w:val="16"/>
          <w:szCs w:val="16"/>
          <w:lang w:eastAsia="es-ES"/>
        </w:rPr>
        <w:t>ja,</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las</w:t>
      </w:r>
      <w:r w:rsidRPr="00041FA0">
        <w:rPr>
          <w:rFonts w:ascii="Arial" w:eastAsiaTheme="minorEastAsia" w:hAnsi="Arial" w:cs="Arial"/>
          <w:spacing w:val="-1"/>
          <w:sz w:val="16"/>
          <w:szCs w:val="16"/>
          <w:lang w:eastAsia="es-ES"/>
        </w:rPr>
        <w:t xml:space="preserve"> re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pue</w:t>
      </w:r>
      <w:r w:rsidRPr="00041FA0">
        <w:rPr>
          <w:rFonts w:ascii="Arial" w:eastAsiaTheme="minorEastAsia" w:hAnsi="Arial" w:cs="Arial"/>
          <w:spacing w:val="-2"/>
          <w:sz w:val="16"/>
          <w:szCs w:val="16"/>
          <w:lang w:eastAsia="es-ES"/>
        </w:rPr>
        <w:t>s</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y</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su</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de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arro</w:t>
      </w:r>
      <w:r w:rsidRPr="00041FA0">
        <w:rPr>
          <w:rFonts w:ascii="Arial" w:eastAsiaTheme="minorEastAsia" w:hAnsi="Arial" w:cs="Arial"/>
          <w:sz w:val="16"/>
          <w:szCs w:val="16"/>
          <w:lang w:eastAsia="es-ES"/>
        </w:rPr>
        <w:t>ll</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w:t>
      </w:r>
    </w:p>
    <w:p w14:paraId="7A604807" w14:textId="77777777" w:rsidR="0058293A" w:rsidRPr="00041FA0" w:rsidRDefault="0058293A" w:rsidP="0058293A">
      <w:pPr>
        <w:widowControl w:val="0"/>
        <w:numPr>
          <w:ilvl w:val="1"/>
          <w:numId w:val="1"/>
        </w:numPr>
        <w:tabs>
          <w:tab w:val="left" w:pos="1045"/>
        </w:tabs>
        <w:kinsoku w:val="0"/>
        <w:overflowPunct w:val="0"/>
        <w:autoSpaceDE w:val="0"/>
        <w:autoSpaceDN w:val="0"/>
        <w:adjustRightInd w:val="0"/>
        <w:spacing w:after="0" w:line="182" w:lineRule="exact"/>
        <w:ind w:left="993" w:firstLine="0"/>
        <w:rPr>
          <w:rFonts w:ascii="Arial" w:eastAsiaTheme="minorEastAsia" w:hAnsi="Arial" w:cs="Arial"/>
          <w:sz w:val="16"/>
          <w:szCs w:val="16"/>
          <w:lang w:eastAsia="es-ES"/>
        </w:rPr>
      </w:pPr>
      <w:r w:rsidRPr="00041FA0">
        <w:rPr>
          <w:rFonts w:ascii="Arial" w:eastAsiaTheme="minorEastAsia" w:hAnsi="Arial" w:cs="Arial"/>
          <w:sz w:val="16"/>
          <w:szCs w:val="16"/>
          <w:lang w:eastAsia="es-ES"/>
        </w:rPr>
        <w:t>Si</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 xml:space="preserve">se </w:t>
      </w:r>
      <w:r w:rsidRPr="00041FA0">
        <w:rPr>
          <w:rFonts w:ascii="Arial" w:eastAsiaTheme="minorEastAsia" w:hAnsi="Arial" w:cs="Arial"/>
          <w:spacing w:val="-1"/>
          <w:sz w:val="16"/>
          <w:szCs w:val="16"/>
          <w:lang w:eastAsia="es-ES"/>
        </w:rPr>
        <w:t>h</w:t>
      </w:r>
      <w:r w:rsidRPr="00041FA0">
        <w:rPr>
          <w:rFonts w:ascii="Arial" w:eastAsiaTheme="minorEastAsia" w:hAnsi="Arial" w:cs="Arial"/>
          <w:sz w:val="16"/>
          <w:szCs w:val="16"/>
          <w:lang w:eastAsia="es-ES"/>
        </w:rPr>
        <w:t>a</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d</w:t>
      </w:r>
      <w:r w:rsidRPr="00041FA0">
        <w:rPr>
          <w:rFonts w:ascii="Arial" w:eastAsiaTheme="minorEastAsia" w:hAnsi="Arial" w:cs="Arial"/>
          <w:sz w:val="16"/>
          <w:szCs w:val="16"/>
          <w:lang w:eastAsia="es-ES"/>
        </w:rPr>
        <w:t xml:space="preserve">e </w:t>
      </w:r>
      <w:r w:rsidRPr="00041FA0">
        <w:rPr>
          <w:rFonts w:ascii="Arial" w:eastAsiaTheme="minorEastAsia" w:hAnsi="Arial" w:cs="Arial"/>
          <w:spacing w:val="-1"/>
          <w:sz w:val="16"/>
          <w:szCs w:val="16"/>
          <w:lang w:eastAsia="es-ES"/>
        </w:rPr>
        <w:t>re</w:t>
      </w:r>
      <w:r w:rsidRPr="00041FA0">
        <w:rPr>
          <w:rFonts w:ascii="Arial" w:eastAsiaTheme="minorEastAsia" w:hAnsi="Arial" w:cs="Arial"/>
          <w:spacing w:val="-2"/>
          <w:sz w:val="16"/>
          <w:szCs w:val="16"/>
          <w:lang w:eastAsia="es-ES"/>
        </w:rPr>
        <w:t>c</w:t>
      </w:r>
      <w:r w:rsidRPr="00041FA0">
        <w:rPr>
          <w:rFonts w:ascii="Arial" w:eastAsiaTheme="minorEastAsia" w:hAnsi="Arial" w:cs="Arial"/>
          <w:sz w:val="16"/>
          <w:szCs w:val="16"/>
          <w:lang w:eastAsia="es-ES"/>
        </w:rPr>
        <w:t>ti</w:t>
      </w:r>
      <w:r w:rsidRPr="00041FA0">
        <w:rPr>
          <w:rFonts w:ascii="Arial" w:eastAsiaTheme="minorEastAsia" w:hAnsi="Arial" w:cs="Arial"/>
          <w:spacing w:val="-2"/>
          <w:sz w:val="16"/>
          <w:szCs w:val="16"/>
          <w:lang w:eastAsia="es-ES"/>
        </w:rPr>
        <w:t>f</w:t>
      </w:r>
      <w:r w:rsidRPr="00041FA0">
        <w:rPr>
          <w:rFonts w:ascii="Arial" w:eastAsiaTheme="minorEastAsia" w:hAnsi="Arial" w:cs="Arial"/>
          <w:sz w:val="16"/>
          <w:szCs w:val="16"/>
          <w:lang w:eastAsia="es-ES"/>
        </w:rPr>
        <w:t>i</w:t>
      </w:r>
      <w:r w:rsidRPr="00041FA0">
        <w:rPr>
          <w:rFonts w:ascii="Arial" w:eastAsiaTheme="minorEastAsia" w:hAnsi="Arial" w:cs="Arial"/>
          <w:spacing w:val="1"/>
          <w:sz w:val="16"/>
          <w:szCs w:val="16"/>
          <w:lang w:eastAsia="es-ES"/>
        </w:rPr>
        <w:t>c</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un</w:t>
      </w:r>
      <w:r w:rsidRPr="00041FA0">
        <w:rPr>
          <w:rFonts w:ascii="Arial" w:eastAsiaTheme="minorEastAsia" w:hAnsi="Arial" w:cs="Arial"/>
          <w:sz w:val="16"/>
          <w:szCs w:val="16"/>
          <w:lang w:eastAsia="es-ES"/>
        </w:rPr>
        <w:t>a</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re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pu</w:t>
      </w:r>
      <w:r w:rsidRPr="00041FA0">
        <w:rPr>
          <w:rFonts w:ascii="Arial" w:eastAsiaTheme="minorEastAsia" w:hAnsi="Arial" w:cs="Arial"/>
          <w:spacing w:val="-4"/>
          <w:sz w:val="16"/>
          <w:szCs w:val="16"/>
          <w:lang w:eastAsia="es-ES"/>
        </w:rPr>
        <w:t>e</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ra</w:t>
      </w:r>
      <w:r w:rsidRPr="00041FA0">
        <w:rPr>
          <w:rFonts w:ascii="Arial" w:eastAsiaTheme="minorEastAsia" w:hAnsi="Arial" w:cs="Arial"/>
          <w:spacing w:val="-2"/>
          <w:sz w:val="16"/>
          <w:szCs w:val="16"/>
          <w:lang w:eastAsia="es-ES"/>
        </w:rPr>
        <w:t>z</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u</w:t>
      </w:r>
      <w:r w:rsidRPr="00041FA0">
        <w:rPr>
          <w:rFonts w:ascii="Arial" w:eastAsiaTheme="minorEastAsia" w:hAnsi="Arial" w:cs="Arial"/>
          <w:sz w:val="16"/>
          <w:szCs w:val="16"/>
          <w:lang w:eastAsia="es-ES"/>
        </w:rPr>
        <w:t xml:space="preserve">n </w:t>
      </w:r>
      <w:r w:rsidRPr="00041FA0">
        <w:rPr>
          <w:rFonts w:ascii="Arial" w:eastAsiaTheme="minorEastAsia" w:hAnsi="Arial" w:cs="Arial"/>
          <w:spacing w:val="-4"/>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w:t>
      </w:r>
      <w:r w:rsidRPr="00041FA0">
        <w:rPr>
          <w:rFonts w:ascii="Arial" w:eastAsiaTheme="minorEastAsia" w:hAnsi="Arial" w:cs="Arial"/>
          <w:sz w:val="16"/>
          <w:szCs w:val="16"/>
          <w:lang w:eastAsia="es-ES"/>
        </w:rPr>
        <w:t>a o</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t</w:t>
      </w:r>
      <w:r w:rsidRPr="00041FA0">
        <w:rPr>
          <w:rFonts w:ascii="Arial" w:eastAsiaTheme="minorEastAsia" w:hAnsi="Arial" w:cs="Arial"/>
          <w:spacing w:val="-4"/>
          <w:sz w:val="16"/>
          <w:szCs w:val="16"/>
          <w:lang w:eastAsia="es-ES"/>
        </w:rPr>
        <w:t>a</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ha</w:t>
      </w:r>
      <w:r w:rsidRPr="00041FA0">
        <w:rPr>
          <w:rFonts w:ascii="Arial" w:eastAsiaTheme="minorEastAsia" w:hAnsi="Arial" w:cs="Arial"/>
          <w:sz w:val="16"/>
          <w:szCs w:val="16"/>
          <w:lang w:eastAsia="es-ES"/>
        </w:rPr>
        <w:t>r c</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n</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un</w:t>
      </w:r>
      <w:r w:rsidRPr="00041FA0">
        <w:rPr>
          <w:rFonts w:ascii="Arial" w:eastAsiaTheme="minorEastAsia" w:hAnsi="Arial" w:cs="Arial"/>
          <w:sz w:val="16"/>
          <w:szCs w:val="16"/>
          <w:lang w:eastAsia="es-ES"/>
        </w:rPr>
        <w:t>a l</w:t>
      </w:r>
      <w:r w:rsidRPr="00041FA0">
        <w:rPr>
          <w:rFonts w:ascii="Arial" w:eastAsiaTheme="minorEastAsia" w:hAnsi="Arial" w:cs="Arial"/>
          <w:spacing w:val="-2"/>
          <w:sz w:val="16"/>
          <w:szCs w:val="16"/>
          <w:lang w:eastAsia="es-ES"/>
        </w:rPr>
        <w:t>í</w:t>
      </w:r>
      <w:r w:rsidRPr="00041FA0">
        <w:rPr>
          <w:rFonts w:ascii="Arial" w:eastAsiaTheme="minorEastAsia" w:hAnsi="Arial" w:cs="Arial"/>
          <w:spacing w:val="-1"/>
          <w:sz w:val="16"/>
          <w:szCs w:val="16"/>
          <w:lang w:eastAsia="es-ES"/>
        </w:rPr>
        <w:t>ne</w:t>
      </w:r>
      <w:r w:rsidRPr="00041FA0">
        <w:rPr>
          <w:rFonts w:ascii="Arial" w:eastAsiaTheme="minorEastAsia" w:hAnsi="Arial" w:cs="Arial"/>
          <w:sz w:val="16"/>
          <w:szCs w:val="16"/>
          <w:lang w:eastAsia="es-ES"/>
        </w:rPr>
        <w:t xml:space="preserve">a </w:t>
      </w:r>
      <w:r w:rsidRPr="00041FA0">
        <w:rPr>
          <w:rFonts w:ascii="Arial" w:eastAsiaTheme="minorEastAsia" w:hAnsi="Arial" w:cs="Arial"/>
          <w:spacing w:val="-1"/>
          <w:sz w:val="16"/>
          <w:szCs w:val="16"/>
          <w:lang w:eastAsia="es-ES"/>
        </w:rPr>
        <w:t>hor</w:t>
      </w:r>
      <w:r w:rsidRPr="00041FA0">
        <w:rPr>
          <w:rFonts w:ascii="Arial" w:eastAsiaTheme="minorEastAsia" w:hAnsi="Arial" w:cs="Arial"/>
          <w:sz w:val="16"/>
          <w:szCs w:val="16"/>
          <w:lang w:eastAsia="es-ES"/>
        </w:rPr>
        <w:t>i</w:t>
      </w:r>
      <w:r w:rsidRPr="00041FA0">
        <w:rPr>
          <w:rFonts w:ascii="Arial" w:eastAsiaTheme="minorEastAsia" w:hAnsi="Arial" w:cs="Arial"/>
          <w:spacing w:val="-1"/>
          <w:sz w:val="16"/>
          <w:szCs w:val="16"/>
          <w:lang w:eastAsia="es-ES"/>
        </w:rPr>
        <w:t>zon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l.</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N</w:t>
      </w:r>
      <w:r w:rsidRPr="00041FA0">
        <w:rPr>
          <w:rFonts w:ascii="Arial" w:eastAsiaTheme="minorEastAsia" w:hAnsi="Arial" w:cs="Arial"/>
          <w:sz w:val="16"/>
          <w:szCs w:val="16"/>
          <w:lang w:eastAsia="es-ES"/>
        </w:rPr>
        <w:t xml:space="preserve">o </w:t>
      </w:r>
      <w:r w:rsidRPr="00041FA0">
        <w:rPr>
          <w:rFonts w:ascii="Arial" w:eastAsiaTheme="minorEastAsia" w:hAnsi="Arial" w:cs="Arial"/>
          <w:spacing w:val="-4"/>
          <w:sz w:val="16"/>
          <w:szCs w:val="16"/>
          <w:lang w:eastAsia="es-ES"/>
        </w:rPr>
        <w:t>u</w:t>
      </w:r>
      <w:r w:rsidRPr="00041FA0">
        <w:rPr>
          <w:rFonts w:ascii="Arial" w:eastAsiaTheme="minorEastAsia" w:hAnsi="Arial" w:cs="Arial"/>
          <w:sz w:val="16"/>
          <w:szCs w:val="16"/>
          <w:lang w:eastAsia="es-ES"/>
        </w:rPr>
        <w:t>tili</w:t>
      </w:r>
      <w:r w:rsidRPr="00041FA0">
        <w:rPr>
          <w:rFonts w:ascii="Arial" w:eastAsiaTheme="minorEastAsia" w:hAnsi="Arial" w:cs="Arial"/>
          <w:spacing w:val="-1"/>
          <w:sz w:val="16"/>
          <w:szCs w:val="16"/>
          <w:lang w:eastAsia="es-ES"/>
        </w:rPr>
        <w:t>za</w:t>
      </w:r>
      <w:r w:rsidRPr="00041FA0">
        <w:rPr>
          <w:rFonts w:ascii="Arial" w:eastAsiaTheme="minorEastAsia" w:hAnsi="Arial" w:cs="Arial"/>
          <w:sz w:val="16"/>
          <w:szCs w:val="16"/>
          <w:lang w:eastAsia="es-ES"/>
        </w:rPr>
        <w:t>r l</w:t>
      </w:r>
      <w:r w:rsidRPr="00041FA0">
        <w:rPr>
          <w:rFonts w:ascii="Arial" w:eastAsiaTheme="minorEastAsia" w:hAnsi="Arial" w:cs="Arial"/>
          <w:spacing w:val="-2"/>
          <w:sz w:val="16"/>
          <w:szCs w:val="16"/>
          <w:lang w:eastAsia="es-ES"/>
        </w:rPr>
        <w:t>í</w:t>
      </w:r>
      <w:r w:rsidRPr="00041FA0">
        <w:rPr>
          <w:rFonts w:ascii="Arial" w:eastAsiaTheme="minorEastAsia" w:hAnsi="Arial" w:cs="Arial"/>
          <w:spacing w:val="-1"/>
          <w:sz w:val="16"/>
          <w:szCs w:val="16"/>
          <w:lang w:eastAsia="es-ES"/>
        </w:rPr>
        <w:t>qu</w:t>
      </w:r>
      <w:r w:rsidRPr="00041FA0">
        <w:rPr>
          <w:rFonts w:ascii="Arial" w:eastAsiaTheme="minorEastAsia" w:hAnsi="Arial" w:cs="Arial"/>
          <w:sz w:val="16"/>
          <w:szCs w:val="16"/>
          <w:lang w:eastAsia="es-ES"/>
        </w:rPr>
        <w:t>ido</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orre</w:t>
      </w:r>
      <w:r w:rsidRPr="00041FA0">
        <w:rPr>
          <w:rFonts w:ascii="Arial" w:eastAsiaTheme="minorEastAsia" w:hAnsi="Arial" w:cs="Arial"/>
          <w:spacing w:val="-2"/>
          <w:sz w:val="16"/>
          <w:szCs w:val="16"/>
          <w:lang w:eastAsia="es-ES"/>
        </w:rPr>
        <w:t>c</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w:t>
      </w:r>
      <w:proofErr w:type="spellStart"/>
      <w:r w:rsidRPr="00041FA0">
        <w:rPr>
          <w:rFonts w:ascii="Arial" w:eastAsiaTheme="minorEastAsia" w:hAnsi="Arial" w:cs="Arial"/>
          <w:sz w:val="16"/>
          <w:szCs w:val="16"/>
          <w:lang w:eastAsia="es-ES"/>
        </w:rPr>
        <w:t>Tip</w:t>
      </w:r>
      <w:r w:rsidRPr="00041FA0">
        <w:rPr>
          <w:rFonts w:ascii="Arial" w:eastAsiaTheme="minorEastAsia" w:hAnsi="Arial" w:cs="Arial"/>
          <w:spacing w:val="-1"/>
          <w:sz w:val="16"/>
          <w:szCs w:val="16"/>
          <w:lang w:eastAsia="es-ES"/>
        </w:rPr>
        <w:t>pe</w:t>
      </w:r>
      <w:r w:rsidRPr="00041FA0">
        <w:rPr>
          <w:rFonts w:ascii="Arial" w:eastAsiaTheme="minorEastAsia" w:hAnsi="Arial" w:cs="Arial"/>
          <w:spacing w:val="5"/>
          <w:sz w:val="16"/>
          <w:szCs w:val="16"/>
          <w:lang w:eastAsia="es-ES"/>
        </w:rPr>
        <w:t>x</w:t>
      </w:r>
      <w:proofErr w:type="spellEnd"/>
      <w:r w:rsidRPr="00041FA0">
        <w:rPr>
          <w:rFonts w:ascii="Arial" w:eastAsiaTheme="minorEastAsia" w:hAnsi="Arial" w:cs="Arial"/>
          <w:sz w:val="16"/>
          <w:szCs w:val="16"/>
          <w:lang w:eastAsia="es-ES"/>
        </w:rPr>
        <w:t>)</w:t>
      </w:r>
    </w:p>
    <w:p w14:paraId="5AB82D53" w14:textId="77777777" w:rsidR="0058293A" w:rsidRPr="00041FA0" w:rsidRDefault="0058293A" w:rsidP="0058293A">
      <w:pPr>
        <w:widowControl w:val="0"/>
        <w:numPr>
          <w:ilvl w:val="1"/>
          <w:numId w:val="1"/>
        </w:numPr>
        <w:tabs>
          <w:tab w:val="left" w:pos="1045"/>
        </w:tabs>
        <w:kinsoku w:val="0"/>
        <w:overflowPunct w:val="0"/>
        <w:autoSpaceDE w:val="0"/>
        <w:autoSpaceDN w:val="0"/>
        <w:adjustRightInd w:val="0"/>
        <w:spacing w:before="1" w:after="0" w:line="240" w:lineRule="auto"/>
        <w:ind w:left="993" w:firstLine="0"/>
        <w:rPr>
          <w:rFonts w:ascii="Arial" w:eastAsiaTheme="minorEastAsia" w:hAnsi="Arial" w:cs="Arial"/>
          <w:sz w:val="16"/>
          <w:szCs w:val="16"/>
          <w:lang w:eastAsia="es-ES"/>
        </w:rPr>
      </w:pPr>
      <w:r w:rsidRPr="00041FA0">
        <w:rPr>
          <w:rFonts w:ascii="Arial" w:eastAsiaTheme="minorEastAsia" w:hAnsi="Arial" w:cs="Arial"/>
          <w:spacing w:val="-1"/>
          <w:sz w:val="16"/>
          <w:szCs w:val="16"/>
          <w:lang w:eastAsia="es-ES"/>
        </w:rPr>
        <w:t>U</w:t>
      </w:r>
      <w:r w:rsidRPr="00041FA0">
        <w:rPr>
          <w:rFonts w:ascii="Arial" w:eastAsiaTheme="minorEastAsia" w:hAnsi="Arial" w:cs="Arial"/>
          <w:sz w:val="16"/>
          <w:szCs w:val="16"/>
          <w:lang w:eastAsia="es-ES"/>
        </w:rPr>
        <w:t>tili</w:t>
      </w:r>
      <w:r w:rsidRPr="00041FA0">
        <w:rPr>
          <w:rFonts w:ascii="Arial" w:eastAsiaTheme="minorEastAsia" w:hAnsi="Arial" w:cs="Arial"/>
          <w:spacing w:val="-1"/>
          <w:sz w:val="16"/>
          <w:szCs w:val="16"/>
          <w:lang w:eastAsia="es-ES"/>
        </w:rPr>
        <w:t>za</w:t>
      </w:r>
      <w:r w:rsidRPr="00041FA0">
        <w:rPr>
          <w:rFonts w:ascii="Arial" w:eastAsiaTheme="minorEastAsia" w:hAnsi="Arial" w:cs="Arial"/>
          <w:sz w:val="16"/>
          <w:szCs w:val="16"/>
          <w:lang w:eastAsia="es-ES"/>
        </w:rPr>
        <w:t>r s</w:t>
      </w:r>
      <w:r w:rsidRPr="00041FA0">
        <w:rPr>
          <w:rFonts w:ascii="Arial" w:eastAsiaTheme="minorEastAsia" w:hAnsi="Arial" w:cs="Arial"/>
          <w:spacing w:val="-4"/>
          <w:sz w:val="16"/>
          <w:szCs w:val="16"/>
          <w:lang w:eastAsia="es-ES"/>
        </w:rPr>
        <w:t>o</w:t>
      </w:r>
      <w:r w:rsidRPr="00041FA0">
        <w:rPr>
          <w:rFonts w:ascii="Arial" w:eastAsiaTheme="minorEastAsia" w:hAnsi="Arial" w:cs="Arial"/>
          <w:sz w:val="16"/>
          <w:szCs w:val="16"/>
          <w:lang w:eastAsia="es-ES"/>
        </w:rPr>
        <w:t>l</w:t>
      </w:r>
      <w:r w:rsidRPr="00041FA0">
        <w:rPr>
          <w:rFonts w:ascii="Arial" w:eastAsiaTheme="minorEastAsia" w:hAnsi="Arial" w:cs="Arial"/>
          <w:spacing w:val="-3"/>
          <w:sz w:val="16"/>
          <w:szCs w:val="16"/>
          <w:lang w:eastAsia="es-ES"/>
        </w:rPr>
        <w:t>a</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en</w:t>
      </w:r>
      <w:r w:rsidRPr="00041FA0">
        <w:rPr>
          <w:rFonts w:ascii="Arial" w:eastAsiaTheme="minorEastAsia" w:hAnsi="Arial" w:cs="Arial"/>
          <w:sz w:val="16"/>
          <w:szCs w:val="16"/>
          <w:lang w:eastAsia="es-ES"/>
        </w:rPr>
        <w:t>te</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l</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pape</w:t>
      </w:r>
      <w:r w:rsidRPr="00041FA0">
        <w:rPr>
          <w:rFonts w:ascii="Arial" w:eastAsiaTheme="minorEastAsia" w:hAnsi="Arial" w:cs="Arial"/>
          <w:sz w:val="16"/>
          <w:szCs w:val="16"/>
          <w:lang w:eastAsia="es-ES"/>
        </w:rPr>
        <w:t>l</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z w:val="16"/>
          <w:szCs w:val="16"/>
          <w:lang w:eastAsia="es-ES"/>
        </w:rPr>
        <w:t>f</w:t>
      </w:r>
      <w:r w:rsidRPr="00041FA0">
        <w:rPr>
          <w:rFonts w:ascii="Arial" w:eastAsiaTheme="minorEastAsia" w:hAnsi="Arial" w:cs="Arial"/>
          <w:spacing w:val="-4"/>
          <w:sz w:val="16"/>
          <w:szCs w:val="16"/>
          <w:lang w:eastAsia="es-ES"/>
        </w:rPr>
        <w:t>a</w:t>
      </w:r>
      <w:r w:rsidRPr="00041FA0">
        <w:rPr>
          <w:rFonts w:ascii="Arial" w:eastAsiaTheme="minorEastAsia" w:hAnsi="Arial" w:cs="Arial"/>
          <w:sz w:val="16"/>
          <w:szCs w:val="16"/>
          <w:lang w:eastAsia="es-ES"/>
        </w:rPr>
        <w:t>cil</w:t>
      </w:r>
      <w:r w:rsidRPr="00041FA0">
        <w:rPr>
          <w:rFonts w:ascii="Arial" w:eastAsiaTheme="minorEastAsia" w:hAnsi="Arial" w:cs="Arial"/>
          <w:spacing w:val="-3"/>
          <w:sz w:val="16"/>
          <w:szCs w:val="16"/>
          <w:lang w:eastAsia="es-ES"/>
        </w:rPr>
        <w:t>i</w:t>
      </w:r>
      <w:r w:rsidRPr="00041FA0">
        <w:rPr>
          <w:rFonts w:ascii="Arial" w:eastAsiaTheme="minorEastAsia" w:hAnsi="Arial" w:cs="Arial"/>
          <w:sz w:val="16"/>
          <w:szCs w:val="16"/>
          <w:lang w:eastAsia="es-ES"/>
        </w:rPr>
        <w:t>t</w:t>
      </w:r>
      <w:r w:rsidRPr="00041FA0">
        <w:rPr>
          <w:rFonts w:ascii="Arial" w:eastAsiaTheme="minorEastAsia" w:hAnsi="Arial" w:cs="Arial"/>
          <w:spacing w:val="-4"/>
          <w:sz w:val="16"/>
          <w:szCs w:val="16"/>
          <w:lang w:eastAsia="es-ES"/>
        </w:rPr>
        <w:t>a</w:t>
      </w:r>
      <w:r w:rsidRPr="00041FA0">
        <w:rPr>
          <w:rFonts w:ascii="Arial" w:eastAsiaTheme="minorEastAsia" w:hAnsi="Arial" w:cs="Arial"/>
          <w:spacing w:val="-1"/>
          <w:sz w:val="16"/>
          <w:szCs w:val="16"/>
          <w:lang w:eastAsia="es-ES"/>
        </w:rPr>
        <w:t>d</w:t>
      </w:r>
      <w:r w:rsidRPr="00041FA0">
        <w:rPr>
          <w:rFonts w:ascii="Arial" w:eastAsiaTheme="minorEastAsia" w:hAnsi="Arial" w:cs="Arial"/>
          <w:sz w:val="16"/>
          <w:szCs w:val="16"/>
          <w:lang w:eastAsia="es-ES"/>
        </w:rPr>
        <w:t xml:space="preserve">o </w:t>
      </w:r>
      <w:r w:rsidRPr="00041FA0">
        <w:rPr>
          <w:rFonts w:ascii="Arial" w:eastAsiaTheme="minorEastAsia" w:hAnsi="Arial" w:cs="Arial"/>
          <w:spacing w:val="-1"/>
          <w:sz w:val="16"/>
          <w:szCs w:val="16"/>
          <w:lang w:eastAsia="es-ES"/>
        </w:rPr>
        <w:t>po</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l</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e</w:t>
      </w:r>
      <w:r w:rsidRPr="00041FA0">
        <w:rPr>
          <w:rFonts w:ascii="Arial" w:eastAsiaTheme="minorEastAsia" w:hAnsi="Arial" w:cs="Arial"/>
          <w:spacing w:val="-4"/>
          <w:sz w:val="16"/>
          <w:szCs w:val="16"/>
          <w:lang w:eastAsia="es-ES"/>
        </w:rPr>
        <w:t>x</w:t>
      </w:r>
      <w:r w:rsidRPr="00041FA0">
        <w:rPr>
          <w:rFonts w:ascii="Arial" w:eastAsiaTheme="minorEastAsia" w:hAnsi="Arial" w:cs="Arial"/>
          <w:spacing w:val="-1"/>
          <w:sz w:val="16"/>
          <w:szCs w:val="16"/>
          <w:lang w:eastAsia="es-ES"/>
        </w:rPr>
        <w:t>a</w:t>
      </w:r>
      <w:r w:rsidRPr="00041FA0">
        <w:rPr>
          <w:rFonts w:ascii="Arial" w:eastAsiaTheme="minorEastAsia" w:hAnsi="Arial" w:cs="Arial"/>
          <w:spacing w:val="2"/>
          <w:sz w:val="16"/>
          <w:szCs w:val="16"/>
          <w:lang w:eastAsia="es-ES"/>
        </w:rPr>
        <w:t>m</w:t>
      </w:r>
      <w:r w:rsidRPr="00041FA0">
        <w:rPr>
          <w:rFonts w:ascii="Arial" w:eastAsiaTheme="minorEastAsia" w:hAnsi="Arial" w:cs="Arial"/>
          <w:sz w:val="16"/>
          <w:szCs w:val="16"/>
          <w:lang w:eastAsia="es-ES"/>
        </w:rPr>
        <w:t>in</w:t>
      </w:r>
      <w:r w:rsidRPr="00041FA0">
        <w:rPr>
          <w:rFonts w:ascii="Arial" w:eastAsiaTheme="minorEastAsia" w:hAnsi="Arial" w:cs="Arial"/>
          <w:spacing w:val="-1"/>
          <w:sz w:val="16"/>
          <w:szCs w:val="16"/>
          <w:lang w:eastAsia="es-ES"/>
        </w:rPr>
        <w:t>ado</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4"/>
          <w:sz w:val="16"/>
          <w:szCs w:val="16"/>
          <w:lang w:eastAsia="es-ES"/>
        </w:rPr>
        <w:t>(</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 xml:space="preserve">n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l</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llo</w:t>
      </w:r>
      <w:r w:rsidRPr="00041FA0">
        <w:rPr>
          <w:rFonts w:ascii="Arial" w:eastAsiaTheme="minorEastAsia" w:hAnsi="Arial" w:cs="Arial"/>
          <w:spacing w:val="-5"/>
          <w:sz w:val="16"/>
          <w:szCs w:val="16"/>
          <w:lang w:eastAsia="es-ES"/>
        </w:rPr>
        <w:t xml:space="preserve"> </w:t>
      </w:r>
      <w:r w:rsidRPr="00041FA0">
        <w:rPr>
          <w:rFonts w:ascii="Arial" w:eastAsiaTheme="minorEastAsia" w:hAnsi="Arial" w:cs="Arial"/>
          <w:sz w:val="16"/>
          <w:szCs w:val="16"/>
          <w:lang w:eastAsia="es-ES"/>
        </w:rPr>
        <w:t>y</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f</w:t>
      </w:r>
      <w:r w:rsidRPr="00041FA0">
        <w:rPr>
          <w:rFonts w:ascii="Arial" w:eastAsiaTheme="minorEastAsia" w:hAnsi="Arial" w:cs="Arial"/>
          <w:spacing w:val="-1"/>
          <w:sz w:val="16"/>
          <w:szCs w:val="16"/>
          <w:lang w:eastAsia="es-ES"/>
        </w:rPr>
        <w:t>o</w:t>
      </w:r>
      <w:r w:rsidRPr="00041FA0">
        <w:rPr>
          <w:rFonts w:ascii="Arial" w:eastAsiaTheme="minorEastAsia" w:hAnsi="Arial" w:cs="Arial"/>
          <w:spacing w:val="-4"/>
          <w:sz w:val="16"/>
          <w:szCs w:val="16"/>
          <w:lang w:eastAsia="es-ES"/>
        </w:rPr>
        <w:t>r</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to</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orre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pond</w:t>
      </w:r>
      <w:r w:rsidRPr="00041FA0">
        <w:rPr>
          <w:rFonts w:ascii="Arial" w:eastAsiaTheme="minorEastAsia" w:hAnsi="Arial" w:cs="Arial"/>
          <w:sz w:val="16"/>
          <w:szCs w:val="16"/>
          <w:lang w:eastAsia="es-ES"/>
        </w:rPr>
        <w:t>ie</w:t>
      </w:r>
      <w:r w:rsidRPr="00041FA0">
        <w:rPr>
          <w:rFonts w:ascii="Arial" w:eastAsiaTheme="minorEastAsia" w:hAnsi="Arial" w:cs="Arial"/>
          <w:spacing w:val="-4"/>
          <w:sz w:val="16"/>
          <w:szCs w:val="16"/>
          <w:lang w:eastAsia="es-ES"/>
        </w:rPr>
        <w:t>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w:t>
      </w:r>
    </w:p>
    <w:p w14:paraId="66AFC1DC" w14:textId="5D2226EE" w:rsidR="0058293A" w:rsidRPr="00FA7A29" w:rsidRDefault="0058293A" w:rsidP="0058293A">
      <w:pPr>
        <w:widowControl w:val="0"/>
        <w:numPr>
          <w:ilvl w:val="1"/>
          <w:numId w:val="1"/>
        </w:numPr>
        <w:tabs>
          <w:tab w:val="left" w:pos="1045"/>
        </w:tabs>
        <w:kinsoku w:val="0"/>
        <w:overflowPunct w:val="0"/>
        <w:autoSpaceDE w:val="0"/>
        <w:autoSpaceDN w:val="0"/>
        <w:adjustRightInd w:val="0"/>
        <w:spacing w:before="5" w:after="0" w:line="200" w:lineRule="exact"/>
        <w:ind w:left="993" w:right="4433" w:firstLine="0"/>
        <w:rPr>
          <w:rFonts w:ascii="Times New Roman" w:eastAsiaTheme="minorEastAsia" w:hAnsi="Times New Roman" w:cs="Times New Roman"/>
          <w:sz w:val="20"/>
          <w:szCs w:val="20"/>
          <w:lang w:eastAsia="es-ES"/>
        </w:rPr>
      </w:pPr>
      <w:r w:rsidRPr="00C236AF">
        <w:rPr>
          <w:rFonts w:ascii="Arial" w:eastAsiaTheme="minorEastAsia" w:hAnsi="Arial" w:cs="Arial"/>
          <w:spacing w:val="-1"/>
          <w:sz w:val="16"/>
          <w:szCs w:val="16"/>
          <w:lang w:eastAsia="es-ES"/>
        </w:rPr>
        <w:t>N</w:t>
      </w:r>
      <w:r w:rsidRPr="00C236AF">
        <w:rPr>
          <w:rFonts w:ascii="Arial" w:eastAsiaTheme="minorEastAsia" w:hAnsi="Arial" w:cs="Arial"/>
          <w:sz w:val="16"/>
          <w:szCs w:val="16"/>
          <w:lang w:eastAsia="es-ES"/>
        </w:rPr>
        <w:t xml:space="preserve">o </w:t>
      </w:r>
      <w:r w:rsidRPr="00C236AF">
        <w:rPr>
          <w:rFonts w:ascii="Arial" w:eastAsiaTheme="minorEastAsia" w:hAnsi="Arial" w:cs="Arial"/>
          <w:spacing w:val="-1"/>
          <w:sz w:val="16"/>
          <w:szCs w:val="16"/>
          <w:lang w:eastAsia="es-ES"/>
        </w:rPr>
        <w:t>u</w:t>
      </w:r>
      <w:r w:rsidRPr="00C236AF">
        <w:rPr>
          <w:rFonts w:ascii="Arial" w:eastAsiaTheme="minorEastAsia" w:hAnsi="Arial" w:cs="Arial"/>
          <w:sz w:val="16"/>
          <w:szCs w:val="16"/>
          <w:lang w:eastAsia="es-ES"/>
        </w:rPr>
        <w:t>tili</w:t>
      </w:r>
      <w:r w:rsidRPr="00C236AF">
        <w:rPr>
          <w:rFonts w:ascii="Arial" w:eastAsiaTheme="minorEastAsia" w:hAnsi="Arial" w:cs="Arial"/>
          <w:spacing w:val="-1"/>
          <w:sz w:val="16"/>
          <w:szCs w:val="16"/>
          <w:lang w:eastAsia="es-ES"/>
        </w:rPr>
        <w:t>za</w:t>
      </w:r>
      <w:r w:rsidRPr="00C236AF">
        <w:rPr>
          <w:rFonts w:ascii="Arial" w:eastAsiaTheme="minorEastAsia" w:hAnsi="Arial" w:cs="Arial"/>
          <w:sz w:val="16"/>
          <w:szCs w:val="16"/>
          <w:lang w:eastAsia="es-ES"/>
        </w:rPr>
        <w:t>r</w:t>
      </w:r>
      <w:r w:rsidRPr="00C236AF">
        <w:rPr>
          <w:rFonts w:ascii="Arial" w:eastAsiaTheme="minorEastAsia" w:hAnsi="Arial" w:cs="Arial"/>
          <w:spacing w:val="-3"/>
          <w:sz w:val="16"/>
          <w:szCs w:val="16"/>
          <w:lang w:eastAsia="es-ES"/>
        </w:rPr>
        <w:t xml:space="preserve"> </w:t>
      </w:r>
      <w:r w:rsidRPr="00C236AF">
        <w:rPr>
          <w:rFonts w:ascii="Arial" w:eastAsiaTheme="minorEastAsia" w:hAnsi="Arial" w:cs="Arial"/>
          <w:spacing w:val="2"/>
          <w:sz w:val="16"/>
          <w:szCs w:val="16"/>
          <w:lang w:eastAsia="es-ES"/>
        </w:rPr>
        <w:t>m</w:t>
      </w:r>
      <w:r w:rsidRPr="00C236AF">
        <w:rPr>
          <w:rFonts w:ascii="Arial" w:eastAsiaTheme="minorEastAsia" w:hAnsi="Arial" w:cs="Arial"/>
          <w:spacing w:val="-4"/>
          <w:sz w:val="16"/>
          <w:szCs w:val="16"/>
          <w:lang w:eastAsia="es-ES"/>
        </w:rPr>
        <w:t>a</w:t>
      </w:r>
      <w:r w:rsidRPr="00C236AF">
        <w:rPr>
          <w:rFonts w:ascii="Arial" w:eastAsiaTheme="minorEastAsia" w:hAnsi="Arial" w:cs="Arial"/>
          <w:sz w:val="16"/>
          <w:szCs w:val="16"/>
          <w:lang w:eastAsia="es-ES"/>
        </w:rPr>
        <w:t>t</w:t>
      </w:r>
      <w:r w:rsidRPr="00C236AF">
        <w:rPr>
          <w:rFonts w:ascii="Arial" w:eastAsiaTheme="minorEastAsia" w:hAnsi="Arial" w:cs="Arial"/>
          <w:spacing w:val="-1"/>
          <w:sz w:val="16"/>
          <w:szCs w:val="16"/>
          <w:lang w:eastAsia="es-ES"/>
        </w:rPr>
        <w:t>er</w:t>
      </w:r>
      <w:r w:rsidRPr="00C236AF">
        <w:rPr>
          <w:rFonts w:ascii="Arial" w:eastAsiaTheme="minorEastAsia" w:hAnsi="Arial" w:cs="Arial"/>
          <w:spacing w:val="1"/>
          <w:sz w:val="16"/>
          <w:szCs w:val="16"/>
          <w:lang w:eastAsia="es-ES"/>
        </w:rPr>
        <w:t>i</w:t>
      </w:r>
      <w:r w:rsidRPr="00C236AF">
        <w:rPr>
          <w:rFonts w:ascii="Arial" w:eastAsiaTheme="minorEastAsia" w:hAnsi="Arial" w:cs="Arial"/>
          <w:spacing w:val="-1"/>
          <w:sz w:val="16"/>
          <w:szCs w:val="16"/>
          <w:lang w:eastAsia="es-ES"/>
        </w:rPr>
        <w:t>a</w:t>
      </w:r>
      <w:r w:rsidRPr="00C236AF">
        <w:rPr>
          <w:rFonts w:ascii="Arial" w:eastAsiaTheme="minorEastAsia" w:hAnsi="Arial" w:cs="Arial"/>
          <w:sz w:val="16"/>
          <w:szCs w:val="16"/>
          <w:lang w:eastAsia="es-ES"/>
        </w:rPr>
        <w:t>l</w:t>
      </w:r>
      <w:r w:rsidRPr="00C236AF">
        <w:rPr>
          <w:rFonts w:ascii="Arial" w:eastAsiaTheme="minorEastAsia" w:hAnsi="Arial" w:cs="Arial"/>
          <w:spacing w:val="1"/>
          <w:sz w:val="16"/>
          <w:szCs w:val="16"/>
          <w:lang w:eastAsia="es-ES"/>
        </w:rPr>
        <w:t xml:space="preserve"> </w:t>
      </w:r>
      <w:r w:rsidRPr="00C236AF">
        <w:rPr>
          <w:rFonts w:ascii="Arial" w:eastAsiaTheme="minorEastAsia" w:hAnsi="Arial" w:cs="Arial"/>
          <w:spacing w:val="-1"/>
          <w:sz w:val="16"/>
          <w:szCs w:val="16"/>
          <w:lang w:eastAsia="es-ES"/>
        </w:rPr>
        <w:t>d</w:t>
      </w:r>
      <w:r w:rsidRPr="00C236AF">
        <w:rPr>
          <w:rFonts w:ascii="Arial" w:eastAsiaTheme="minorEastAsia" w:hAnsi="Arial" w:cs="Arial"/>
          <w:sz w:val="16"/>
          <w:szCs w:val="16"/>
          <w:lang w:eastAsia="es-ES"/>
        </w:rPr>
        <w:t>e</w:t>
      </w:r>
      <w:r w:rsidRPr="00C236AF">
        <w:rPr>
          <w:rFonts w:ascii="Arial" w:eastAsiaTheme="minorEastAsia" w:hAnsi="Arial" w:cs="Arial"/>
          <w:spacing w:val="-3"/>
          <w:sz w:val="16"/>
          <w:szCs w:val="16"/>
          <w:lang w:eastAsia="es-ES"/>
        </w:rPr>
        <w:t xml:space="preserve"> </w:t>
      </w:r>
      <w:r w:rsidRPr="00C236AF">
        <w:rPr>
          <w:rFonts w:ascii="Arial" w:eastAsiaTheme="minorEastAsia" w:hAnsi="Arial" w:cs="Arial"/>
          <w:sz w:val="16"/>
          <w:szCs w:val="16"/>
          <w:lang w:eastAsia="es-ES"/>
        </w:rPr>
        <w:t>c</w:t>
      </w:r>
      <w:r w:rsidRPr="00C236AF">
        <w:rPr>
          <w:rFonts w:ascii="Arial" w:eastAsiaTheme="minorEastAsia" w:hAnsi="Arial" w:cs="Arial"/>
          <w:spacing w:val="-1"/>
          <w:sz w:val="16"/>
          <w:szCs w:val="16"/>
          <w:lang w:eastAsia="es-ES"/>
        </w:rPr>
        <w:t>o</w:t>
      </w:r>
      <w:r w:rsidRPr="00C236AF">
        <w:rPr>
          <w:rFonts w:ascii="Arial" w:eastAsiaTheme="minorEastAsia" w:hAnsi="Arial" w:cs="Arial"/>
          <w:spacing w:val="-4"/>
          <w:sz w:val="16"/>
          <w:szCs w:val="16"/>
          <w:lang w:eastAsia="es-ES"/>
        </w:rPr>
        <w:t>n</w:t>
      </w:r>
      <w:r w:rsidRPr="00C236AF">
        <w:rPr>
          <w:rFonts w:ascii="Arial" w:eastAsiaTheme="minorEastAsia" w:hAnsi="Arial" w:cs="Arial"/>
          <w:sz w:val="16"/>
          <w:szCs w:val="16"/>
          <w:lang w:eastAsia="es-ES"/>
        </w:rPr>
        <w:t>s</w:t>
      </w:r>
      <w:r w:rsidRPr="00C236AF">
        <w:rPr>
          <w:rFonts w:ascii="Arial" w:eastAsiaTheme="minorEastAsia" w:hAnsi="Arial" w:cs="Arial"/>
          <w:spacing w:val="-1"/>
          <w:sz w:val="16"/>
          <w:szCs w:val="16"/>
          <w:lang w:eastAsia="es-ES"/>
        </w:rPr>
        <w:t>u</w:t>
      </w:r>
      <w:r w:rsidRPr="00C236AF">
        <w:rPr>
          <w:rFonts w:ascii="Arial" w:eastAsiaTheme="minorEastAsia" w:hAnsi="Arial" w:cs="Arial"/>
          <w:sz w:val="16"/>
          <w:szCs w:val="16"/>
          <w:lang w:eastAsia="es-ES"/>
        </w:rPr>
        <w:t>lta</w:t>
      </w:r>
      <w:r w:rsidRPr="00C236AF">
        <w:rPr>
          <w:rFonts w:ascii="Arial" w:eastAsiaTheme="minorEastAsia" w:hAnsi="Arial" w:cs="Arial"/>
          <w:spacing w:val="-3"/>
          <w:sz w:val="16"/>
          <w:szCs w:val="16"/>
          <w:lang w:eastAsia="es-ES"/>
        </w:rPr>
        <w:t xml:space="preserve"> </w:t>
      </w:r>
      <w:r w:rsidRPr="00C236AF">
        <w:rPr>
          <w:rFonts w:ascii="Arial" w:eastAsiaTheme="minorEastAsia" w:hAnsi="Arial" w:cs="Arial"/>
          <w:spacing w:val="-1"/>
          <w:sz w:val="16"/>
          <w:szCs w:val="16"/>
          <w:lang w:eastAsia="es-ES"/>
        </w:rPr>
        <w:t>(</w:t>
      </w:r>
      <w:r w:rsidRPr="00C236AF">
        <w:rPr>
          <w:rFonts w:ascii="Arial" w:eastAsiaTheme="minorEastAsia" w:hAnsi="Arial" w:cs="Arial"/>
          <w:sz w:val="16"/>
          <w:szCs w:val="16"/>
          <w:lang w:eastAsia="es-ES"/>
        </w:rPr>
        <w:t>s</w:t>
      </w:r>
      <w:r w:rsidRPr="00C236AF">
        <w:rPr>
          <w:rFonts w:ascii="Arial" w:eastAsiaTheme="minorEastAsia" w:hAnsi="Arial" w:cs="Arial"/>
          <w:spacing w:val="-4"/>
          <w:sz w:val="16"/>
          <w:szCs w:val="16"/>
          <w:lang w:eastAsia="es-ES"/>
        </w:rPr>
        <w:t>a</w:t>
      </w:r>
      <w:r w:rsidRPr="00C236AF">
        <w:rPr>
          <w:rFonts w:ascii="Arial" w:eastAsiaTheme="minorEastAsia" w:hAnsi="Arial" w:cs="Arial"/>
          <w:sz w:val="16"/>
          <w:szCs w:val="16"/>
          <w:lang w:eastAsia="es-ES"/>
        </w:rPr>
        <w:t>l</w:t>
      </w:r>
      <w:r w:rsidRPr="00C236AF">
        <w:rPr>
          <w:rFonts w:ascii="Arial" w:eastAsiaTheme="minorEastAsia" w:hAnsi="Arial" w:cs="Arial"/>
          <w:spacing w:val="-1"/>
          <w:sz w:val="16"/>
          <w:szCs w:val="16"/>
          <w:lang w:eastAsia="es-ES"/>
        </w:rPr>
        <w:t>v</w:t>
      </w:r>
      <w:r w:rsidRPr="00C236AF">
        <w:rPr>
          <w:rFonts w:ascii="Arial" w:eastAsiaTheme="minorEastAsia" w:hAnsi="Arial" w:cs="Arial"/>
          <w:sz w:val="16"/>
          <w:szCs w:val="16"/>
          <w:lang w:eastAsia="es-ES"/>
        </w:rPr>
        <w:t xml:space="preserve">o </w:t>
      </w:r>
      <w:r w:rsidRPr="00C236AF">
        <w:rPr>
          <w:rFonts w:ascii="Arial" w:eastAsiaTheme="minorEastAsia" w:hAnsi="Arial" w:cs="Arial"/>
          <w:spacing w:val="-1"/>
          <w:sz w:val="16"/>
          <w:szCs w:val="16"/>
          <w:lang w:eastAsia="es-ES"/>
        </w:rPr>
        <w:t>aqué</w:t>
      </w:r>
      <w:r w:rsidRPr="00C236AF">
        <w:rPr>
          <w:rFonts w:ascii="Arial" w:eastAsiaTheme="minorEastAsia" w:hAnsi="Arial" w:cs="Arial"/>
          <w:sz w:val="16"/>
          <w:szCs w:val="16"/>
          <w:lang w:eastAsia="es-ES"/>
        </w:rPr>
        <w:t>l</w:t>
      </w:r>
      <w:r w:rsidRPr="00C236AF">
        <w:rPr>
          <w:rFonts w:ascii="Arial" w:eastAsiaTheme="minorEastAsia" w:hAnsi="Arial" w:cs="Arial"/>
          <w:spacing w:val="1"/>
          <w:sz w:val="16"/>
          <w:szCs w:val="16"/>
          <w:lang w:eastAsia="es-ES"/>
        </w:rPr>
        <w:t xml:space="preserve"> </w:t>
      </w:r>
      <w:r w:rsidRPr="00C236AF">
        <w:rPr>
          <w:rFonts w:ascii="Arial" w:eastAsiaTheme="minorEastAsia" w:hAnsi="Arial" w:cs="Arial"/>
          <w:spacing w:val="-1"/>
          <w:sz w:val="16"/>
          <w:szCs w:val="16"/>
          <w:lang w:eastAsia="es-ES"/>
        </w:rPr>
        <w:t>qu</w:t>
      </w:r>
      <w:r w:rsidRPr="00C236AF">
        <w:rPr>
          <w:rFonts w:ascii="Arial" w:eastAsiaTheme="minorEastAsia" w:hAnsi="Arial" w:cs="Arial"/>
          <w:sz w:val="16"/>
          <w:szCs w:val="16"/>
          <w:lang w:eastAsia="es-ES"/>
        </w:rPr>
        <w:t>e se</w:t>
      </w:r>
      <w:r w:rsidRPr="00C236AF">
        <w:rPr>
          <w:rFonts w:ascii="Arial" w:eastAsiaTheme="minorEastAsia" w:hAnsi="Arial" w:cs="Arial"/>
          <w:spacing w:val="-3"/>
          <w:sz w:val="16"/>
          <w:szCs w:val="16"/>
          <w:lang w:eastAsia="es-ES"/>
        </w:rPr>
        <w:t xml:space="preserve"> </w:t>
      </w:r>
      <w:r w:rsidRPr="00C236AF">
        <w:rPr>
          <w:rFonts w:ascii="Arial" w:eastAsiaTheme="minorEastAsia" w:hAnsi="Arial" w:cs="Arial"/>
          <w:spacing w:val="-1"/>
          <w:sz w:val="16"/>
          <w:szCs w:val="16"/>
          <w:lang w:eastAsia="es-ES"/>
        </w:rPr>
        <w:t>au</w:t>
      </w:r>
      <w:r w:rsidRPr="00C236AF">
        <w:rPr>
          <w:rFonts w:ascii="Arial" w:eastAsiaTheme="minorEastAsia" w:hAnsi="Arial" w:cs="Arial"/>
          <w:sz w:val="16"/>
          <w:szCs w:val="16"/>
          <w:lang w:eastAsia="es-ES"/>
        </w:rPr>
        <w:t>t</w:t>
      </w:r>
      <w:r w:rsidRPr="00C236AF">
        <w:rPr>
          <w:rFonts w:ascii="Arial" w:eastAsiaTheme="minorEastAsia" w:hAnsi="Arial" w:cs="Arial"/>
          <w:spacing w:val="-1"/>
          <w:sz w:val="16"/>
          <w:szCs w:val="16"/>
          <w:lang w:eastAsia="es-ES"/>
        </w:rPr>
        <w:t>or</w:t>
      </w:r>
      <w:r w:rsidRPr="00C236AF">
        <w:rPr>
          <w:rFonts w:ascii="Arial" w:eastAsiaTheme="minorEastAsia" w:hAnsi="Arial" w:cs="Arial"/>
          <w:spacing w:val="-3"/>
          <w:sz w:val="16"/>
          <w:szCs w:val="16"/>
          <w:lang w:eastAsia="es-ES"/>
        </w:rPr>
        <w:t>i</w:t>
      </w:r>
      <w:r w:rsidRPr="00C236AF">
        <w:rPr>
          <w:rFonts w:ascii="Arial" w:eastAsiaTheme="minorEastAsia" w:hAnsi="Arial" w:cs="Arial"/>
          <w:sz w:val="16"/>
          <w:szCs w:val="16"/>
          <w:lang w:eastAsia="es-ES"/>
        </w:rPr>
        <w:t xml:space="preserve">ce </w:t>
      </w:r>
      <w:r w:rsidRPr="00C236AF">
        <w:rPr>
          <w:rFonts w:ascii="Arial" w:eastAsiaTheme="minorEastAsia" w:hAnsi="Arial" w:cs="Arial"/>
          <w:spacing w:val="-1"/>
          <w:sz w:val="16"/>
          <w:szCs w:val="16"/>
          <w:lang w:eastAsia="es-ES"/>
        </w:rPr>
        <w:t>e</w:t>
      </w:r>
      <w:r w:rsidRPr="00C236AF">
        <w:rPr>
          <w:rFonts w:ascii="Arial" w:eastAsiaTheme="minorEastAsia" w:hAnsi="Arial" w:cs="Arial"/>
          <w:spacing w:val="-4"/>
          <w:sz w:val="16"/>
          <w:szCs w:val="16"/>
          <w:lang w:eastAsia="es-ES"/>
        </w:rPr>
        <w:t>x</w:t>
      </w:r>
      <w:r w:rsidRPr="00C236AF">
        <w:rPr>
          <w:rFonts w:ascii="Arial" w:eastAsiaTheme="minorEastAsia" w:hAnsi="Arial" w:cs="Arial"/>
          <w:spacing w:val="-1"/>
          <w:sz w:val="16"/>
          <w:szCs w:val="16"/>
          <w:lang w:eastAsia="es-ES"/>
        </w:rPr>
        <w:t>pre</w:t>
      </w:r>
      <w:r w:rsidRPr="00C236AF">
        <w:rPr>
          <w:rFonts w:ascii="Arial" w:eastAsiaTheme="minorEastAsia" w:hAnsi="Arial" w:cs="Arial"/>
          <w:sz w:val="16"/>
          <w:szCs w:val="16"/>
          <w:lang w:eastAsia="es-ES"/>
        </w:rPr>
        <w:t>s</w:t>
      </w:r>
      <w:r w:rsidRPr="00C236AF">
        <w:rPr>
          <w:rFonts w:ascii="Arial" w:eastAsiaTheme="minorEastAsia" w:hAnsi="Arial" w:cs="Arial"/>
          <w:spacing w:val="-1"/>
          <w:sz w:val="16"/>
          <w:szCs w:val="16"/>
          <w:lang w:eastAsia="es-ES"/>
        </w:rPr>
        <w:t>a</w:t>
      </w:r>
      <w:r w:rsidRPr="00C236AF">
        <w:rPr>
          <w:rFonts w:ascii="Arial" w:eastAsiaTheme="minorEastAsia" w:hAnsi="Arial" w:cs="Arial"/>
          <w:spacing w:val="2"/>
          <w:sz w:val="16"/>
          <w:szCs w:val="16"/>
          <w:lang w:eastAsia="es-ES"/>
        </w:rPr>
        <w:t>m</w:t>
      </w:r>
      <w:r w:rsidRPr="00C236AF">
        <w:rPr>
          <w:rFonts w:ascii="Arial" w:eastAsiaTheme="minorEastAsia" w:hAnsi="Arial" w:cs="Arial"/>
          <w:spacing w:val="-1"/>
          <w:sz w:val="16"/>
          <w:szCs w:val="16"/>
          <w:lang w:eastAsia="es-ES"/>
        </w:rPr>
        <w:t>e</w:t>
      </w:r>
      <w:r w:rsidRPr="00C236AF">
        <w:rPr>
          <w:rFonts w:ascii="Arial" w:eastAsiaTheme="minorEastAsia" w:hAnsi="Arial" w:cs="Arial"/>
          <w:spacing w:val="-4"/>
          <w:sz w:val="16"/>
          <w:szCs w:val="16"/>
          <w:lang w:eastAsia="es-ES"/>
        </w:rPr>
        <w:t>n</w:t>
      </w:r>
      <w:r w:rsidRPr="00C236AF">
        <w:rPr>
          <w:rFonts w:ascii="Arial" w:eastAsiaTheme="minorEastAsia" w:hAnsi="Arial" w:cs="Arial"/>
          <w:sz w:val="16"/>
          <w:szCs w:val="16"/>
          <w:lang w:eastAsia="es-ES"/>
        </w:rPr>
        <w:t>t</w:t>
      </w:r>
      <w:r w:rsidRPr="00C236AF">
        <w:rPr>
          <w:rFonts w:ascii="Arial" w:eastAsiaTheme="minorEastAsia" w:hAnsi="Arial" w:cs="Arial"/>
          <w:spacing w:val="-1"/>
          <w:sz w:val="16"/>
          <w:szCs w:val="16"/>
          <w:lang w:eastAsia="es-ES"/>
        </w:rPr>
        <w:t>e)</w:t>
      </w:r>
      <w:r w:rsidRPr="00C236AF">
        <w:rPr>
          <w:rFonts w:ascii="Arial" w:eastAsiaTheme="minorEastAsia" w:hAnsi="Arial" w:cs="Arial"/>
          <w:sz w:val="16"/>
          <w:szCs w:val="16"/>
          <w:lang w:eastAsia="es-ES"/>
        </w:rPr>
        <w:t xml:space="preserve">. </w:t>
      </w:r>
    </w:p>
    <w:p w14:paraId="6193DA12" w14:textId="17446F1F" w:rsidR="00FA7A29" w:rsidRPr="00FA7A29" w:rsidRDefault="00FA7A29" w:rsidP="00FA7A29">
      <w:pPr>
        <w:widowControl w:val="0"/>
        <w:tabs>
          <w:tab w:val="left" w:pos="990"/>
        </w:tabs>
        <w:spacing w:after="0" w:line="200" w:lineRule="exact"/>
        <w:rPr>
          <w:rFonts w:eastAsia="Calibri" w:cs="Times New Roman"/>
          <w:sz w:val="20"/>
          <w:szCs w:val="20"/>
        </w:rPr>
      </w:pPr>
      <w:r>
        <w:rPr>
          <w:rFonts w:eastAsia="Calibri" w:cs="Times New Roman"/>
          <w:sz w:val="20"/>
          <w:szCs w:val="20"/>
        </w:rPr>
        <w:tab/>
      </w:r>
      <w:r w:rsidRPr="00FA7A29">
        <w:rPr>
          <w:rFonts w:eastAsia="Calibri" w:cs="Times New Roman"/>
          <w:sz w:val="20"/>
          <w:szCs w:val="20"/>
        </w:rPr>
        <w:t xml:space="preserve"> -        El ejercicio de </w:t>
      </w:r>
      <w:proofErr w:type="spellStart"/>
      <w:proofErr w:type="gramStart"/>
      <w:r w:rsidRPr="00FA7A29">
        <w:rPr>
          <w:rFonts w:eastAsia="Calibri" w:cs="Times New Roman"/>
          <w:sz w:val="20"/>
          <w:szCs w:val="20"/>
        </w:rPr>
        <w:t>listening</w:t>
      </w:r>
      <w:proofErr w:type="spellEnd"/>
      <w:r w:rsidRPr="00FA7A29">
        <w:rPr>
          <w:rFonts w:eastAsia="Calibri" w:cs="Times New Roman"/>
          <w:sz w:val="20"/>
          <w:szCs w:val="20"/>
        </w:rPr>
        <w:t xml:space="preserve">  se</w:t>
      </w:r>
      <w:proofErr w:type="gramEnd"/>
      <w:r w:rsidRPr="00FA7A29">
        <w:rPr>
          <w:rFonts w:eastAsia="Calibri" w:cs="Times New Roman"/>
          <w:sz w:val="20"/>
          <w:szCs w:val="20"/>
        </w:rPr>
        <w:t xml:space="preserve"> escuchará tres veces.</w:t>
      </w:r>
    </w:p>
    <w:p w14:paraId="023C624D" w14:textId="77777777" w:rsidR="00FA7A29" w:rsidRPr="00C236AF" w:rsidRDefault="00FA7A29" w:rsidP="00FA7A29">
      <w:pPr>
        <w:widowControl w:val="0"/>
        <w:tabs>
          <w:tab w:val="left" w:pos="1045"/>
        </w:tabs>
        <w:kinsoku w:val="0"/>
        <w:overflowPunct w:val="0"/>
        <w:autoSpaceDE w:val="0"/>
        <w:autoSpaceDN w:val="0"/>
        <w:adjustRightInd w:val="0"/>
        <w:spacing w:before="5" w:after="0" w:line="200" w:lineRule="exact"/>
        <w:ind w:right="4433"/>
        <w:rPr>
          <w:rFonts w:ascii="Times New Roman" w:eastAsiaTheme="minorEastAsia" w:hAnsi="Times New Roman" w:cs="Times New Roman"/>
          <w:sz w:val="20"/>
          <w:szCs w:val="20"/>
          <w:lang w:eastAsia="es-ES"/>
        </w:rPr>
      </w:pPr>
    </w:p>
    <w:p w14:paraId="7FAD06A9" w14:textId="77777777" w:rsidR="00041FA0" w:rsidRPr="00041FA0" w:rsidRDefault="00041FA0" w:rsidP="00673265">
      <w:pPr>
        <w:widowControl w:val="0"/>
        <w:kinsoku w:val="0"/>
        <w:overflowPunct w:val="0"/>
        <w:autoSpaceDE w:val="0"/>
        <w:autoSpaceDN w:val="0"/>
        <w:adjustRightInd w:val="0"/>
        <w:spacing w:after="0" w:line="200" w:lineRule="exact"/>
        <w:ind w:left="993"/>
        <w:rPr>
          <w:rFonts w:ascii="Times New Roman" w:eastAsiaTheme="minorEastAsia" w:hAnsi="Times New Roman" w:cs="Times New Roman"/>
          <w:sz w:val="20"/>
          <w:szCs w:val="20"/>
          <w:lang w:eastAsia="es-ES"/>
        </w:rPr>
      </w:pPr>
    </w:p>
    <w:p w14:paraId="2BE57742" w14:textId="77777777" w:rsidR="00041FA0" w:rsidRPr="00041FA0" w:rsidRDefault="00041FA0" w:rsidP="00041FA0">
      <w:pPr>
        <w:widowControl w:val="0"/>
        <w:kinsoku w:val="0"/>
        <w:overflowPunct w:val="0"/>
        <w:autoSpaceDE w:val="0"/>
        <w:autoSpaceDN w:val="0"/>
        <w:adjustRightInd w:val="0"/>
        <w:spacing w:after="0" w:line="200" w:lineRule="exact"/>
        <w:ind w:left="709"/>
        <w:rPr>
          <w:rFonts w:ascii="Times New Roman" w:eastAsiaTheme="minorEastAsia" w:hAnsi="Times New Roman" w:cs="Times New Roman"/>
          <w:sz w:val="20"/>
          <w:szCs w:val="20"/>
          <w:lang w:eastAsia="es-ES"/>
        </w:rPr>
      </w:pPr>
    </w:p>
    <w:p w14:paraId="1D1CEE2E" w14:textId="77777777" w:rsidR="00041FA0" w:rsidRPr="00041FA0" w:rsidRDefault="00041FA0" w:rsidP="00041FA0">
      <w:pPr>
        <w:widowControl w:val="0"/>
        <w:kinsoku w:val="0"/>
        <w:overflowPunct w:val="0"/>
        <w:autoSpaceDE w:val="0"/>
        <w:autoSpaceDN w:val="0"/>
        <w:adjustRightInd w:val="0"/>
        <w:spacing w:before="3" w:after="0" w:line="220" w:lineRule="exact"/>
        <w:ind w:left="709"/>
        <w:rPr>
          <w:rFonts w:ascii="Times New Roman" w:eastAsiaTheme="minorEastAsia" w:hAnsi="Times New Roman" w:cs="Times New Roman"/>
          <w:lang w:eastAsia="es-ES"/>
        </w:rPr>
      </w:pPr>
    </w:p>
    <w:p w14:paraId="79EA0DF5" w14:textId="77777777" w:rsidR="00041FA0" w:rsidRPr="00041FA0" w:rsidRDefault="00041FA0" w:rsidP="00041FA0">
      <w:pPr>
        <w:widowControl w:val="0"/>
        <w:kinsoku w:val="0"/>
        <w:overflowPunct w:val="0"/>
        <w:autoSpaceDE w:val="0"/>
        <w:autoSpaceDN w:val="0"/>
        <w:adjustRightInd w:val="0"/>
        <w:spacing w:before="77" w:after="0" w:line="240" w:lineRule="auto"/>
        <w:ind w:left="3189"/>
        <w:rPr>
          <w:rFonts w:ascii="Arial" w:eastAsiaTheme="minorEastAsia" w:hAnsi="Arial" w:cs="Arial"/>
          <w:sz w:val="18"/>
          <w:szCs w:val="18"/>
          <w:lang w:eastAsia="es-ES"/>
        </w:rPr>
      </w:pPr>
      <w:r w:rsidRPr="00041FA0">
        <w:rPr>
          <w:rFonts w:ascii="Arial" w:eastAsiaTheme="minorEastAsia" w:hAnsi="Arial" w:cs="Arial"/>
          <w:b/>
          <w:bCs/>
          <w:sz w:val="18"/>
          <w:szCs w:val="18"/>
          <w:lang w:eastAsia="es-ES"/>
        </w:rPr>
        <w:t>C</w:t>
      </w:r>
      <w:r w:rsidRPr="00041FA0">
        <w:rPr>
          <w:rFonts w:ascii="Arial" w:eastAsiaTheme="minorEastAsia" w:hAnsi="Arial" w:cs="Arial"/>
          <w:b/>
          <w:bCs/>
          <w:spacing w:val="-1"/>
          <w:sz w:val="18"/>
          <w:szCs w:val="18"/>
          <w:lang w:eastAsia="es-ES"/>
        </w:rPr>
        <w:t>R</w:t>
      </w:r>
      <w:r w:rsidRPr="00041FA0">
        <w:rPr>
          <w:rFonts w:ascii="Arial" w:eastAsiaTheme="minorEastAsia" w:hAnsi="Arial" w:cs="Arial"/>
          <w:b/>
          <w:bCs/>
          <w:sz w:val="18"/>
          <w:szCs w:val="18"/>
          <w:lang w:eastAsia="es-ES"/>
        </w:rPr>
        <w:t>ITERI</w:t>
      </w:r>
      <w:r w:rsidRPr="00041FA0">
        <w:rPr>
          <w:rFonts w:ascii="Arial" w:eastAsiaTheme="minorEastAsia" w:hAnsi="Arial" w:cs="Arial"/>
          <w:b/>
          <w:bCs/>
          <w:spacing w:val="-1"/>
          <w:sz w:val="18"/>
          <w:szCs w:val="18"/>
          <w:lang w:eastAsia="es-ES"/>
        </w:rPr>
        <w:t>O</w:t>
      </w:r>
      <w:r w:rsidRPr="00041FA0">
        <w:rPr>
          <w:rFonts w:ascii="Arial" w:eastAsiaTheme="minorEastAsia" w:hAnsi="Arial" w:cs="Arial"/>
          <w:b/>
          <w:bCs/>
          <w:sz w:val="18"/>
          <w:szCs w:val="18"/>
          <w:lang w:eastAsia="es-ES"/>
        </w:rPr>
        <w:t xml:space="preserve">S DE </w:t>
      </w:r>
      <w:r w:rsidRPr="00041FA0">
        <w:rPr>
          <w:rFonts w:ascii="Arial" w:eastAsiaTheme="minorEastAsia" w:hAnsi="Arial" w:cs="Arial"/>
          <w:b/>
          <w:bCs/>
          <w:spacing w:val="2"/>
          <w:sz w:val="18"/>
          <w:szCs w:val="18"/>
          <w:lang w:eastAsia="es-ES"/>
        </w:rPr>
        <w:t>C</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LIFIC</w:t>
      </w:r>
      <w:r w:rsidRPr="00041FA0">
        <w:rPr>
          <w:rFonts w:ascii="Arial" w:eastAsiaTheme="minorEastAsia" w:hAnsi="Arial" w:cs="Arial"/>
          <w:b/>
          <w:bCs/>
          <w:spacing w:val="-4"/>
          <w:sz w:val="18"/>
          <w:szCs w:val="18"/>
          <w:lang w:eastAsia="es-ES"/>
        </w:rPr>
        <w:t>A</w:t>
      </w:r>
      <w:r w:rsidRPr="00041FA0">
        <w:rPr>
          <w:rFonts w:ascii="Arial" w:eastAsiaTheme="minorEastAsia" w:hAnsi="Arial" w:cs="Arial"/>
          <w:b/>
          <w:bCs/>
          <w:sz w:val="18"/>
          <w:szCs w:val="18"/>
          <w:lang w:eastAsia="es-ES"/>
        </w:rPr>
        <w:t>C</w:t>
      </w:r>
      <w:r w:rsidRPr="00041FA0">
        <w:rPr>
          <w:rFonts w:ascii="Arial" w:eastAsiaTheme="minorEastAsia" w:hAnsi="Arial" w:cs="Arial"/>
          <w:b/>
          <w:bCs/>
          <w:spacing w:val="2"/>
          <w:sz w:val="18"/>
          <w:szCs w:val="18"/>
          <w:lang w:eastAsia="es-ES"/>
        </w:rPr>
        <w:t>I</w:t>
      </w:r>
      <w:r w:rsidRPr="00041FA0">
        <w:rPr>
          <w:rFonts w:ascii="Arial" w:eastAsiaTheme="minorEastAsia" w:hAnsi="Arial" w:cs="Arial"/>
          <w:b/>
          <w:bCs/>
          <w:spacing w:val="-1"/>
          <w:sz w:val="18"/>
          <w:szCs w:val="18"/>
          <w:lang w:eastAsia="es-ES"/>
        </w:rPr>
        <w:t>Ó</w:t>
      </w:r>
      <w:r w:rsidRPr="00041FA0">
        <w:rPr>
          <w:rFonts w:ascii="Arial" w:eastAsiaTheme="minorEastAsia" w:hAnsi="Arial" w:cs="Arial"/>
          <w:b/>
          <w:bCs/>
          <w:sz w:val="18"/>
          <w:szCs w:val="18"/>
          <w:lang w:eastAsia="es-ES"/>
        </w:rPr>
        <w:t>N Y V</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pacing w:val="2"/>
          <w:sz w:val="18"/>
          <w:szCs w:val="18"/>
          <w:lang w:eastAsia="es-ES"/>
        </w:rPr>
        <w:t>L</w:t>
      </w:r>
      <w:r w:rsidRPr="00041FA0">
        <w:rPr>
          <w:rFonts w:ascii="Arial" w:eastAsiaTheme="minorEastAsia" w:hAnsi="Arial" w:cs="Arial"/>
          <w:b/>
          <w:bCs/>
          <w:spacing w:val="-1"/>
          <w:sz w:val="18"/>
          <w:szCs w:val="18"/>
          <w:lang w:eastAsia="es-ES"/>
        </w:rPr>
        <w:t>O</w:t>
      </w:r>
      <w:r w:rsidRPr="00041FA0">
        <w:rPr>
          <w:rFonts w:ascii="Arial" w:eastAsiaTheme="minorEastAsia" w:hAnsi="Arial" w:cs="Arial"/>
          <w:b/>
          <w:bCs/>
          <w:spacing w:val="1"/>
          <w:sz w:val="18"/>
          <w:szCs w:val="18"/>
          <w:lang w:eastAsia="es-ES"/>
        </w:rPr>
        <w:t>R</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CI</w:t>
      </w:r>
      <w:r w:rsidRPr="00041FA0">
        <w:rPr>
          <w:rFonts w:ascii="Arial" w:eastAsiaTheme="minorEastAsia" w:hAnsi="Arial" w:cs="Arial"/>
          <w:b/>
          <w:bCs/>
          <w:spacing w:val="-1"/>
          <w:sz w:val="18"/>
          <w:szCs w:val="18"/>
          <w:lang w:eastAsia="es-ES"/>
        </w:rPr>
        <w:t>Ó</w:t>
      </w:r>
      <w:r w:rsidRPr="00041FA0">
        <w:rPr>
          <w:rFonts w:ascii="Arial" w:eastAsiaTheme="minorEastAsia" w:hAnsi="Arial" w:cs="Arial"/>
          <w:b/>
          <w:bCs/>
          <w:sz w:val="18"/>
          <w:szCs w:val="18"/>
          <w:lang w:eastAsia="es-ES"/>
        </w:rPr>
        <w:t>N</w:t>
      </w:r>
    </w:p>
    <w:p w14:paraId="23267980" w14:textId="77777777" w:rsidR="00041FA0" w:rsidRPr="00041FA0" w:rsidRDefault="00041FA0" w:rsidP="00041FA0">
      <w:pPr>
        <w:widowControl w:val="0"/>
        <w:kinsoku w:val="0"/>
        <w:overflowPunct w:val="0"/>
        <w:autoSpaceDE w:val="0"/>
        <w:autoSpaceDN w:val="0"/>
        <w:adjustRightInd w:val="0"/>
        <w:spacing w:before="14" w:after="0" w:line="280" w:lineRule="exact"/>
        <w:rPr>
          <w:rFonts w:ascii="Times New Roman" w:eastAsiaTheme="minorEastAsia" w:hAnsi="Times New Roman" w:cs="Times New Roman"/>
          <w:sz w:val="28"/>
          <w:szCs w:val="28"/>
          <w:lang w:eastAsia="es-ES"/>
        </w:rPr>
      </w:pPr>
    </w:p>
    <w:p w14:paraId="160FE2F8" w14:textId="7ABD0B89" w:rsidR="00F319D6" w:rsidRPr="00041FA0" w:rsidRDefault="00F319D6" w:rsidP="00F319D6">
      <w:pPr>
        <w:widowControl w:val="0"/>
        <w:numPr>
          <w:ilvl w:val="1"/>
          <w:numId w:val="1"/>
        </w:numPr>
        <w:tabs>
          <w:tab w:val="left" w:pos="1045"/>
          <w:tab w:val="left" w:pos="1418"/>
        </w:tabs>
        <w:kinsoku w:val="0"/>
        <w:overflowPunct w:val="0"/>
        <w:autoSpaceDE w:val="0"/>
        <w:autoSpaceDN w:val="0"/>
        <w:adjustRightInd w:val="0"/>
        <w:spacing w:after="0" w:line="182" w:lineRule="exact"/>
        <w:ind w:left="993"/>
        <w:rPr>
          <w:rFonts w:ascii="Arial" w:eastAsiaTheme="minorEastAsia" w:hAnsi="Arial" w:cs="Arial"/>
          <w:sz w:val="16"/>
          <w:szCs w:val="16"/>
          <w:lang w:eastAsia="es-ES"/>
        </w:rPr>
      </w:pPr>
      <w:r w:rsidRPr="00041FA0">
        <w:rPr>
          <w:rFonts w:ascii="Arial" w:eastAsiaTheme="minorEastAsia" w:hAnsi="Arial" w:cs="Arial"/>
          <w:spacing w:val="-1"/>
          <w:sz w:val="16"/>
          <w:szCs w:val="16"/>
          <w:lang w:eastAsia="es-ES"/>
        </w:rPr>
        <w:t>L</w:t>
      </w:r>
      <w:r w:rsidRPr="00041FA0">
        <w:rPr>
          <w:rFonts w:ascii="Arial" w:eastAsiaTheme="minorEastAsia" w:hAnsi="Arial" w:cs="Arial"/>
          <w:sz w:val="16"/>
          <w:szCs w:val="16"/>
          <w:lang w:eastAsia="es-ES"/>
        </w:rPr>
        <w:t>a c</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l</w:t>
      </w:r>
      <w:r w:rsidRPr="00041FA0">
        <w:rPr>
          <w:rFonts w:ascii="Arial" w:eastAsiaTheme="minorEastAsia" w:hAnsi="Arial" w:cs="Arial"/>
          <w:spacing w:val="-2"/>
          <w:sz w:val="16"/>
          <w:szCs w:val="16"/>
          <w:lang w:eastAsia="es-ES"/>
        </w:rPr>
        <w:t>i</w:t>
      </w:r>
      <w:r w:rsidRPr="00041FA0">
        <w:rPr>
          <w:rFonts w:ascii="Arial" w:eastAsiaTheme="minorEastAsia" w:hAnsi="Arial" w:cs="Arial"/>
          <w:sz w:val="16"/>
          <w:szCs w:val="16"/>
          <w:lang w:eastAsia="es-ES"/>
        </w:rPr>
        <w:t>f</w:t>
      </w:r>
      <w:r w:rsidRPr="00041FA0">
        <w:rPr>
          <w:rFonts w:ascii="Arial" w:eastAsiaTheme="minorEastAsia" w:hAnsi="Arial" w:cs="Arial"/>
          <w:spacing w:val="-3"/>
          <w:sz w:val="16"/>
          <w:szCs w:val="16"/>
          <w:lang w:eastAsia="es-ES"/>
        </w:rPr>
        <w:t>i</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ción</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orre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pond</w:t>
      </w:r>
      <w:r w:rsidRPr="00041FA0">
        <w:rPr>
          <w:rFonts w:ascii="Arial" w:eastAsiaTheme="minorEastAsia" w:hAnsi="Arial" w:cs="Arial"/>
          <w:sz w:val="16"/>
          <w:szCs w:val="16"/>
          <w:lang w:eastAsia="es-ES"/>
        </w:rPr>
        <w:t>ie</w:t>
      </w:r>
      <w:r w:rsidRPr="00041FA0">
        <w:rPr>
          <w:rFonts w:ascii="Arial" w:eastAsiaTheme="minorEastAsia" w:hAnsi="Arial" w:cs="Arial"/>
          <w:spacing w:val="-4"/>
          <w:sz w:val="16"/>
          <w:szCs w:val="16"/>
          <w:lang w:eastAsia="es-ES"/>
        </w:rPr>
        <w:t>n</w:t>
      </w:r>
      <w:r w:rsidRPr="00041FA0">
        <w:rPr>
          <w:rFonts w:ascii="Arial" w:eastAsiaTheme="minorEastAsia" w:hAnsi="Arial" w:cs="Arial"/>
          <w:sz w:val="16"/>
          <w:szCs w:val="16"/>
          <w:lang w:eastAsia="es-ES"/>
        </w:rPr>
        <w:t>te a</w:t>
      </w:r>
      <w:r w:rsidRPr="00041FA0">
        <w:rPr>
          <w:rFonts w:ascii="Arial" w:eastAsiaTheme="minorEastAsia" w:hAnsi="Arial" w:cs="Arial"/>
          <w:spacing w:val="-2"/>
          <w:sz w:val="16"/>
          <w:szCs w:val="16"/>
          <w:lang w:eastAsia="es-ES"/>
        </w:rPr>
        <w:t xml:space="preserve"> c</w:t>
      </w:r>
      <w:r w:rsidRPr="00041FA0">
        <w:rPr>
          <w:rFonts w:ascii="Arial" w:eastAsiaTheme="minorEastAsia" w:hAnsi="Arial" w:cs="Arial"/>
          <w:spacing w:val="-1"/>
          <w:sz w:val="16"/>
          <w:szCs w:val="16"/>
          <w:lang w:eastAsia="es-ES"/>
        </w:rPr>
        <w:t>ad</w:t>
      </w:r>
      <w:r w:rsidRPr="00041FA0">
        <w:rPr>
          <w:rFonts w:ascii="Arial" w:eastAsiaTheme="minorEastAsia" w:hAnsi="Arial" w:cs="Arial"/>
          <w:sz w:val="16"/>
          <w:szCs w:val="16"/>
          <w:lang w:eastAsia="es-ES"/>
        </w:rPr>
        <w:t xml:space="preserve">a </w:t>
      </w:r>
      <w:r w:rsidRPr="00041FA0">
        <w:rPr>
          <w:rFonts w:ascii="Arial" w:eastAsiaTheme="minorEastAsia" w:hAnsi="Arial" w:cs="Arial"/>
          <w:spacing w:val="-1"/>
          <w:sz w:val="16"/>
          <w:szCs w:val="16"/>
          <w:lang w:eastAsia="es-ES"/>
        </w:rPr>
        <w:t>un</w:t>
      </w:r>
      <w:r w:rsidRPr="00041FA0">
        <w:rPr>
          <w:rFonts w:ascii="Arial" w:eastAsiaTheme="minorEastAsia" w:hAnsi="Arial" w:cs="Arial"/>
          <w:sz w:val="16"/>
          <w:szCs w:val="16"/>
          <w:lang w:eastAsia="es-ES"/>
        </w:rPr>
        <w:t xml:space="preserve">a </w:t>
      </w:r>
      <w:r w:rsidRPr="00041FA0">
        <w:rPr>
          <w:rFonts w:ascii="Arial" w:eastAsiaTheme="minorEastAsia" w:hAnsi="Arial" w:cs="Arial"/>
          <w:spacing w:val="-1"/>
          <w:sz w:val="16"/>
          <w:szCs w:val="16"/>
          <w:lang w:eastAsia="es-ES"/>
        </w:rPr>
        <w:t>d</w:t>
      </w:r>
      <w:r w:rsidRPr="00041FA0">
        <w:rPr>
          <w:rFonts w:ascii="Arial" w:eastAsiaTheme="minorEastAsia" w:hAnsi="Arial" w:cs="Arial"/>
          <w:sz w:val="16"/>
          <w:szCs w:val="16"/>
          <w:lang w:eastAsia="es-ES"/>
        </w:rPr>
        <w:t>e l</w:t>
      </w:r>
      <w:r w:rsidRPr="00041FA0">
        <w:rPr>
          <w:rFonts w:ascii="Arial" w:eastAsiaTheme="minorEastAsia" w:hAnsi="Arial" w:cs="Arial"/>
          <w:spacing w:val="-3"/>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ue</w:t>
      </w:r>
      <w:r w:rsidRPr="00041FA0">
        <w:rPr>
          <w:rFonts w:ascii="Arial" w:eastAsiaTheme="minorEastAsia" w:hAnsi="Arial" w:cs="Arial"/>
          <w:spacing w:val="-2"/>
          <w:sz w:val="16"/>
          <w:szCs w:val="16"/>
          <w:lang w:eastAsia="es-ES"/>
        </w:rPr>
        <w:t>s</w:t>
      </w:r>
      <w:r w:rsidRPr="00041FA0">
        <w:rPr>
          <w:rFonts w:ascii="Arial" w:eastAsiaTheme="minorEastAsia" w:hAnsi="Arial" w:cs="Arial"/>
          <w:sz w:val="16"/>
          <w:szCs w:val="16"/>
          <w:lang w:eastAsia="es-ES"/>
        </w:rPr>
        <w:t>tio</w:t>
      </w:r>
      <w:r w:rsidRPr="00041FA0">
        <w:rPr>
          <w:rFonts w:ascii="Arial" w:eastAsiaTheme="minorEastAsia" w:hAnsi="Arial" w:cs="Arial"/>
          <w:spacing w:val="-1"/>
          <w:sz w:val="16"/>
          <w:szCs w:val="16"/>
          <w:lang w:eastAsia="es-ES"/>
        </w:rPr>
        <w:t>ne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 xml:space="preserve"> </w:t>
      </w:r>
      <w:r>
        <w:rPr>
          <w:rFonts w:ascii="Arial" w:eastAsiaTheme="minorEastAsia" w:hAnsi="Arial" w:cs="Arial"/>
          <w:sz w:val="16"/>
          <w:szCs w:val="16"/>
          <w:lang w:eastAsia="es-ES"/>
        </w:rPr>
        <w:t>aparece indicada en los</w:t>
      </w:r>
      <w:r w:rsidRPr="00041FA0">
        <w:rPr>
          <w:rFonts w:ascii="Arial" w:eastAsiaTheme="minorEastAsia" w:hAnsi="Arial" w:cs="Arial"/>
          <w:spacing w:val="-1"/>
          <w:sz w:val="16"/>
          <w:szCs w:val="16"/>
          <w:lang w:eastAsia="es-ES"/>
        </w:rPr>
        <w:t xml:space="preserve"> e</w:t>
      </w:r>
      <w:r w:rsidRPr="00041FA0">
        <w:rPr>
          <w:rFonts w:ascii="Arial" w:eastAsiaTheme="minorEastAsia" w:hAnsi="Arial" w:cs="Arial"/>
          <w:sz w:val="16"/>
          <w:szCs w:val="16"/>
          <w:lang w:eastAsia="es-ES"/>
        </w:rPr>
        <w:t>je</w:t>
      </w:r>
      <w:r w:rsidRPr="00041FA0">
        <w:rPr>
          <w:rFonts w:ascii="Arial" w:eastAsiaTheme="minorEastAsia" w:hAnsi="Arial" w:cs="Arial"/>
          <w:spacing w:val="-2"/>
          <w:sz w:val="16"/>
          <w:szCs w:val="16"/>
          <w:lang w:eastAsia="es-ES"/>
        </w:rPr>
        <w:t>r</w:t>
      </w:r>
      <w:r w:rsidRPr="00041FA0">
        <w:rPr>
          <w:rFonts w:ascii="Arial" w:eastAsiaTheme="minorEastAsia" w:hAnsi="Arial" w:cs="Arial"/>
          <w:sz w:val="16"/>
          <w:szCs w:val="16"/>
          <w:lang w:eastAsia="es-ES"/>
        </w:rPr>
        <w:t>c</w:t>
      </w:r>
      <w:r w:rsidRPr="00041FA0">
        <w:rPr>
          <w:rFonts w:ascii="Arial" w:eastAsiaTheme="minorEastAsia" w:hAnsi="Arial" w:cs="Arial"/>
          <w:spacing w:val="-3"/>
          <w:sz w:val="16"/>
          <w:szCs w:val="16"/>
          <w:lang w:eastAsia="es-ES"/>
        </w:rPr>
        <w:t>i</w:t>
      </w:r>
      <w:r w:rsidRPr="00041FA0">
        <w:rPr>
          <w:rFonts w:ascii="Arial" w:eastAsiaTheme="minorEastAsia" w:hAnsi="Arial" w:cs="Arial"/>
          <w:spacing w:val="3"/>
          <w:sz w:val="16"/>
          <w:szCs w:val="16"/>
          <w:lang w:eastAsia="es-ES"/>
        </w:rPr>
        <w:t>c</w:t>
      </w:r>
      <w:r w:rsidRPr="00041FA0">
        <w:rPr>
          <w:rFonts w:ascii="Arial" w:eastAsiaTheme="minorEastAsia" w:hAnsi="Arial" w:cs="Arial"/>
          <w:sz w:val="16"/>
          <w:szCs w:val="16"/>
          <w:lang w:eastAsia="es-ES"/>
        </w:rPr>
        <w:t>ios</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p</w:t>
      </w:r>
      <w:r w:rsidRPr="00041FA0">
        <w:rPr>
          <w:rFonts w:ascii="Arial" w:eastAsiaTheme="minorEastAsia" w:hAnsi="Arial" w:cs="Arial"/>
          <w:sz w:val="16"/>
          <w:szCs w:val="16"/>
          <w:lang w:eastAsia="es-ES"/>
        </w:rPr>
        <w:t>la</w:t>
      </w:r>
      <w:r w:rsidRPr="00041FA0">
        <w:rPr>
          <w:rFonts w:ascii="Arial" w:eastAsiaTheme="minorEastAsia" w:hAnsi="Arial" w:cs="Arial"/>
          <w:spacing w:val="-4"/>
          <w:sz w:val="16"/>
          <w:szCs w:val="16"/>
          <w:lang w:eastAsia="es-ES"/>
        </w:rPr>
        <w:t>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eado</w:t>
      </w:r>
      <w:r w:rsidRPr="00041FA0">
        <w:rPr>
          <w:rFonts w:ascii="Arial" w:eastAsiaTheme="minorEastAsia" w:hAnsi="Arial" w:cs="Arial"/>
          <w:sz w:val="16"/>
          <w:szCs w:val="16"/>
          <w:lang w:eastAsia="es-ES"/>
        </w:rPr>
        <w:t>s.</w:t>
      </w:r>
    </w:p>
    <w:p w14:paraId="7A82F1CC" w14:textId="53A29E11" w:rsidR="00F319D6" w:rsidRPr="00041FA0" w:rsidRDefault="00F319D6" w:rsidP="00F319D6">
      <w:pPr>
        <w:widowControl w:val="0"/>
        <w:numPr>
          <w:ilvl w:val="1"/>
          <w:numId w:val="1"/>
        </w:numPr>
        <w:tabs>
          <w:tab w:val="left" w:pos="1045"/>
          <w:tab w:val="left" w:pos="1418"/>
        </w:tabs>
        <w:kinsoku w:val="0"/>
        <w:overflowPunct w:val="0"/>
        <w:autoSpaceDE w:val="0"/>
        <w:autoSpaceDN w:val="0"/>
        <w:adjustRightInd w:val="0"/>
        <w:spacing w:before="1" w:after="0" w:line="240" w:lineRule="auto"/>
        <w:ind w:left="993"/>
        <w:rPr>
          <w:rFonts w:ascii="Arial" w:eastAsiaTheme="minorEastAsia" w:hAnsi="Arial" w:cs="Arial"/>
          <w:sz w:val="16"/>
          <w:szCs w:val="16"/>
          <w:lang w:eastAsia="es-ES"/>
        </w:rPr>
      </w:pPr>
      <w:r>
        <w:rPr>
          <w:rFonts w:ascii="Arial" w:eastAsiaTheme="minorEastAsia" w:hAnsi="Arial" w:cs="Arial"/>
          <w:spacing w:val="-1"/>
          <w:sz w:val="16"/>
          <w:szCs w:val="16"/>
          <w:lang w:eastAsia="es-ES"/>
        </w:rPr>
        <w:t>Se penalizarán las</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f</w:t>
      </w:r>
      <w:r w:rsidRPr="00041FA0">
        <w:rPr>
          <w:rFonts w:ascii="Arial" w:eastAsiaTheme="minorEastAsia" w:hAnsi="Arial" w:cs="Arial"/>
          <w:spacing w:val="-1"/>
          <w:sz w:val="16"/>
          <w:szCs w:val="16"/>
          <w:lang w:eastAsia="es-ES"/>
        </w:rPr>
        <w:t>a</w:t>
      </w:r>
      <w:r w:rsidRPr="00041FA0">
        <w:rPr>
          <w:rFonts w:ascii="Arial" w:eastAsiaTheme="minorEastAsia" w:hAnsi="Arial" w:cs="Arial"/>
          <w:spacing w:val="-3"/>
          <w:sz w:val="16"/>
          <w:szCs w:val="16"/>
          <w:lang w:eastAsia="es-ES"/>
        </w:rPr>
        <w:t>l</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d</w:t>
      </w:r>
      <w:r w:rsidRPr="00041FA0">
        <w:rPr>
          <w:rFonts w:ascii="Arial" w:eastAsiaTheme="minorEastAsia" w:hAnsi="Arial" w:cs="Arial"/>
          <w:sz w:val="16"/>
          <w:szCs w:val="16"/>
          <w:lang w:eastAsia="es-ES"/>
        </w:rPr>
        <w:t xml:space="preserve">e </w:t>
      </w:r>
      <w:r w:rsidRPr="00041FA0">
        <w:rPr>
          <w:rFonts w:ascii="Arial" w:eastAsiaTheme="minorEastAsia" w:hAnsi="Arial" w:cs="Arial"/>
          <w:spacing w:val="-1"/>
          <w:sz w:val="16"/>
          <w:szCs w:val="16"/>
          <w:lang w:eastAsia="es-ES"/>
        </w:rPr>
        <w:t>or</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ogra</w:t>
      </w:r>
      <w:r w:rsidRPr="00041FA0">
        <w:rPr>
          <w:rFonts w:ascii="Arial" w:eastAsiaTheme="minorEastAsia" w:hAnsi="Arial" w:cs="Arial"/>
          <w:sz w:val="16"/>
          <w:szCs w:val="16"/>
          <w:lang w:eastAsia="es-ES"/>
        </w:rPr>
        <w:t>f</w:t>
      </w:r>
      <w:r w:rsidRPr="00041FA0">
        <w:rPr>
          <w:rFonts w:ascii="Arial" w:eastAsiaTheme="minorEastAsia" w:hAnsi="Arial" w:cs="Arial"/>
          <w:spacing w:val="-2"/>
          <w:sz w:val="16"/>
          <w:szCs w:val="16"/>
          <w:lang w:eastAsia="es-ES"/>
        </w:rPr>
        <w:t>í</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w:t>
      </w:r>
      <w:r>
        <w:rPr>
          <w:rFonts w:ascii="Arial" w:eastAsiaTheme="minorEastAsia" w:hAnsi="Arial" w:cs="Arial"/>
          <w:sz w:val="16"/>
          <w:szCs w:val="16"/>
          <w:lang w:eastAsia="es-ES"/>
        </w:rPr>
        <w:t xml:space="preserve"> 0,1 punto por cada falt</w:t>
      </w:r>
      <w:r w:rsidR="00FA7A29">
        <w:rPr>
          <w:rFonts w:ascii="Arial" w:eastAsiaTheme="minorEastAsia" w:hAnsi="Arial" w:cs="Arial"/>
          <w:sz w:val="16"/>
          <w:szCs w:val="16"/>
          <w:lang w:eastAsia="es-ES"/>
        </w:rPr>
        <w:t>a de ortografía.</w:t>
      </w:r>
    </w:p>
    <w:p w14:paraId="0C8317AC" w14:textId="77777777" w:rsidR="00F319D6" w:rsidRDefault="00F319D6" w:rsidP="00F319D6">
      <w:pPr>
        <w:widowControl w:val="0"/>
        <w:numPr>
          <w:ilvl w:val="1"/>
          <w:numId w:val="1"/>
        </w:numPr>
        <w:tabs>
          <w:tab w:val="left" w:pos="1045"/>
          <w:tab w:val="left" w:pos="1418"/>
        </w:tabs>
        <w:kinsoku w:val="0"/>
        <w:overflowPunct w:val="0"/>
        <w:autoSpaceDE w:val="0"/>
        <w:autoSpaceDN w:val="0"/>
        <w:adjustRightInd w:val="0"/>
        <w:spacing w:before="1" w:after="0" w:line="240" w:lineRule="auto"/>
        <w:ind w:left="993"/>
        <w:rPr>
          <w:rFonts w:ascii="Arial" w:eastAsiaTheme="minorEastAsia" w:hAnsi="Arial" w:cs="Arial"/>
          <w:sz w:val="16"/>
          <w:szCs w:val="16"/>
          <w:lang w:eastAsia="es-ES"/>
        </w:rPr>
      </w:pPr>
      <w:r>
        <w:rPr>
          <w:rFonts w:ascii="Arial" w:eastAsiaTheme="minorEastAsia" w:hAnsi="Arial" w:cs="Arial"/>
          <w:sz w:val="16"/>
          <w:szCs w:val="16"/>
          <w:lang w:eastAsia="es-ES"/>
        </w:rPr>
        <w:t xml:space="preserve">Se tendrá en cuenta </w:t>
      </w:r>
      <w:proofErr w:type="gramStart"/>
      <w:r>
        <w:rPr>
          <w:rFonts w:ascii="Arial" w:eastAsiaTheme="minorEastAsia" w:hAnsi="Arial" w:cs="Arial"/>
          <w:sz w:val="16"/>
          <w:szCs w:val="16"/>
          <w:lang w:eastAsia="es-ES"/>
        </w:rPr>
        <w:t xml:space="preserve">la </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2"/>
          <w:sz w:val="16"/>
          <w:szCs w:val="16"/>
          <w:lang w:eastAsia="es-ES"/>
        </w:rPr>
        <w:t>c</w:t>
      </w:r>
      <w:r w:rsidRPr="00041FA0">
        <w:rPr>
          <w:rFonts w:ascii="Arial" w:eastAsiaTheme="minorEastAsia" w:hAnsi="Arial" w:cs="Arial"/>
          <w:spacing w:val="-1"/>
          <w:sz w:val="16"/>
          <w:szCs w:val="16"/>
          <w:lang w:eastAsia="es-ES"/>
        </w:rPr>
        <w:t>on</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re</w:t>
      </w:r>
      <w:r w:rsidRPr="00041FA0">
        <w:rPr>
          <w:rFonts w:ascii="Arial" w:eastAsiaTheme="minorEastAsia" w:hAnsi="Arial" w:cs="Arial"/>
          <w:sz w:val="16"/>
          <w:szCs w:val="16"/>
          <w:lang w:eastAsia="es-ES"/>
        </w:rPr>
        <w:t>ción</w:t>
      </w:r>
      <w:proofErr w:type="gramEnd"/>
      <w:r w:rsidRPr="00041FA0">
        <w:rPr>
          <w:rFonts w:ascii="Arial" w:eastAsiaTheme="minorEastAsia" w:hAnsi="Arial" w:cs="Arial"/>
          <w:sz w:val="16"/>
          <w:szCs w:val="16"/>
          <w:lang w:eastAsia="es-ES"/>
        </w:rPr>
        <w:t xml:space="preserve">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n</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las</w:t>
      </w:r>
      <w:r w:rsidRPr="00041FA0">
        <w:rPr>
          <w:rFonts w:ascii="Arial" w:eastAsiaTheme="minorEastAsia" w:hAnsi="Arial" w:cs="Arial"/>
          <w:spacing w:val="-1"/>
          <w:sz w:val="16"/>
          <w:szCs w:val="16"/>
          <w:lang w:eastAsia="es-ES"/>
        </w:rPr>
        <w:t xml:space="preserve"> repue</w:t>
      </w:r>
      <w:r w:rsidRPr="00041FA0">
        <w:rPr>
          <w:rFonts w:ascii="Arial" w:eastAsiaTheme="minorEastAsia" w:hAnsi="Arial" w:cs="Arial"/>
          <w:spacing w:val="-2"/>
          <w:sz w:val="16"/>
          <w:szCs w:val="16"/>
          <w:lang w:eastAsia="es-ES"/>
        </w:rPr>
        <w:t>s</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pacing w:val="-2"/>
          <w:sz w:val="16"/>
          <w:szCs w:val="16"/>
          <w:lang w:eastAsia="es-ES"/>
        </w:rPr>
        <w:t>s</w:t>
      </w:r>
      <w:r w:rsidRPr="00041FA0">
        <w:rPr>
          <w:rFonts w:ascii="Arial" w:eastAsiaTheme="minorEastAsia" w:hAnsi="Arial" w:cs="Arial"/>
          <w:sz w:val="16"/>
          <w:szCs w:val="16"/>
          <w:lang w:eastAsia="es-ES"/>
        </w:rPr>
        <w:t>,</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bre</w:t>
      </w:r>
      <w:r w:rsidRPr="00041FA0">
        <w:rPr>
          <w:rFonts w:ascii="Arial" w:eastAsiaTheme="minorEastAsia" w:hAnsi="Arial" w:cs="Arial"/>
          <w:spacing w:val="-2"/>
          <w:sz w:val="16"/>
          <w:szCs w:val="16"/>
          <w:lang w:eastAsia="es-ES"/>
        </w:rPr>
        <w:t>v</w:t>
      </w:r>
      <w:r w:rsidRPr="00041FA0">
        <w:rPr>
          <w:rFonts w:ascii="Arial" w:eastAsiaTheme="minorEastAsia" w:hAnsi="Arial" w:cs="Arial"/>
          <w:spacing w:val="-1"/>
          <w:sz w:val="16"/>
          <w:szCs w:val="16"/>
          <w:lang w:eastAsia="es-ES"/>
        </w:rPr>
        <w:t>eda</w:t>
      </w:r>
      <w:r w:rsidRPr="00041FA0">
        <w:rPr>
          <w:rFonts w:ascii="Arial" w:eastAsiaTheme="minorEastAsia" w:hAnsi="Arial" w:cs="Arial"/>
          <w:sz w:val="16"/>
          <w:szCs w:val="16"/>
          <w:lang w:eastAsia="es-ES"/>
        </w:rPr>
        <w:t>d y</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cla</w:t>
      </w:r>
      <w:r w:rsidRPr="00041FA0">
        <w:rPr>
          <w:rFonts w:ascii="Arial" w:eastAsiaTheme="minorEastAsia" w:hAnsi="Arial" w:cs="Arial"/>
          <w:spacing w:val="-2"/>
          <w:sz w:val="16"/>
          <w:szCs w:val="16"/>
          <w:lang w:eastAsia="es-ES"/>
        </w:rPr>
        <w:t>r</w:t>
      </w:r>
      <w:r w:rsidRPr="00041FA0">
        <w:rPr>
          <w:rFonts w:ascii="Arial" w:eastAsiaTheme="minorEastAsia" w:hAnsi="Arial" w:cs="Arial"/>
          <w:sz w:val="16"/>
          <w:szCs w:val="16"/>
          <w:lang w:eastAsia="es-ES"/>
        </w:rPr>
        <w:t>id</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 xml:space="preserve">d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n</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los</w:t>
      </w:r>
      <w:r w:rsidRPr="00041FA0">
        <w:rPr>
          <w:rFonts w:ascii="Arial" w:eastAsiaTheme="minorEastAsia" w:hAnsi="Arial" w:cs="Arial"/>
          <w:spacing w:val="-1"/>
          <w:sz w:val="16"/>
          <w:szCs w:val="16"/>
          <w:lang w:eastAsia="es-ES"/>
        </w:rPr>
        <w:t xml:space="preserve"> p</w:t>
      </w:r>
      <w:r w:rsidRPr="00041FA0">
        <w:rPr>
          <w:rFonts w:ascii="Arial" w:eastAsiaTheme="minorEastAsia" w:hAnsi="Arial" w:cs="Arial"/>
          <w:sz w:val="16"/>
          <w:szCs w:val="16"/>
          <w:lang w:eastAsia="es-ES"/>
        </w:rPr>
        <w:t>la</w:t>
      </w:r>
      <w:r w:rsidRPr="00041FA0">
        <w:rPr>
          <w:rFonts w:ascii="Arial" w:eastAsiaTheme="minorEastAsia" w:hAnsi="Arial" w:cs="Arial"/>
          <w:spacing w:val="-1"/>
          <w:sz w:val="16"/>
          <w:szCs w:val="16"/>
          <w:lang w:eastAsia="es-ES"/>
        </w:rPr>
        <w:t>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e</w:t>
      </w:r>
      <w:r w:rsidRPr="00041FA0">
        <w:rPr>
          <w:rFonts w:ascii="Arial" w:eastAsiaTheme="minorEastAsia" w:hAnsi="Arial" w:cs="Arial"/>
          <w:spacing w:val="-4"/>
          <w:sz w:val="16"/>
          <w:szCs w:val="16"/>
          <w:lang w:eastAsia="es-ES"/>
        </w:rPr>
        <w:t>a</w:t>
      </w:r>
      <w:r w:rsidRPr="00041FA0">
        <w:rPr>
          <w:rFonts w:ascii="Arial" w:eastAsiaTheme="minorEastAsia" w:hAnsi="Arial" w:cs="Arial"/>
          <w:sz w:val="16"/>
          <w:szCs w:val="16"/>
          <w:lang w:eastAsia="es-ES"/>
        </w:rPr>
        <w:t>mi</w:t>
      </w:r>
      <w:r w:rsidRPr="00041FA0">
        <w:rPr>
          <w:rFonts w:ascii="Arial" w:eastAsiaTheme="minorEastAsia" w:hAnsi="Arial" w:cs="Arial"/>
          <w:spacing w:val="-1"/>
          <w:sz w:val="16"/>
          <w:szCs w:val="16"/>
          <w:lang w:eastAsia="es-ES"/>
        </w:rPr>
        <w:t>en</w:t>
      </w:r>
      <w:r w:rsidRPr="00041FA0">
        <w:rPr>
          <w:rFonts w:ascii="Arial" w:eastAsiaTheme="minorEastAsia" w:hAnsi="Arial" w:cs="Arial"/>
          <w:spacing w:val="-2"/>
          <w:sz w:val="16"/>
          <w:szCs w:val="16"/>
          <w:lang w:eastAsia="es-ES"/>
        </w:rPr>
        <w:t>t</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s.</w:t>
      </w:r>
    </w:p>
    <w:p w14:paraId="1C2FDF01" w14:textId="77777777" w:rsidR="00F319D6" w:rsidRPr="00041FA0" w:rsidRDefault="00F319D6" w:rsidP="00F319D6">
      <w:pPr>
        <w:widowControl w:val="0"/>
        <w:numPr>
          <w:ilvl w:val="1"/>
          <w:numId w:val="1"/>
        </w:numPr>
        <w:tabs>
          <w:tab w:val="left" w:pos="1045"/>
          <w:tab w:val="left" w:pos="1418"/>
        </w:tabs>
        <w:kinsoku w:val="0"/>
        <w:overflowPunct w:val="0"/>
        <w:autoSpaceDE w:val="0"/>
        <w:autoSpaceDN w:val="0"/>
        <w:adjustRightInd w:val="0"/>
        <w:spacing w:before="1" w:after="0" w:line="240" w:lineRule="auto"/>
        <w:ind w:left="993"/>
        <w:rPr>
          <w:rFonts w:ascii="Arial" w:eastAsiaTheme="minorEastAsia" w:hAnsi="Arial" w:cs="Arial"/>
          <w:sz w:val="16"/>
          <w:szCs w:val="16"/>
          <w:lang w:eastAsia="es-ES"/>
        </w:rPr>
      </w:pPr>
      <w:r>
        <w:rPr>
          <w:rFonts w:ascii="Arial" w:eastAsiaTheme="minorEastAsia" w:hAnsi="Arial" w:cs="Arial"/>
          <w:sz w:val="16"/>
          <w:szCs w:val="16"/>
          <w:lang w:eastAsia="es-ES"/>
        </w:rPr>
        <w:t>Para superar y aprobar el módulo se debe obtener una calificación igual o superior a 5.</w:t>
      </w:r>
    </w:p>
    <w:p w14:paraId="738AE1B5" w14:textId="77777777" w:rsidR="00041FA0" w:rsidRPr="00041FA0" w:rsidRDefault="00041FA0" w:rsidP="00673265">
      <w:pPr>
        <w:widowControl w:val="0"/>
        <w:tabs>
          <w:tab w:val="left" w:pos="1418"/>
        </w:tabs>
        <w:kinsoku w:val="0"/>
        <w:overflowPunct w:val="0"/>
        <w:autoSpaceDE w:val="0"/>
        <w:autoSpaceDN w:val="0"/>
        <w:adjustRightInd w:val="0"/>
        <w:spacing w:after="0" w:line="200" w:lineRule="exact"/>
        <w:ind w:left="993"/>
        <w:rPr>
          <w:rFonts w:ascii="Times New Roman" w:eastAsiaTheme="minorEastAsia" w:hAnsi="Times New Roman" w:cs="Times New Roman"/>
          <w:sz w:val="20"/>
          <w:szCs w:val="20"/>
          <w:lang w:eastAsia="es-ES"/>
        </w:rPr>
      </w:pPr>
    </w:p>
    <w:p w14:paraId="3201CD5F"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0A308FA7"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0403C0DB"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1F0A341A" w14:textId="77777777" w:rsidR="00041FA0" w:rsidRPr="00041FA0" w:rsidRDefault="00041FA0" w:rsidP="00041FA0">
      <w:pPr>
        <w:widowControl w:val="0"/>
        <w:kinsoku w:val="0"/>
        <w:overflowPunct w:val="0"/>
        <w:autoSpaceDE w:val="0"/>
        <w:autoSpaceDN w:val="0"/>
        <w:adjustRightInd w:val="0"/>
        <w:spacing w:before="4" w:after="0" w:line="260" w:lineRule="exact"/>
        <w:rPr>
          <w:rFonts w:ascii="Times New Roman" w:eastAsiaTheme="minorEastAsia" w:hAnsi="Times New Roman" w:cs="Times New Roman"/>
          <w:sz w:val="26"/>
          <w:szCs w:val="26"/>
          <w:lang w:eastAsia="es-ES"/>
        </w:rPr>
      </w:pPr>
    </w:p>
    <w:p w14:paraId="657D992B" w14:textId="44BF8876" w:rsidR="00041FA0" w:rsidRPr="00041FA0" w:rsidRDefault="005E15AF" w:rsidP="00041FA0">
      <w:pPr>
        <w:widowControl w:val="0"/>
        <w:kinsoku w:val="0"/>
        <w:overflowPunct w:val="0"/>
        <w:autoSpaceDE w:val="0"/>
        <w:autoSpaceDN w:val="0"/>
        <w:adjustRightInd w:val="0"/>
        <w:spacing w:before="83" w:after="0" w:line="240" w:lineRule="auto"/>
        <w:ind w:left="337"/>
        <w:rPr>
          <w:rFonts w:ascii="Arial" w:eastAsiaTheme="minorEastAsia" w:hAnsi="Arial" w:cs="Arial"/>
          <w:sz w:val="13"/>
          <w:szCs w:val="13"/>
          <w:lang w:eastAsia="es-ES"/>
        </w:rPr>
      </w:pPr>
      <w:r>
        <w:rPr>
          <w:noProof/>
        </w:rPr>
        <mc:AlternateContent>
          <mc:Choice Requires="wps">
            <w:drawing>
              <wp:anchor distT="0" distB="0" distL="114300" distR="114300" simplePos="0" relativeHeight="251669504" behindDoc="0" locked="0" layoutInCell="1" allowOverlap="1" wp14:anchorId="02E2E9BE" wp14:editId="16DE4D85">
                <wp:simplePos x="0" y="0"/>
                <wp:positionH relativeFrom="column">
                  <wp:posOffset>2486533</wp:posOffset>
                </wp:positionH>
                <wp:positionV relativeFrom="paragraph">
                  <wp:posOffset>123825</wp:posOffset>
                </wp:positionV>
                <wp:extent cx="1572895" cy="283210"/>
                <wp:effectExtent l="0" t="0" r="1905" b="0"/>
                <wp:wrapNone/>
                <wp:docPr id="122"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72895" cy="28321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1F4B48" w14:textId="6E7B975A" w:rsidR="005E15AF" w:rsidRPr="005E15AF" w:rsidRDefault="005E15AF" w:rsidP="005E15AF">
                            <w:pPr>
                              <w:jc w:val="center"/>
                              <w:rPr>
                                <w:b/>
                              </w:rPr>
                            </w:pPr>
                            <w:r>
                              <w:rPr>
                                <w:b/>
                              </w:rPr>
                              <w:t>CALIFICACIÓN</w:t>
                            </w:r>
                          </w:p>
                        </w:txbxContent>
                      </wps:txbx>
                      <wps:bodyPr rot="0" vert="horz" wrap="square" lIns="91440" tIns="45720" rIns="91440" bIns="45720" anchor="t" anchorCtr="0" upright="1">
                        <a:noAutofit/>
                      </wps:bodyPr>
                    </wps:wsp>
                  </a:graphicData>
                </a:graphic>
              </wp:anchor>
            </w:drawing>
          </mc:Choice>
          <mc:Fallback>
            <w:pict>
              <v:rect w14:anchorId="02E2E9BE" id="Rectangle 23" o:spid="_x0000_s1028" style="position:absolute;left:0;text-align:left;margin-left:195.8pt;margin-top:9.75pt;width:123.85pt;height:22.3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" fillcolor="#d9d9d9" stroked="f">
                <v:path arrowok="t"/>
                <v:textbox>
                  <w:txbxContent>
                    <w:p w14:paraId="5F1F4B48" w14:textId="6E7B975A" w:rsidR="005E15AF" w:rsidRPr="005E15AF" w:rsidRDefault="005E15AF" w:rsidP="005E15AF">
                      <w:pPr>
                        <w:jc w:val="center"/>
                        <w:rPr>
                          <w:b/>
                        </w:rPr>
                      </w:pPr>
                      <w:r>
                        <w:rPr>
                          <w:b/>
                        </w:rPr>
                        <w:t>CALIFICACIÓN</w:t>
                      </w:r>
                    </w:p>
                  </w:txbxContent>
                </v:textbox>
              </v:rect>
            </w:pict>
          </mc:Fallback>
        </mc:AlternateContent>
      </w:r>
      <w:r>
        <w:rPr>
          <w:rFonts w:ascii="Times New Roman" w:eastAsiaTheme="minorEastAsia" w:hAnsi="Times New Roman" w:cs="Times New Roman"/>
          <w:noProof/>
          <w:sz w:val="24"/>
          <w:szCs w:val="24"/>
          <w:lang w:eastAsia="es-ES"/>
        </w:rPr>
        <mc:AlternateContent>
          <mc:Choice Requires="wpg">
            <w:drawing>
              <wp:anchor distT="0" distB="0" distL="114300" distR="114300" simplePos="0" relativeHeight="251661312" behindDoc="1" locked="0" layoutInCell="0" allowOverlap="1" wp14:anchorId="49139379" wp14:editId="2CC578BB">
                <wp:simplePos x="0" y="0"/>
                <wp:positionH relativeFrom="page">
                  <wp:posOffset>3054350</wp:posOffset>
                </wp:positionH>
                <wp:positionV relativeFrom="paragraph">
                  <wp:posOffset>110998</wp:posOffset>
                </wp:positionV>
                <wp:extent cx="1735455" cy="903605"/>
                <wp:effectExtent l="9525" t="635" r="7620" b="635"/>
                <wp:wrapNone/>
                <wp:docPr id="43" name="Grupo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5455" cy="903605"/>
                          <a:chOff x="4800" y="722"/>
                          <a:chExt cx="2733" cy="1423"/>
                        </a:xfrm>
                      </wpg:grpSpPr>
                      <wps:wsp>
                        <wps:cNvPr id="44" name="Rectangle 21"/>
                        <wps:cNvSpPr>
                          <a:spLocks/>
                        </wps:cNvSpPr>
                        <wps:spPr bwMode="auto">
                          <a:xfrm>
                            <a:off x="7405" y="744"/>
                            <a:ext cx="98" cy="446"/>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Rectangle 22"/>
                        <wps:cNvSpPr>
                          <a:spLocks/>
                        </wps:cNvSpPr>
                        <wps:spPr bwMode="auto">
                          <a:xfrm>
                            <a:off x="4829" y="744"/>
                            <a:ext cx="98" cy="446"/>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 name="Rectangle 23"/>
                        <wps:cNvSpPr>
                          <a:spLocks/>
                        </wps:cNvSpPr>
                        <wps:spPr bwMode="auto">
                          <a:xfrm>
                            <a:off x="4928" y="744"/>
                            <a:ext cx="2477" cy="446"/>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 name="Freeform 24"/>
                        <wps:cNvSpPr>
                          <a:spLocks/>
                        </wps:cNvSpPr>
                        <wps:spPr bwMode="auto">
                          <a:xfrm>
                            <a:off x="4810" y="732"/>
                            <a:ext cx="2712" cy="20"/>
                          </a:xfrm>
                          <a:custGeom>
                            <a:avLst/>
                            <a:gdLst>
                              <a:gd name="T0" fmla="*/ 0 w 2712"/>
                              <a:gd name="T1" fmla="*/ 0 h 20"/>
                              <a:gd name="T2" fmla="*/ 2712 w 2712"/>
                              <a:gd name="T3" fmla="*/ 0 h 20"/>
                            </a:gdLst>
                            <a:ahLst/>
                            <a:cxnLst>
                              <a:cxn ang="0">
                                <a:pos x="T0" y="T1"/>
                              </a:cxn>
                              <a:cxn ang="0">
                                <a:pos x="T2" y="T3"/>
                              </a:cxn>
                            </a:cxnLst>
                            <a:rect l="0" t="0" r="r" b="b"/>
                            <a:pathLst>
                              <a:path w="2712" h="20">
                                <a:moveTo>
                                  <a:pt x="0" y="0"/>
                                </a:moveTo>
                                <a:lnTo>
                                  <a:pt x="2712"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Freeform 25"/>
                        <wps:cNvSpPr>
                          <a:spLocks/>
                        </wps:cNvSpPr>
                        <wps:spPr bwMode="auto">
                          <a:xfrm>
                            <a:off x="4820" y="742"/>
                            <a:ext cx="20" cy="1383"/>
                          </a:xfrm>
                          <a:custGeom>
                            <a:avLst/>
                            <a:gdLst>
                              <a:gd name="T0" fmla="*/ 0 w 20"/>
                              <a:gd name="T1" fmla="*/ 0 h 1383"/>
                              <a:gd name="T2" fmla="*/ 0 w 20"/>
                              <a:gd name="T3" fmla="*/ 1382 h 1383"/>
                            </a:gdLst>
                            <a:ahLst/>
                            <a:cxnLst>
                              <a:cxn ang="0">
                                <a:pos x="T0" y="T1"/>
                              </a:cxn>
                              <a:cxn ang="0">
                                <a:pos x="T2" y="T3"/>
                              </a:cxn>
                            </a:cxnLst>
                            <a:rect l="0" t="0" r="r" b="b"/>
                            <a:pathLst>
                              <a:path w="20" h="1383">
                                <a:moveTo>
                                  <a:pt x="0" y="0"/>
                                </a:moveTo>
                                <a:lnTo>
                                  <a:pt x="0" y="1382"/>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Freeform 26"/>
                        <wps:cNvSpPr>
                          <a:spLocks/>
                        </wps:cNvSpPr>
                        <wps:spPr bwMode="auto">
                          <a:xfrm>
                            <a:off x="7513" y="742"/>
                            <a:ext cx="20" cy="1383"/>
                          </a:xfrm>
                          <a:custGeom>
                            <a:avLst/>
                            <a:gdLst>
                              <a:gd name="T0" fmla="*/ 0 w 20"/>
                              <a:gd name="T1" fmla="*/ 0 h 1383"/>
                              <a:gd name="T2" fmla="*/ 0 w 20"/>
                              <a:gd name="T3" fmla="*/ 1382 h 1383"/>
                            </a:gdLst>
                            <a:ahLst/>
                            <a:cxnLst>
                              <a:cxn ang="0">
                                <a:pos x="T0" y="T1"/>
                              </a:cxn>
                              <a:cxn ang="0">
                                <a:pos x="T2" y="T3"/>
                              </a:cxn>
                            </a:cxnLst>
                            <a:rect l="0" t="0" r="r" b="b"/>
                            <a:pathLst>
                              <a:path w="20" h="1383">
                                <a:moveTo>
                                  <a:pt x="0" y="0"/>
                                </a:moveTo>
                                <a:lnTo>
                                  <a:pt x="0" y="1382"/>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Freeform 27"/>
                        <wps:cNvSpPr>
                          <a:spLocks/>
                        </wps:cNvSpPr>
                        <wps:spPr bwMode="auto">
                          <a:xfrm>
                            <a:off x="4810" y="1196"/>
                            <a:ext cx="2712" cy="20"/>
                          </a:xfrm>
                          <a:custGeom>
                            <a:avLst/>
                            <a:gdLst>
                              <a:gd name="T0" fmla="*/ 0 w 2712"/>
                              <a:gd name="T1" fmla="*/ 0 h 20"/>
                              <a:gd name="T2" fmla="*/ 2712 w 2712"/>
                              <a:gd name="T3" fmla="*/ 0 h 20"/>
                            </a:gdLst>
                            <a:ahLst/>
                            <a:cxnLst>
                              <a:cxn ang="0">
                                <a:pos x="T0" y="T1"/>
                              </a:cxn>
                              <a:cxn ang="0">
                                <a:pos x="T2" y="T3"/>
                              </a:cxn>
                            </a:cxnLst>
                            <a:rect l="0" t="0" r="r" b="b"/>
                            <a:pathLst>
                              <a:path w="2712" h="20">
                                <a:moveTo>
                                  <a:pt x="0" y="0"/>
                                </a:moveTo>
                                <a:lnTo>
                                  <a:pt x="271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Freeform 28"/>
                        <wps:cNvSpPr>
                          <a:spLocks/>
                        </wps:cNvSpPr>
                        <wps:spPr bwMode="auto">
                          <a:xfrm>
                            <a:off x="4810" y="2134"/>
                            <a:ext cx="2712" cy="20"/>
                          </a:xfrm>
                          <a:custGeom>
                            <a:avLst/>
                            <a:gdLst>
                              <a:gd name="T0" fmla="*/ 0 w 2712"/>
                              <a:gd name="T1" fmla="*/ 0 h 20"/>
                              <a:gd name="T2" fmla="*/ 2712 w 2712"/>
                              <a:gd name="T3" fmla="*/ 0 h 20"/>
                            </a:gdLst>
                            <a:ahLst/>
                            <a:cxnLst>
                              <a:cxn ang="0">
                                <a:pos x="T0" y="T1"/>
                              </a:cxn>
                              <a:cxn ang="0">
                                <a:pos x="T2" y="T3"/>
                              </a:cxn>
                            </a:cxnLst>
                            <a:rect l="0" t="0" r="r" b="b"/>
                            <a:pathLst>
                              <a:path w="2712" h="20">
                                <a:moveTo>
                                  <a:pt x="0" y="0"/>
                                </a:moveTo>
                                <a:lnTo>
                                  <a:pt x="2712"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493A67" id="Grupo 43" o:spid="_x0000_s1026" style="position:absolute;margin-left:240.5pt;margin-top:8.75pt;width:136.65pt;height:71.15pt;z-index:-251655168;mso-position-horizontal-relative:page" coordorigin="4800,722" coordsize="2733,1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" o:allowincell="f">
                <v:rect id="Rectangle 21" o:spid="_x0000_s1027" style="position:absolute;left:7405;top:744;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" fillcolor="#d9d9d9" stroked="f">
                  <v:path arrowok="t"/>
                </v:rect>
                <v:rect id="Rectangle 22" o:spid="_x0000_s1028" style="position:absolute;left:4829;top:744;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" fillcolor="#d9d9d9" stroked="f">
                  <v:path arrowok="t"/>
                </v:rect>
                <v:rect id="Rectangle 23" o:spid="_x0000_s1029" style="position:absolute;left:4928;top:744;width:2477;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" fillcolor="#d9d9d9" stroked="f">
                  <v:path arrowok="t"/>
                </v:rect>
                <v:shape id="Freeform 24" o:spid="_x0000_s1030" style="position:absolute;left:4810;top:732;width:2712;height:20;visibility:visible;mso-wrap-style:square;v-text-anchor:top" coordsize="271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" path="m,l2712,e" filled="f" strokeweight=".37392mm">
                  <v:path arrowok="t" o:connecttype="custom" o:connectlocs="0,0;2712,0" o:connectangles="0,0"/>
                </v:shape>
                <v:shape id="Freeform 25" o:spid="_x0000_s1031" style="position:absolute;left:4820;top:742;width:20;height:1383;visibility:visible;mso-wrap-style:square;v-text-anchor:top" coordsize="20,1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" path="m,l,1382e" filled="f" strokeweight="1.06pt">
                  <v:path arrowok="t" o:connecttype="custom" o:connectlocs="0,0;0,1382" o:connectangles="0,0"/>
                </v:shape>
                <v:shape id="Freeform 26" o:spid="_x0000_s1032" style="position:absolute;left:7513;top:742;width:20;height:1383;visibility:visible;mso-wrap-style:square;v-text-anchor:top" coordsize="20,1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" path="m,l,1382e" filled="f" strokeweight=".37392mm">
                  <v:path arrowok="t" o:connecttype="custom" o:connectlocs="0,0;0,1382" o:connectangles="0,0"/>
                </v:shape>
                <v:shape id="Freeform 27" o:spid="_x0000_s1033" style="position:absolute;left:4810;top:1196;width:2712;height:20;visibility:visible;mso-wrap-style:square;v-text-anchor:top" coordsize="271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" path="m,l2712,e" filled="f" strokeweight=".58pt">
                  <v:path arrowok="t" o:connecttype="custom" o:connectlocs="0,0;2712,0" o:connectangles="0,0"/>
                </v:shape>
                <v:shape id="Freeform 28" o:spid="_x0000_s1034" style="position:absolute;left:4810;top:2134;width:2712;height:20;visibility:visible;mso-wrap-style:square;v-text-anchor:top" coordsize="271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" path="m,l2712,e" filled="f" strokeweight=".37392mm">
                  <v:path arrowok="t" o:connecttype="custom" o:connectlocs="0,0;2712,0" o:connectangles="0,0"/>
                </v:shape>
                <w10:wrap anchorx="page"/>
              </v:group>
            </w:pict>
          </mc:Fallback>
        </mc:AlternateContent>
      </w:r>
      <w:r w:rsidR="00041FA0">
        <w:rPr>
          <w:rFonts w:ascii="Times New Roman" w:eastAsiaTheme="minorEastAsia" w:hAnsi="Times New Roman" w:cs="Times New Roman"/>
          <w:noProof/>
          <w:sz w:val="24"/>
          <w:szCs w:val="24"/>
          <w:lang w:eastAsia="es-ES"/>
        </w:rPr>
        <mc:AlternateContent>
          <mc:Choice Requires="wpg">
            <w:drawing>
              <wp:anchor distT="0" distB="0" distL="114300" distR="114300" simplePos="0" relativeHeight="251660288" behindDoc="1" locked="0" layoutInCell="0" allowOverlap="1" wp14:anchorId="3C848448" wp14:editId="42D38EA1">
                <wp:simplePos x="0" y="0"/>
                <wp:positionH relativeFrom="page">
                  <wp:posOffset>798195</wp:posOffset>
                </wp:positionH>
                <wp:positionV relativeFrom="paragraph">
                  <wp:posOffset>-1597025</wp:posOffset>
                </wp:positionV>
                <wp:extent cx="6218555" cy="1575435"/>
                <wp:effectExtent l="7620" t="2540" r="3175" b="3175"/>
                <wp:wrapNone/>
                <wp:docPr id="52" name="Grupo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8555" cy="1575435"/>
                          <a:chOff x="1257" y="-2515"/>
                          <a:chExt cx="9793" cy="2481"/>
                        </a:xfrm>
                      </wpg:grpSpPr>
                      <wps:wsp>
                        <wps:cNvPr id="53" name="Rectangle 12"/>
                        <wps:cNvSpPr>
                          <a:spLocks/>
                        </wps:cNvSpPr>
                        <wps:spPr bwMode="auto">
                          <a:xfrm>
                            <a:off x="10922" y="-2495"/>
                            <a:ext cx="98"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Rectangle 13"/>
                        <wps:cNvSpPr>
                          <a:spLocks/>
                        </wps:cNvSpPr>
                        <wps:spPr bwMode="auto">
                          <a:xfrm>
                            <a:off x="1286" y="-2495"/>
                            <a:ext cx="98"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 name="Rectangle 14"/>
                        <wps:cNvSpPr>
                          <a:spLocks/>
                        </wps:cNvSpPr>
                        <wps:spPr bwMode="auto">
                          <a:xfrm>
                            <a:off x="1385" y="-2495"/>
                            <a:ext cx="9537"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 name="Freeform 15"/>
                        <wps:cNvSpPr>
                          <a:spLocks/>
                        </wps:cNvSpPr>
                        <wps:spPr bwMode="auto">
                          <a:xfrm>
                            <a:off x="1267" y="-2505"/>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 name="Freeform 16"/>
                        <wps:cNvSpPr>
                          <a:spLocks/>
                        </wps:cNvSpPr>
                        <wps:spPr bwMode="auto">
                          <a:xfrm>
                            <a:off x="1277" y="-2495"/>
                            <a:ext cx="20" cy="2441"/>
                          </a:xfrm>
                          <a:custGeom>
                            <a:avLst/>
                            <a:gdLst>
                              <a:gd name="T0" fmla="*/ 0 w 20"/>
                              <a:gd name="T1" fmla="*/ 0 h 2441"/>
                              <a:gd name="T2" fmla="*/ 0 w 20"/>
                              <a:gd name="T3" fmla="*/ 2441 h 2441"/>
                            </a:gdLst>
                            <a:ahLst/>
                            <a:cxnLst>
                              <a:cxn ang="0">
                                <a:pos x="T0" y="T1"/>
                              </a:cxn>
                              <a:cxn ang="0">
                                <a:pos x="T2" y="T3"/>
                              </a:cxn>
                            </a:cxnLst>
                            <a:rect l="0" t="0" r="r" b="b"/>
                            <a:pathLst>
                              <a:path w="20" h="2441">
                                <a:moveTo>
                                  <a:pt x="0" y="0"/>
                                </a:moveTo>
                                <a:lnTo>
                                  <a:pt x="0" y="2441"/>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Freeform 17"/>
                        <wps:cNvSpPr>
                          <a:spLocks/>
                        </wps:cNvSpPr>
                        <wps:spPr bwMode="auto">
                          <a:xfrm>
                            <a:off x="11030" y="-2495"/>
                            <a:ext cx="20" cy="2441"/>
                          </a:xfrm>
                          <a:custGeom>
                            <a:avLst/>
                            <a:gdLst>
                              <a:gd name="T0" fmla="*/ 0 w 20"/>
                              <a:gd name="T1" fmla="*/ 0 h 2441"/>
                              <a:gd name="T2" fmla="*/ 0 w 20"/>
                              <a:gd name="T3" fmla="*/ 2441 h 2441"/>
                            </a:gdLst>
                            <a:ahLst/>
                            <a:cxnLst>
                              <a:cxn ang="0">
                                <a:pos x="T0" y="T1"/>
                              </a:cxn>
                              <a:cxn ang="0">
                                <a:pos x="T2" y="T3"/>
                              </a:cxn>
                            </a:cxnLst>
                            <a:rect l="0" t="0" r="r" b="b"/>
                            <a:pathLst>
                              <a:path w="20" h="2441">
                                <a:moveTo>
                                  <a:pt x="0" y="0"/>
                                </a:moveTo>
                                <a:lnTo>
                                  <a:pt x="0" y="2441"/>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 name="Freeform 18"/>
                        <wps:cNvSpPr>
                          <a:spLocks/>
                        </wps:cNvSpPr>
                        <wps:spPr bwMode="auto">
                          <a:xfrm>
                            <a:off x="1267" y="-2044"/>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Freeform 19"/>
                        <wps:cNvSpPr>
                          <a:spLocks/>
                        </wps:cNvSpPr>
                        <wps:spPr bwMode="auto">
                          <a:xfrm>
                            <a:off x="1267" y="-44"/>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AA61E2" id="Grupo 52" o:spid="_x0000_s1026" style="position:absolute;margin-left:62.85pt;margin-top:-125.75pt;width:489.65pt;height:124.05pt;z-index:-251656192;mso-position-horizontal-relative:page" coordorigin="1257,-2515" coordsize="9793,24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" o:allowincell="f">
                <v:rect id="Rectangle 12" o:spid="_x0000_s1027" style="position:absolute;left:10922;top:-2495;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" fillcolor="#e6e6e6" stroked="f">
                  <v:path arrowok="t"/>
                </v:rect>
                <v:rect id="Rectangle 13" o:spid="_x0000_s1028" style="position:absolute;left:1286;top:-2495;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" fillcolor="#e6e6e6" stroked="f">
                  <v:path arrowok="t"/>
                </v:rect>
                <v:rect id="Rectangle 14" o:spid="_x0000_s1029" style="position:absolute;left:1385;top:-2495;width:9537;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" fillcolor="#e6e6e6" stroked="f">
                  <v:path arrowok="t"/>
                </v:rect>
                <v:shape id="Freeform 15" o:spid="_x0000_s1030" style="position:absolute;left:1267;top:-2505;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" path="m,l9772,e" filled="f" strokeweight="1.06pt">
                  <v:path arrowok="t" o:connecttype="custom" o:connectlocs="0,0;9772,0" o:connectangles="0,0"/>
                </v:shape>
                <v:shape id="Freeform 16" o:spid="_x0000_s1031" style="position:absolute;left:1277;top:-2495;width:20;height:2441;visibility:visible;mso-wrap-style:square;v-text-anchor:top" coordsize="20,2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" path="m,l,2441e" filled="f" strokeweight=".37392mm">
                  <v:path arrowok="t" o:connecttype="custom" o:connectlocs="0,0;0,2441" o:connectangles="0,0"/>
                </v:shape>
                <v:shape id="Freeform 17" o:spid="_x0000_s1032" style="position:absolute;left:11030;top:-2495;width:20;height:2441;visibility:visible;mso-wrap-style:square;v-text-anchor:top" coordsize="20,2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" path="m,l,2441e" filled="f" strokeweight="1.06pt">
                  <v:path arrowok="t" o:connecttype="custom" o:connectlocs="0,0;0,2441" o:connectangles="0,0"/>
                </v:shape>
                <v:shape id="Freeform 18" o:spid="_x0000_s1033" style="position:absolute;left:1267;top:-2044;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" path="m,l9772,e" filled="f" strokeweight=".20458mm">
                  <v:path arrowok="t" o:connecttype="custom" o:connectlocs="0,0;9772,0" o:connectangles="0,0"/>
                </v:shape>
                <v:shape id="Freeform 19" o:spid="_x0000_s1034" style="position:absolute;left:1267;top:-44;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" path="m,l9772,e" filled="f" strokeweight=".37392mm">
                  <v:path arrowok="t" o:connecttype="custom" o:connectlocs="0,0;9772,0" o:connectangles="0,0"/>
                </v:shape>
                <w10:wrap anchorx="page"/>
              </v:group>
            </w:pict>
          </mc:Fallback>
        </mc:AlternateContent>
      </w:r>
    </w:p>
    <w:p w14:paraId="1E69EAA7" w14:textId="76307B06" w:rsidR="00041FA0" w:rsidRPr="00041FA0" w:rsidRDefault="00041FA0" w:rsidP="00041FA0">
      <w:pPr>
        <w:widowControl w:val="0"/>
        <w:kinsoku w:val="0"/>
        <w:overflowPunct w:val="0"/>
        <w:autoSpaceDE w:val="0"/>
        <w:autoSpaceDN w:val="0"/>
        <w:adjustRightInd w:val="0"/>
        <w:spacing w:before="10" w:after="0" w:line="140" w:lineRule="exact"/>
        <w:rPr>
          <w:rFonts w:ascii="Times New Roman" w:eastAsiaTheme="minorEastAsia" w:hAnsi="Times New Roman" w:cs="Times New Roman"/>
          <w:sz w:val="14"/>
          <w:szCs w:val="14"/>
          <w:lang w:eastAsia="es-ES"/>
        </w:rPr>
      </w:pPr>
    </w:p>
    <w:p w14:paraId="605BCEF3" w14:textId="787E68C5"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3D1F28A7" w14:textId="26F8290D"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6D467337"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42BEF599"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32E0C8B9" w14:textId="77777777" w:rsidR="00041FA0" w:rsidRPr="00041FA0" w:rsidRDefault="00041FA0" w:rsidP="00041FA0">
      <w:pPr>
        <w:widowControl w:val="0"/>
        <w:kinsoku w:val="0"/>
        <w:overflowPunct w:val="0"/>
        <w:autoSpaceDE w:val="0"/>
        <w:autoSpaceDN w:val="0"/>
        <w:adjustRightInd w:val="0"/>
        <w:spacing w:before="17" w:after="0" w:line="280" w:lineRule="exact"/>
        <w:rPr>
          <w:rFonts w:ascii="Times New Roman" w:eastAsiaTheme="minorEastAsia" w:hAnsi="Times New Roman" w:cs="Times New Roman"/>
          <w:sz w:val="28"/>
          <w:szCs w:val="28"/>
          <w:lang w:eastAsia="es-ES"/>
        </w:rPr>
      </w:pPr>
    </w:p>
    <w:p w14:paraId="74812863" w14:textId="77777777" w:rsidR="00041FA0" w:rsidRPr="00041FA0" w:rsidRDefault="00041FA0" w:rsidP="00041FA0">
      <w:pPr>
        <w:widowControl w:val="0"/>
        <w:kinsoku w:val="0"/>
        <w:overflowPunct w:val="0"/>
        <w:autoSpaceDE w:val="0"/>
        <w:autoSpaceDN w:val="0"/>
        <w:adjustRightInd w:val="0"/>
        <w:spacing w:before="85" w:after="0" w:line="240" w:lineRule="auto"/>
        <w:ind w:right="413"/>
        <w:jc w:val="center"/>
        <w:rPr>
          <w:rFonts w:ascii="Courier New" w:eastAsiaTheme="minorEastAsia" w:hAnsi="Courier New" w:cs="Courier New"/>
          <w:sz w:val="16"/>
          <w:szCs w:val="16"/>
          <w:lang w:eastAsia="es-ES"/>
        </w:rPr>
        <w:sectPr w:rsidR="00041FA0" w:rsidRPr="00041FA0" w:rsidSect="000E7C0F">
          <w:headerReference w:type="default" r:id="rId9"/>
          <w:footerReference w:type="default" r:id="rId10"/>
          <w:pgSz w:w="11907" w:h="16840"/>
          <w:pgMar w:top="142" w:right="100" w:bottom="440" w:left="940" w:header="284" w:footer="258" w:gutter="0"/>
          <w:cols w:space="720" w:equalWidth="0">
            <w:col w:w="10867"/>
          </w:cols>
          <w:noEndnote/>
        </w:sectPr>
      </w:pPr>
    </w:p>
    <w:p w14:paraId="19F74D3C" w14:textId="77777777" w:rsidR="00041FA0" w:rsidRPr="00041FA0" w:rsidRDefault="00041FA0" w:rsidP="001E103A">
      <w:pPr>
        <w:widowControl w:val="0"/>
        <w:tabs>
          <w:tab w:val="left" w:pos="2914"/>
        </w:tabs>
        <w:kinsoku w:val="0"/>
        <w:overflowPunct w:val="0"/>
        <w:autoSpaceDE w:val="0"/>
        <w:autoSpaceDN w:val="0"/>
        <w:adjustRightInd w:val="0"/>
        <w:spacing w:after="0" w:line="200" w:lineRule="exact"/>
        <w:jc w:val="right"/>
        <w:rPr>
          <w:rFonts w:ascii="Times New Roman" w:eastAsiaTheme="minorEastAsia" w:hAnsi="Times New Roman" w:cs="Times New Roman"/>
          <w:sz w:val="20"/>
          <w:szCs w:val="20"/>
          <w:lang w:eastAsia="es-ES"/>
        </w:rPr>
      </w:pPr>
      <w:r>
        <w:rPr>
          <w:rFonts w:ascii="Times New Roman" w:eastAsiaTheme="minorEastAsia" w:hAnsi="Times New Roman" w:cs="Times New Roman"/>
          <w:noProof/>
          <w:sz w:val="24"/>
          <w:szCs w:val="24"/>
          <w:lang w:eastAsia="es-ES"/>
        </w:rPr>
        <w:lastRenderedPageBreak/>
        <mc:AlternateContent>
          <mc:Choice Requires="wpg">
            <w:drawing>
              <wp:anchor distT="0" distB="0" distL="114300" distR="114300" simplePos="0" relativeHeight="251666432" behindDoc="1" locked="0" layoutInCell="0" allowOverlap="1" wp14:anchorId="11F8423D" wp14:editId="7C11D5C1">
                <wp:simplePos x="0" y="0"/>
                <wp:positionH relativeFrom="page">
                  <wp:posOffset>7198360</wp:posOffset>
                </wp:positionH>
                <wp:positionV relativeFrom="page">
                  <wp:posOffset>2901950</wp:posOffset>
                </wp:positionV>
                <wp:extent cx="243205" cy="1110615"/>
                <wp:effectExtent l="6985" t="6350" r="6985" b="6985"/>
                <wp:wrapNone/>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3205" cy="1110615"/>
                          <a:chOff x="11336" y="4570"/>
                          <a:chExt cx="383" cy="1749"/>
                        </a:xfrm>
                      </wpg:grpSpPr>
                      <wps:wsp>
                        <wps:cNvPr id="3" name="Freeform 73"/>
                        <wps:cNvSpPr>
                          <a:spLocks/>
                        </wps:cNvSpPr>
                        <wps:spPr bwMode="auto">
                          <a:xfrm>
                            <a:off x="11360" y="630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74"/>
                        <wps:cNvSpPr>
                          <a:spLocks/>
                        </wps:cNvSpPr>
                        <wps:spPr bwMode="auto">
                          <a:xfrm>
                            <a:off x="11360" y="627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Freeform 75"/>
                        <wps:cNvSpPr>
                          <a:spLocks/>
                        </wps:cNvSpPr>
                        <wps:spPr bwMode="auto">
                          <a:xfrm>
                            <a:off x="11360" y="623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6"/>
                        <wps:cNvSpPr>
                          <a:spLocks/>
                        </wps:cNvSpPr>
                        <wps:spPr bwMode="auto">
                          <a:xfrm>
                            <a:off x="11360" y="618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77"/>
                        <wps:cNvSpPr>
                          <a:spLocks/>
                        </wps:cNvSpPr>
                        <wps:spPr bwMode="auto">
                          <a:xfrm>
                            <a:off x="11360" y="614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78"/>
                        <wps:cNvSpPr>
                          <a:spLocks/>
                        </wps:cNvSpPr>
                        <wps:spPr bwMode="auto">
                          <a:xfrm>
                            <a:off x="11360" y="611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79"/>
                        <wps:cNvSpPr>
                          <a:spLocks/>
                        </wps:cNvSpPr>
                        <wps:spPr bwMode="auto">
                          <a:xfrm>
                            <a:off x="11360" y="606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80"/>
                        <wps:cNvSpPr>
                          <a:spLocks/>
                        </wps:cNvSpPr>
                        <wps:spPr bwMode="auto">
                          <a:xfrm>
                            <a:off x="11360" y="603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81"/>
                        <wps:cNvSpPr>
                          <a:spLocks/>
                        </wps:cNvSpPr>
                        <wps:spPr bwMode="auto">
                          <a:xfrm>
                            <a:off x="11360" y="599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82"/>
                        <wps:cNvSpPr>
                          <a:spLocks/>
                        </wps:cNvSpPr>
                        <wps:spPr bwMode="auto">
                          <a:xfrm>
                            <a:off x="11360" y="592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971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83"/>
                        <wps:cNvSpPr>
                          <a:spLocks/>
                        </wps:cNvSpPr>
                        <wps:spPr bwMode="auto">
                          <a:xfrm>
                            <a:off x="11360" y="585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84"/>
                        <wps:cNvSpPr>
                          <a:spLocks/>
                        </wps:cNvSpPr>
                        <wps:spPr bwMode="auto">
                          <a:xfrm>
                            <a:off x="11360" y="581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85"/>
                        <wps:cNvSpPr>
                          <a:spLocks/>
                        </wps:cNvSpPr>
                        <wps:spPr bwMode="auto">
                          <a:xfrm>
                            <a:off x="11360" y="578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86"/>
                        <wps:cNvSpPr>
                          <a:spLocks/>
                        </wps:cNvSpPr>
                        <wps:spPr bwMode="auto">
                          <a:xfrm>
                            <a:off x="11360" y="575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87"/>
                        <wps:cNvSpPr>
                          <a:spLocks/>
                        </wps:cNvSpPr>
                        <wps:spPr bwMode="auto">
                          <a:xfrm>
                            <a:off x="11360" y="569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88"/>
                        <wps:cNvSpPr>
                          <a:spLocks/>
                        </wps:cNvSpPr>
                        <wps:spPr bwMode="auto">
                          <a:xfrm>
                            <a:off x="11360" y="5640"/>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89"/>
                        <wps:cNvSpPr>
                          <a:spLocks/>
                        </wps:cNvSpPr>
                        <wps:spPr bwMode="auto">
                          <a:xfrm>
                            <a:off x="11360" y="558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90"/>
                        <wps:cNvSpPr>
                          <a:spLocks/>
                        </wps:cNvSpPr>
                        <wps:spPr bwMode="auto">
                          <a:xfrm>
                            <a:off x="11360" y="552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91"/>
                        <wps:cNvSpPr>
                          <a:spLocks/>
                        </wps:cNvSpPr>
                        <wps:spPr bwMode="auto">
                          <a:xfrm>
                            <a:off x="11360" y="548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Freeform 92"/>
                        <wps:cNvSpPr>
                          <a:spLocks/>
                        </wps:cNvSpPr>
                        <wps:spPr bwMode="auto">
                          <a:xfrm>
                            <a:off x="11360" y="544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Freeform 93"/>
                        <wps:cNvSpPr>
                          <a:spLocks/>
                        </wps:cNvSpPr>
                        <wps:spPr bwMode="auto">
                          <a:xfrm>
                            <a:off x="11360" y="537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Freeform 94"/>
                        <wps:cNvSpPr>
                          <a:spLocks/>
                        </wps:cNvSpPr>
                        <wps:spPr bwMode="auto">
                          <a:xfrm>
                            <a:off x="11360" y="532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95"/>
                        <wps:cNvSpPr>
                          <a:spLocks/>
                        </wps:cNvSpPr>
                        <wps:spPr bwMode="auto">
                          <a:xfrm>
                            <a:off x="11360" y="528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96"/>
                        <wps:cNvSpPr>
                          <a:spLocks/>
                        </wps:cNvSpPr>
                        <wps:spPr bwMode="auto">
                          <a:xfrm>
                            <a:off x="11360" y="523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Freeform 97"/>
                        <wps:cNvSpPr>
                          <a:spLocks/>
                        </wps:cNvSpPr>
                        <wps:spPr bwMode="auto">
                          <a:xfrm>
                            <a:off x="11360" y="519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Freeform 98"/>
                        <wps:cNvSpPr>
                          <a:spLocks/>
                        </wps:cNvSpPr>
                        <wps:spPr bwMode="auto">
                          <a:xfrm>
                            <a:off x="11360" y="513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Freeform 99"/>
                        <wps:cNvSpPr>
                          <a:spLocks/>
                        </wps:cNvSpPr>
                        <wps:spPr bwMode="auto">
                          <a:xfrm>
                            <a:off x="11360" y="510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Freeform 100"/>
                        <wps:cNvSpPr>
                          <a:spLocks/>
                        </wps:cNvSpPr>
                        <wps:spPr bwMode="auto">
                          <a:xfrm>
                            <a:off x="11360" y="506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Freeform 101"/>
                        <wps:cNvSpPr>
                          <a:spLocks/>
                        </wps:cNvSpPr>
                        <wps:spPr bwMode="auto">
                          <a:xfrm>
                            <a:off x="11360" y="503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Freeform 102"/>
                        <wps:cNvSpPr>
                          <a:spLocks/>
                        </wps:cNvSpPr>
                        <wps:spPr bwMode="auto">
                          <a:xfrm>
                            <a:off x="11360" y="500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Freeform 103"/>
                        <wps:cNvSpPr>
                          <a:spLocks/>
                        </wps:cNvSpPr>
                        <wps:spPr bwMode="auto">
                          <a:xfrm>
                            <a:off x="11360" y="495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Freeform 104"/>
                        <wps:cNvSpPr>
                          <a:spLocks/>
                        </wps:cNvSpPr>
                        <wps:spPr bwMode="auto">
                          <a:xfrm>
                            <a:off x="11360" y="492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Freeform 105"/>
                        <wps:cNvSpPr>
                          <a:spLocks/>
                        </wps:cNvSpPr>
                        <wps:spPr bwMode="auto">
                          <a:xfrm>
                            <a:off x="11360" y="488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Freeform 106"/>
                        <wps:cNvSpPr>
                          <a:spLocks/>
                        </wps:cNvSpPr>
                        <wps:spPr bwMode="auto">
                          <a:xfrm>
                            <a:off x="11360" y="482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Freeform 107"/>
                        <wps:cNvSpPr>
                          <a:spLocks/>
                        </wps:cNvSpPr>
                        <wps:spPr bwMode="auto">
                          <a:xfrm>
                            <a:off x="11360" y="477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Freeform 108"/>
                        <wps:cNvSpPr>
                          <a:spLocks/>
                        </wps:cNvSpPr>
                        <wps:spPr bwMode="auto">
                          <a:xfrm>
                            <a:off x="11360" y="473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Freeform 109"/>
                        <wps:cNvSpPr>
                          <a:spLocks/>
                        </wps:cNvSpPr>
                        <wps:spPr bwMode="auto">
                          <a:xfrm>
                            <a:off x="11360" y="470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Freeform 110"/>
                        <wps:cNvSpPr>
                          <a:spLocks/>
                        </wps:cNvSpPr>
                        <wps:spPr bwMode="auto">
                          <a:xfrm>
                            <a:off x="11360" y="464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Freeform 111"/>
                        <wps:cNvSpPr>
                          <a:spLocks/>
                        </wps:cNvSpPr>
                        <wps:spPr bwMode="auto">
                          <a:xfrm>
                            <a:off x="11360" y="4610"/>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Freeform 112"/>
                        <wps:cNvSpPr>
                          <a:spLocks/>
                        </wps:cNvSpPr>
                        <wps:spPr bwMode="auto">
                          <a:xfrm>
                            <a:off x="11360" y="458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53FBBA" id="Grupo 2" o:spid="_x0000_s1026" style="position:absolute;margin-left:566.8pt;margin-top:228.5pt;width:19.15pt;height:87.45pt;z-index:-251650048;mso-position-horizontal-relative:page;mso-position-vertical-relative:page" coordorigin="11336,4570" coordsize="383,17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" o:allowincell="f">
                <v:shape id="Freeform 73" o:spid="_x0000_s1027" style="position:absolute;left:11360;top:630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" path="m,l335,e" filled="f" strokeweight=".43036mm">
                  <v:path arrowok="t" o:connecttype="custom" o:connectlocs="0,0;335,0" o:connectangles="0,0"/>
                </v:shape>
                <v:shape id="Freeform 74" o:spid="_x0000_s1028" style="position:absolute;left:11360;top:627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" path="m,l335,e" filled="f" strokeweight=".23281mm">
                  <v:path arrowok="t" o:connecttype="custom" o:connectlocs="0,0;335,0" o:connectangles="0,0"/>
                </v:shape>
                <v:shape id="Freeform 75" o:spid="_x0000_s1029" style="position:absolute;left:11360;top:623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" path="m,l335,e" filled="f" strokeweight=".62792mm">
                  <v:path arrowok="t" o:connecttype="custom" o:connectlocs="0,0;335,0" o:connectangles="0,0"/>
                </v:shape>
                <v:shape id="Freeform 76" o:spid="_x0000_s1030" style="position:absolute;left:11360;top:618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" path="m,l335,e" filled="f" strokeweight=".43036mm">
                  <v:path arrowok="t" o:connecttype="custom" o:connectlocs="0,0;335,0" o:connectangles="0,0"/>
                </v:shape>
                <v:shape id="Freeform 77" o:spid="_x0000_s1031" style="position:absolute;left:11360;top:614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" path="m,l335,e" filled="f" strokeweight=".23281mm">
                  <v:path arrowok="t" o:connecttype="custom" o:connectlocs="0,0;335,0" o:connectangles="0,0"/>
                </v:shape>
                <v:shape id="Freeform 78" o:spid="_x0000_s1032" style="position:absolute;left:11360;top:611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" path="m,l335,e" filled="f" strokeweight=".23281mm">
                  <v:path arrowok="t" o:connecttype="custom" o:connectlocs="0,0;335,0" o:connectangles="0,0"/>
                </v:shape>
                <v:shape id="Freeform 79" o:spid="_x0000_s1033" style="position:absolute;left:11360;top:606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" path="m,l335,e" filled="f" strokeweight=".23281mm">
                  <v:path arrowok="t" o:connecttype="custom" o:connectlocs="0,0;335,0" o:connectangles="0,0"/>
                </v:shape>
                <v:shape id="Freeform 80" o:spid="_x0000_s1034" style="position:absolute;left:11360;top:603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" path="m,l335,e" filled="f" strokeweight=".62792mm">
                  <v:path arrowok="t" o:connecttype="custom" o:connectlocs="0,0;335,0" o:connectangles="0,0"/>
                </v:shape>
                <v:shape id="Freeform 81" o:spid="_x0000_s1035" style="position:absolute;left:11360;top:599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" path="m,l335,e" filled="f" strokeweight=".43036mm">
                  <v:path arrowok="t" o:connecttype="custom" o:connectlocs="0,0;335,0" o:connectangles="0,0"/>
                </v:shape>
                <v:shape id="Freeform 82" o:spid="_x0000_s1036" style="position:absolute;left:11360;top:592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" path="m,l335,e" filled="f" strokeweight=".82547mm">
                  <v:path arrowok="t" o:connecttype="custom" o:connectlocs="0,0;335,0" o:connectangles="0,0"/>
                </v:shape>
                <v:shape id="Freeform 83" o:spid="_x0000_s1037" style="position:absolute;left:11360;top:585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" path="m,l335,e" filled="f" strokeweight=".62792mm">
                  <v:path arrowok="t" o:connecttype="custom" o:connectlocs="0,0;335,0" o:connectangles="0,0"/>
                </v:shape>
                <v:shape id="Freeform 84" o:spid="_x0000_s1038" style="position:absolute;left:11360;top:581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" path="m,l335,e" filled="f" strokeweight=".23281mm">
                  <v:path arrowok="t" o:connecttype="custom" o:connectlocs="0,0;335,0" o:connectangles="0,0"/>
                </v:shape>
                <v:shape id="Freeform 85" o:spid="_x0000_s1039" style="position:absolute;left:11360;top:578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" path="m,l335,e" filled="f" strokeweight=".23281mm">
                  <v:path arrowok="t" o:connecttype="custom" o:connectlocs="0,0;335,0" o:connectangles="0,0"/>
                </v:shape>
                <v:shape id="Freeform 86" o:spid="_x0000_s1040" style="position:absolute;left:11360;top:575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" path="m,l335,e" filled="f" strokeweight=".43036mm">
                  <v:path arrowok="t" o:connecttype="custom" o:connectlocs="0,0;335,0" o:connectangles="0,0"/>
                </v:shape>
                <v:shape id="Freeform 87" o:spid="_x0000_s1041" style="position:absolute;left:11360;top:569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" path="m,l335,e" filled="f" strokeweight=".43036mm">
                  <v:path arrowok="t" o:connecttype="custom" o:connectlocs="0,0;335,0" o:connectangles="0,0"/>
                </v:shape>
                <v:shape id="Freeform 88" o:spid="_x0000_s1042" style="position:absolute;left:11360;top:5640;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" path="m,l335,e" filled="f" strokeweight=".62792mm">
                  <v:path arrowok="t" o:connecttype="custom" o:connectlocs="0,0;335,0" o:connectangles="0,0"/>
                </v:shape>
                <v:shape id="Freeform 89" o:spid="_x0000_s1043" style="position:absolute;left:11360;top:558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" path="m,l335,e" filled="f" strokeweight=".62792mm">
                  <v:path arrowok="t" o:connecttype="custom" o:connectlocs="0,0;335,0" o:connectangles="0,0"/>
                </v:shape>
                <v:shape id="Freeform 90" o:spid="_x0000_s1044" style="position:absolute;left:11360;top:552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" path="m,l335,e" filled="f" strokeweight=".62792mm">
                  <v:path arrowok="t" o:connecttype="custom" o:connectlocs="0,0;335,0" o:connectangles="0,0"/>
                </v:shape>
                <v:shape id="Freeform 91" o:spid="_x0000_s1045" style="position:absolute;left:11360;top:548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" path="m,l335,e" filled="f" strokeweight=".43036mm">
                  <v:path arrowok="t" o:connecttype="custom" o:connectlocs="0,0;335,0" o:connectangles="0,0"/>
                </v:shape>
                <v:shape id="Freeform 92" o:spid="_x0000_s1046" style="position:absolute;left:11360;top:544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" path="m,l335,e" filled="f" strokeweight=".43036mm">
                  <v:path arrowok="t" o:connecttype="custom" o:connectlocs="0,0;335,0" o:connectangles="0,0"/>
                </v:shape>
                <v:shape id="Freeform 93" o:spid="_x0000_s1047" style="position:absolute;left:11360;top:537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" path="m,l335,e" filled="f" strokeweight=".62792mm">
                  <v:path arrowok="t" o:connecttype="custom" o:connectlocs="0,0;335,0" o:connectangles="0,0"/>
                </v:shape>
                <v:shape id="Freeform 94" o:spid="_x0000_s1048" style="position:absolute;left:11360;top:532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" path="m,l335,e" filled="f" strokeweight=".43036mm">
                  <v:path arrowok="t" o:connecttype="custom" o:connectlocs="0,0;335,0" o:connectangles="0,0"/>
                </v:shape>
                <v:shape id="Freeform 95" o:spid="_x0000_s1049" style="position:absolute;left:11360;top:528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" path="m,l335,e" filled="f" strokeweight=".23281mm">
                  <v:path arrowok="t" o:connecttype="custom" o:connectlocs="0,0;335,0" o:connectangles="0,0"/>
                </v:shape>
                <v:shape id="Freeform 96" o:spid="_x0000_s1050" style="position:absolute;left:11360;top:523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" path="m,l335,e" filled="f" strokeweight=".23281mm">
                  <v:path arrowok="t" o:connecttype="custom" o:connectlocs="0,0;335,0" o:connectangles="0,0"/>
                </v:shape>
                <v:shape id="Freeform 97" o:spid="_x0000_s1051" style="position:absolute;left:11360;top:519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" path="m,l335,e" filled="f" strokeweight=".62792mm">
                  <v:path arrowok="t" o:connecttype="custom" o:connectlocs="0,0;335,0" o:connectangles="0,0"/>
                </v:shape>
                <v:shape id="Freeform 98" o:spid="_x0000_s1052" style="position:absolute;left:11360;top:513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" path="m,l335,e" filled="f" strokeweight=".43036mm">
                  <v:path arrowok="t" o:connecttype="custom" o:connectlocs="0,0;335,0" o:connectangles="0,0"/>
                </v:shape>
                <v:shape id="Freeform 99" o:spid="_x0000_s1053" style="position:absolute;left:11360;top:510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" path="m,l335,e" filled="f" strokeweight=".23281mm">
                  <v:path arrowok="t" o:connecttype="custom" o:connectlocs="0,0;335,0" o:connectangles="0,0"/>
                </v:shape>
                <v:shape id="Freeform 100" o:spid="_x0000_s1054" style="position:absolute;left:11360;top:506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" path="m,l335,e" filled="f" strokeweight=".62792mm">
                  <v:path arrowok="t" o:connecttype="custom" o:connectlocs="0,0;335,0" o:connectangles="0,0"/>
                </v:shape>
                <v:shape id="Freeform 101" o:spid="_x0000_s1055" style="position:absolute;left:11360;top:503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" path="m,l335,e" filled="f" strokeweight=".23281mm">
                  <v:path arrowok="t" o:connecttype="custom" o:connectlocs="0,0;335,0" o:connectangles="0,0"/>
                </v:shape>
                <v:shape id="Freeform 102" o:spid="_x0000_s1056" style="position:absolute;left:11360;top:500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" path="m,l335,e" filled="f" strokeweight=".43036mm">
                  <v:path arrowok="t" o:connecttype="custom" o:connectlocs="0,0;335,0" o:connectangles="0,0"/>
                </v:shape>
                <v:shape id="Freeform 103" o:spid="_x0000_s1057" style="position:absolute;left:11360;top:495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" path="m,l335,e" filled="f" strokeweight=".23281mm">
                  <v:path arrowok="t" o:connecttype="custom" o:connectlocs="0,0;335,0" o:connectangles="0,0"/>
                </v:shape>
                <v:shape id="Freeform 104" o:spid="_x0000_s1058" style="position:absolute;left:11360;top:492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" path="m,l335,e" filled="f" strokeweight=".62792mm">
                  <v:path arrowok="t" o:connecttype="custom" o:connectlocs="0,0;335,0" o:connectangles="0,0"/>
                </v:shape>
                <v:shape id="Freeform 105" o:spid="_x0000_s1059" style="position:absolute;left:11360;top:488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" path="m,l335,e" filled="f" strokeweight=".43036mm">
                  <v:path arrowok="t" o:connecttype="custom" o:connectlocs="0,0;335,0" o:connectangles="0,0"/>
                </v:shape>
                <v:shape id="Freeform 106" o:spid="_x0000_s1060" style="position:absolute;left:11360;top:482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" path="m,l335,e" filled="f" strokeweight=".43036mm">
                  <v:path arrowok="t" o:connecttype="custom" o:connectlocs="0,0;335,0" o:connectangles="0,0"/>
                </v:shape>
                <v:shape id="Freeform 107" o:spid="_x0000_s1061" style="position:absolute;left:11360;top:477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" path="m,l335,e" filled="f" strokeweight=".23281mm">
                  <v:path arrowok="t" o:connecttype="custom" o:connectlocs="0,0;335,0" o:connectangles="0,0"/>
                </v:shape>
                <v:shape id="Freeform 108" o:spid="_x0000_s1062" style="position:absolute;left:11360;top:473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" path="m,l335,e" filled="f" strokeweight=".23281mm">
                  <v:path arrowok="t" o:connecttype="custom" o:connectlocs="0,0;335,0" o:connectangles="0,0"/>
                </v:shape>
                <v:shape id="Freeform 109" o:spid="_x0000_s1063" style="position:absolute;left:11360;top:470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" path="m,l335,e" filled="f" strokeweight=".43036mm">
                  <v:path arrowok="t" o:connecttype="custom" o:connectlocs="0,0;335,0" o:connectangles="0,0"/>
                </v:shape>
                <v:shape id="Freeform 110" o:spid="_x0000_s1064" style="position:absolute;left:11360;top:464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" path="m,l335,e" filled="f" strokeweight=".62792mm">
                  <v:path arrowok="t" o:connecttype="custom" o:connectlocs="0,0;335,0" o:connectangles="0,0"/>
                </v:shape>
                <v:shape id="Freeform 111" o:spid="_x0000_s1065" style="position:absolute;left:11360;top:4610;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" path="m,l335,e" filled="f" strokeweight=".23281mm">
                  <v:path arrowok="t" o:connecttype="custom" o:connectlocs="0,0;335,0" o:connectangles="0,0"/>
                </v:shape>
                <v:shape id="Freeform 112" o:spid="_x0000_s1066" style="position:absolute;left:11360;top:458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" path="m,l335,e" filled="f" strokeweight=".43036mm">
                  <v:path arrowok="t" o:connecttype="custom" o:connectlocs="0,0;335,0" o:connectangles="0,0"/>
                </v:shape>
                <w10:wrap anchorx="page" anchory="page"/>
              </v:group>
            </w:pict>
          </mc:Fallback>
        </mc:AlternateContent>
      </w:r>
      <w:r>
        <w:rPr>
          <w:rFonts w:ascii="Times New Roman" w:eastAsiaTheme="minorEastAsia" w:hAnsi="Times New Roman" w:cs="Times New Roman"/>
          <w:noProof/>
          <w:sz w:val="24"/>
          <w:szCs w:val="24"/>
          <w:lang w:eastAsia="es-ES"/>
        </w:rPr>
        <mc:AlternateContent>
          <mc:Choice Requires="wps">
            <w:drawing>
              <wp:anchor distT="0" distB="0" distL="114300" distR="114300" simplePos="0" relativeHeight="251667456" behindDoc="1" locked="0" layoutInCell="0" allowOverlap="1" wp14:anchorId="534244C6" wp14:editId="30553CEB">
                <wp:simplePos x="0" y="0"/>
                <wp:positionH relativeFrom="page">
                  <wp:posOffset>7281545</wp:posOffset>
                </wp:positionH>
                <wp:positionV relativeFrom="page">
                  <wp:posOffset>4062730</wp:posOffset>
                </wp:positionV>
                <wp:extent cx="205740" cy="3073400"/>
                <wp:effectExtent l="4445" t="0" r="0" b="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 cy="307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E8B29C" w14:textId="77777777" w:rsidR="00041FA0" w:rsidRDefault="00B078FA" w:rsidP="00041FA0">
                            <w:pPr>
                              <w:kinsoku w:val="0"/>
                              <w:overflowPunct w:val="0"/>
                              <w:spacing w:before="34" w:line="180" w:lineRule="auto"/>
                              <w:ind w:left="20"/>
                              <w:rPr>
                                <w:sz w:val="16"/>
                                <w:szCs w:val="16"/>
                              </w:rPr>
                            </w:pPr>
                            <w:hyperlink r:id="rId11" w:history="1">
                              <w:r w:rsidR="00041FA0">
                                <w:rPr>
                                  <w:sz w:val="14"/>
                                  <w:szCs w:val="14"/>
                                </w:rPr>
                                <w:t>La autenticidad de este documento se puede comprobar en www.madrid.org/csv</w:t>
                              </w:r>
                            </w:hyperlink>
                            <w:r w:rsidR="00041FA0">
                              <w:rPr>
                                <w:sz w:val="14"/>
                                <w:szCs w:val="14"/>
                              </w:rPr>
                              <w:t xml:space="preserve"> mediante el siguiente código seguro de verificación:  </w:t>
                            </w:r>
                            <w:r w:rsidR="00041FA0">
                              <w:rPr>
                                <w:spacing w:val="11"/>
                                <w:sz w:val="14"/>
                                <w:szCs w:val="14"/>
                              </w:rPr>
                              <w:t xml:space="preserve"> </w:t>
                            </w:r>
                            <w:r w:rsidR="00041FA0">
                              <w:rPr>
                                <w:b/>
                                <w:bCs/>
                                <w:sz w:val="16"/>
                                <w:szCs w:val="16"/>
                              </w:rPr>
                              <w:t>0945626518167810595445</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4244C6" id="Cuadro de texto 1" o:spid="_x0000_s1029" type="#_x0000_t202" style="position:absolute;left:0;text-align:left;margin-left:573.35pt;margin-top:319.9pt;width:16.2pt;height:242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" o:allowincell="f" filled="f" stroked="f">
                <v:textbox style="layout-flow:vertical;mso-layout-flow-alt:bottom-to-top" inset="0,0,0,0">
                  <w:txbxContent>
                    <w:p w14:paraId="2CE8B29C" w14:textId="77777777" w:rsidR="00041FA0" w:rsidRDefault="00B078FA" w:rsidP="00041FA0">
                      <w:pPr>
                        <w:kinsoku w:val="0"/>
                        <w:overflowPunct w:val="0"/>
                        <w:spacing w:before="34" w:line="180" w:lineRule="auto"/>
                        <w:ind w:left="20"/>
                        <w:rPr>
                          <w:sz w:val="16"/>
                          <w:szCs w:val="16"/>
                        </w:rPr>
                      </w:pPr>
                      <w:hyperlink r:id="rId12" w:history="1">
                        <w:r w:rsidR="00041FA0">
                          <w:rPr>
                            <w:sz w:val="14"/>
                            <w:szCs w:val="14"/>
                          </w:rPr>
                          <w:t>La autenticidad de este documento se puede comprobar en www.madrid.org/csv</w:t>
                        </w:r>
                      </w:hyperlink>
                      <w:r w:rsidR="00041FA0">
                        <w:rPr>
                          <w:sz w:val="14"/>
                          <w:szCs w:val="14"/>
                        </w:rPr>
                        <w:t xml:space="preserve"> mediante el siguiente código seguro de verificación:  </w:t>
                      </w:r>
                      <w:r w:rsidR="00041FA0">
                        <w:rPr>
                          <w:spacing w:val="11"/>
                          <w:sz w:val="14"/>
                          <w:szCs w:val="14"/>
                        </w:rPr>
                        <w:t xml:space="preserve"> </w:t>
                      </w:r>
                      <w:r w:rsidR="00041FA0">
                        <w:rPr>
                          <w:b/>
                          <w:bCs/>
                          <w:sz w:val="16"/>
                          <w:szCs w:val="16"/>
                        </w:rPr>
                        <w:t>0945626518167810595445</w:t>
                      </w:r>
                    </w:p>
                  </w:txbxContent>
                </v:textbox>
                <w10:wrap anchorx="page" anchory="page"/>
              </v:shape>
            </w:pict>
          </mc:Fallback>
        </mc:AlternateContent>
      </w:r>
      <w:r w:rsidR="001E103A">
        <w:rPr>
          <w:rFonts w:ascii="Times New Roman" w:eastAsiaTheme="minorEastAsia" w:hAnsi="Times New Roman" w:cs="Times New Roman"/>
          <w:sz w:val="20"/>
          <w:szCs w:val="20"/>
          <w:lang w:eastAsia="es-ES"/>
        </w:rPr>
        <w:tab/>
      </w:r>
      <w:r w:rsidR="001E103A" w:rsidRPr="001E103A">
        <w:rPr>
          <w:rFonts w:ascii="Arial" w:eastAsiaTheme="minorEastAsia" w:hAnsi="Arial" w:cs="Arial"/>
          <w:b/>
          <w:sz w:val="16"/>
          <w:szCs w:val="16"/>
          <w:lang w:eastAsia="es-ES"/>
        </w:rPr>
        <w:t>IES FEDERICA MONTSENY</w:t>
      </w:r>
    </w:p>
    <w:p w14:paraId="3F5AC699" w14:textId="77777777" w:rsidR="00041FA0" w:rsidRPr="00041FA0" w:rsidRDefault="00041FA0" w:rsidP="00041FA0">
      <w:pPr>
        <w:widowControl w:val="0"/>
        <w:kinsoku w:val="0"/>
        <w:overflowPunct w:val="0"/>
        <w:autoSpaceDE w:val="0"/>
        <w:autoSpaceDN w:val="0"/>
        <w:adjustRightInd w:val="0"/>
        <w:spacing w:before="20" w:after="0" w:line="220" w:lineRule="exact"/>
        <w:rPr>
          <w:rFonts w:ascii="Times New Roman" w:eastAsiaTheme="minorEastAsia" w:hAnsi="Times New Roman" w:cs="Times New Roman"/>
          <w:lang w:eastAsia="es-ES"/>
        </w:rPr>
      </w:pPr>
    </w:p>
    <w:tbl>
      <w:tblPr>
        <w:tblpPr w:leftFromText="141" w:rightFromText="141" w:vertAnchor="page" w:horzAnchor="margin" w:tblpXSpec="center" w:tblpY="2830"/>
        <w:tblW w:w="9640" w:type="dxa"/>
        <w:tblLayout w:type="fixed"/>
        <w:tblCellMar>
          <w:left w:w="0" w:type="dxa"/>
          <w:right w:w="0" w:type="dxa"/>
        </w:tblCellMar>
        <w:tblLook w:val="0000" w:firstRow="0" w:lastRow="0" w:firstColumn="0" w:lastColumn="0" w:noHBand="0" w:noVBand="0"/>
      </w:tblPr>
      <w:tblGrid>
        <w:gridCol w:w="3478"/>
        <w:gridCol w:w="1923"/>
        <w:gridCol w:w="2256"/>
        <w:gridCol w:w="1983"/>
      </w:tblGrid>
      <w:tr w:rsidR="00041FA0" w:rsidRPr="00041FA0" w14:paraId="01E9CA73" w14:textId="77777777" w:rsidTr="005C4E8E">
        <w:trPr>
          <w:trHeight w:hRule="exact" w:val="462"/>
        </w:trPr>
        <w:tc>
          <w:tcPr>
            <w:tcW w:w="7657" w:type="dxa"/>
            <w:gridSpan w:val="3"/>
            <w:tcBorders>
              <w:top w:val="single" w:sz="8" w:space="0" w:color="000000"/>
              <w:left w:val="single" w:sz="8" w:space="0" w:color="000000"/>
              <w:bottom w:val="single" w:sz="4" w:space="0" w:color="000000"/>
              <w:right w:val="single" w:sz="4" w:space="0" w:color="000000"/>
            </w:tcBorders>
            <w:shd w:val="clear" w:color="auto" w:fill="E6E6E6"/>
          </w:tcPr>
          <w:p w14:paraId="1881A038" w14:textId="77777777" w:rsidR="00041FA0" w:rsidRPr="00041FA0" w:rsidRDefault="00041FA0" w:rsidP="005C4E8E">
            <w:pPr>
              <w:widowControl w:val="0"/>
              <w:kinsoku w:val="0"/>
              <w:overflowPunct w:val="0"/>
              <w:autoSpaceDE w:val="0"/>
              <w:autoSpaceDN w:val="0"/>
              <w:adjustRightInd w:val="0"/>
              <w:spacing w:before="5" w:after="0" w:line="110" w:lineRule="exact"/>
              <w:rPr>
                <w:rFonts w:ascii="Times New Roman" w:eastAsiaTheme="minorEastAsia" w:hAnsi="Times New Roman" w:cs="Times New Roman"/>
                <w:sz w:val="11"/>
                <w:szCs w:val="11"/>
                <w:lang w:eastAsia="es-ES"/>
              </w:rPr>
            </w:pPr>
          </w:p>
          <w:p w14:paraId="3FEC4681" w14:textId="77777777" w:rsidR="00041FA0" w:rsidRPr="00041FA0" w:rsidRDefault="00041FA0" w:rsidP="005C4E8E">
            <w:pPr>
              <w:widowControl w:val="0"/>
              <w:kinsoku w:val="0"/>
              <w:overflowPunct w:val="0"/>
              <w:autoSpaceDE w:val="0"/>
              <w:autoSpaceDN w:val="0"/>
              <w:adjustRightInd w:val="0"/>
              <w:spacing w:after="0" w:line="240" w:lineRule="auto"/>
              <w:ind w:left="2734" w:right="2742"/>
              <w:jc w:val="center"/>
              <w:rPr>
                <w:rFonts w:ascii="Times New Roman" w:eastAsiaTheme="minorEastAsia" w:hAnsi="Times New Roman" w:cs="Times New Roman"/>
                <w:sz w:val="24"/>
                <w:szCs w:val="24"/>
                <w:lang w:eastAsia="es-ES"/>
              </w:rPr>
            </w:pPr>
            <w:r w:rsidRPr="00041FA0">
              <w:rPr>
                <w:rFonts w:ascii="Arial" w:eastAsiaTheme="minorEastAsia" w:hAnsi="Arial" w:cs="Arial"/>
                <w:b/>
                <w:bCs/>
                <w:sz w:val="18"/>
                <w:szCs w:val="18"/>
                <w:lang w:eastAsia="es-ES"/>
              </w:rPr>
              <w:t>D</w:t>
            </w:r>
            <w:r w:rsidRPr="00041FA0">
              <w:rPr>
                <w:rFonts w:ascii="Arial" w:eastAsiaTheme="minorEastAsia" w:hAnsi="Arial" w:cs="Arial"/>
                <w:b/>
                <w:bCs/>
                <w:spacing w:val="-4"/>
                <w:sz w:val="18"/>
                <w:szCs w:val="18"/>
                <w:lang w:eastAsia="es-ES"/>
              </w:rPr>
              <w:t>A</w:t>
            </w:r>
            <w:r w:rsidRPr="00041FA0">
              <w:rPr>
                <w:rFonts w:ascii="Arial" w:eastAsiaTheme="minorEastAsia" w:hAnsi="Arial" w:cs="Arial"/>
                <w:b/>
                <w:bCs/>
                <w:sz w:val="18"/>
                <w:szCs w:val="18"/>
                <w:lang w:eastAsia="es-ES"/>
              </w:rPr>
              <w:t>T</w:t>
            </w:r>
            <w:r w:rsidRPr="00041FA0">
              <w:rPr>
                <w:rFonts w:ascii="Arial" w:eastAsiaTheme="minorEastAsia" w:hAnsi="Arial" w:cs="Arial"/>
                <w:b/>
                <w:bCs/>
                <w:spacing w:val="1"/>
                <w:sz w:val="18"/>
                <w:szCs w:val="18"/>
                <w:lang w:eastAsia="es-ES"/>
              </w:rPr>
              <w:t>O</w:t>
            </w:r>
            <w:r w:rsidRPr="00041FA0">
              <w:rPr>
                <w:rFonts w:ascii="Arial" w:eastAsiaTheme="minorEastAsia" w:hAnsi="Arial" w:cs="Arial"/>
                <w:b/>
                <w:bCs/>
                <w:sz w:val="18"/>
                <w:szCs w:val="18"/>
                <w:lang w:eastAsia="es-ES"/>
              </w:rPr>
              <w:t xml:space="preserve">S DEL </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SPI</w:t>
            </w:r>
            <w:r w:rsidRPr="00041FA0">
              <w:rPr>
                <w:rFonts w:ascii="Arial" w:eastAsiaTheme="minorEastAsia" w:hAnsi="Arial" w:cs="Arial"/>
                <w:b/>
                <w:bCs/>
                <w:spacing w:val="2"/>
                <w:sz w:val="18"/>
                <w:szCs w:val="18"/>
                <w:lang w:eastAsia="es-ES"/>
              </w:rPr>
              <w:t>R</w:t>
            </w:r>
            <w:r w:rsidRPr="00041FA0">
              <w:rPr>
                <w:rFonts w:ascii="Arial" w:eastAsiaTheme="minorEastAsia" w:hAnsi="Arial" w:cs="Arial"/>
                <w:b/>
                <w:bCs/>
                <w:sz w:val="18"/>
                <w:szCs w:val="18"/>
                <w:lang w:eastAsia="es-ES"/>
              </w:rPr>
              <w:t>A</w:t>
            </w:r>
            <w:r w:rsidRPr="00041FA0">
              <w:rPr>
                <w:rFonts w:ascii="Arial" w:eastAsiaTheme="minorEastAsia" w:hAnsi="Arial" w:cs="Arial"/>
                <w:b/>
                <w:bCs/>
                <w:spacing w:val="-1"/>
                <w:sz w:val="18"/>
                <w:szCs w:val="18"/>
                <w:lang w:eastAsia="es-ES"/>
              </w:rPr>
              <w:t>N</w:t>
            </w:r>
            <w:r w:rsidRPr="00041FA0">
              <w:rPr>
                <w:rFonts w:ascii="Arial" w:eastAsiaTheme="minorEastAsia" w:hAnsi="Arial" w:cs="Arial"/>
                <w:b/>
                <w:bCs/>
                <w:sz w:val="18"/>
                <w:szCs w:val="18"/>
                <w:lang w:eastAsia="es-ES"/>
              </w:rPr>
              <w:t>TE</w:t>
            </w:r>
          </w:p>
        </w:tc>
        <w:tc>
          <w:tcPr>
            <w:tcW w:w="1983" w:type="dxa"/>
            <w:tcBorders>
              <w:top w:val="single" w:sz="8" w:space="0" w:color="000000"/>
              <w:left w:val="single" w:sz="4" w:space="0" w:color="000000"/>
              <w:bottom w:val="single" w:sz="4" w:space="0" w:color="000000"/>
              <w:right w:val="single" w:sz="8" w:space="0" w:color="000000"/>
            </w:tcBorders>
            <w:shd w:val="clear" w:color="auto" w:fill="E6E6E6"/>
          </w:tcPr>
          <w:p w14:paraId="6659AB9C" w14:textId="77777777" w:rsidR="00041FA0" w:rsidRPr="00041FA0" w:rsidRDefault="00041FA0" w:rsidP="005C4E8E">
            <w:pPr>
              <w:widowControl w:val="0"/>
              <w:kinsoku w:val="0"/>
              <w:overflowPunct w:val="0"/>
              <w:autoSpaceDE w:val="0"/>
              <w:autoSpaceDN w:val="0"/>
              <w:adjustRightInd w:val="0"/>
              <w:spacing w:before="5" w:after="0" w:line="110" w:lineRule="exact"/>
              <w:rPr>
                <w:rFonts w:ascii="Times New Roman" w:eastAsiaTheme="minorEastAsia" w:hAnsi="Times New Roman" w:cs="Times New Roman"/>
                <w:sz w:val="11"/>
                <w:szCs w:val="11"/>
                <w:lang w:eastAsia="es-ES"/>
              </w:rPr>
            </w:pPr>
          </w:p>
          <w:p w14:paraId="19197D54" w14:textId="77777777" w:rsidR="00041FA0" w:rsidRPr="00041FA0" w:rsidRDefault="00041FA0" w:rsidP="005C4E8E">
            <w:pPr>
              <w:widowControl w:val="0"/>
              <w:kinsoku w:val="0"/>
              <w:overflowPunct w:val="0"/>
              <w:autoSpaceDE w:val="0"/>
              <w:autoSpaceDN w:val="0"/>
              <w:adjustRightInd w:val="0"/>
              <w:spacing w:after="0" w:line="240" w:lineRule="auto"/>
              <w:ind w:left="680" w:right="676"/>
              <w:jc w:val="center"/>
              <w:rPr>
                <w:rFonts w:ascii="Times New Roman" w:eastAsiaTheme="minorEastAsia" w:hAnsi="Times New Roman" w:cs="Times New Roman"/>
                <w:sz w:val="24"/>
                <w:szCs w:val="24"/>
                <w:lang w:eastAsia="es-ES"/>
              </w:rPr>
            </w:pPr>
            <w:r w:rsidRPr="00041FA0">
              <w:rPr>
                <w:rFonts w:ascii="Arial" w:eastAsiaTheme="minorEastAsia" w:hAnsi="Arial" w:cs="Arial"/>
                <w:b/>
                <w:bCs/>
                <w:sz w:val="18"/>
                <w:szCs w:val="18"/>
                <w:lang w:eastAsia="es-ES"/>
              </w:rPr>
              <w:t>FIRMA</w:t>
            </w:r>
          </w:p>
        </w:tc>
      </w:tr>
      <w:tr w:rsidR="00041FA0" w:rsidRPr="00041FA0" w14:paraId="6B3C5106" w14:textId="77777777" w:rsidTr="005C4E8E">
        <w:trPr>
          <w:trHeight w:hRule="exact" w:val="600"/>
        </w:trPr>
        <w:tc>
          <w:tcPr>
            <w:tcW w:w="7657" w:type="dxa"/>
            <w:gridSpan w:val="3"/>
            <w:tcBorders>
              <w:top w:val="single" w:sz="4" w:space="0" w:color="000000"/>
              <w:left w:val="single" w:sz="8" w:space="0" w:color="000000"/>
              <w:bottom w:val="single" w:sz="8" w:space="0" w:color="000000"/>
              <w:right w:val="single" w:sz="4" w:space="0" w:color="000000"/>
            </w:tcBorders>
          </w:tcPr>
          <w:p w14:paraId="01084378" w14:textId="77777777" w:rsidR="00041FA0" w:rsidRPr="00041FA0" w:rsidRDefault="00041FA0" w:rsidP="005C4E8E">
            <w:pPr>
              <w:widowControl w:val="0"/>
              <w:kinsoku w:val="0"/>
              <w:overflowPunct w:val="0"/>
              <w:autoSpaceDE w:val="0"/>
              <w:autoSpaceDN w:val="0"/>
              <w:adjustRightInd w:val="0"/>
              <w:spacing w:before="38" w:after="0" w:line="240" w:lineRule="auto"/>
              <w:ind w:left="97"/>
              <w:rPr>
                <w:rFonts w:ascii="Times New Roman" w:eastAsiaTheme="minorEastAsia" w:hAnsi="Times New Roman" w:cs="Times New Roman"/>
                <w:sz w:val="24"/>
                <w:szCs w:val="24"/>
                <w:lang w:eastAsia="es-ES"/>
              </w:rPr>
            </w:pPr>
            <w:r w:rsidRPr="00041FA0">
              <w:rPr>
                <w:rFonts w:ascii="Arial" w:eastAsiaTheme="minorEastAsia" w:hAnsi="Arial" w:cs="Arial"/>
                <w:sz w:val="14"/>
                <w:szCs w:val="14"/>
                <w:lang w:eastAsia="es-ES"/>
              </w:rPr>
              <w:t>APE</w:t>
            </w:r>
            <w:r w:rsidRPr="00041FA0">
              <w:rPr>
                <w:rFonts w:ascii="Arial" w:eastAsiaTheme="minorEastAsia" w:hAnsi="Arial" w:cs="Arial"/>
                <w:spacing w:val="-1"/>
                <w:sz w:val="14"/>
                <w:szCs w:val="14"/>
                <w:lang w:eastAsia="es-ES"/>
              </w:rPr>
              <w:t>L</w:t>
            </w:r>
            <w:r w:rsidRPr="00041FA0">
              <w:rPr>
                <w:rFonts w:ascii="Arial" w:eastAsiaTheme="minorEastAsia" w:hAnsi="Arial" w:cs="Arial"/>
                <w:spacing w:val="1"/>
                <w:sz w:val="14"/>
                <w:szCs w:val="14"/>
                <w:lang w:eastAsia="es-ES"/>
              </w:rPr>
              <w:t>L</w:t>
            </w:r>
            <w:r w:rsidRPr="00041FA0">
              <w:rPr>
                <w:rFonts w:ascii="Arial" w:eastAsiaTheme="minorEastAsia" w:hAnsi="Arial" w:cs="Arial"/>
                <w:spacing w:val="-3"/>
                <w:sz w:val="14"/>
                <w:szCs w:val="14"/>
                <w:lang w:eastAsia="es-ES"/>
              </w:rPr>
              <w:t>I</w:t>
            </w:r>
            <w:r w:rsidRPr="00041FA0">
              <w:rPr>
                <w:rFonts w:ascii="Arial" w:eastAsiaTheme="minorEastAsia" w:hAnsi="Arial" w:cs="Arial"/>
                <w:sz w:val="14"/>
                <w:szCs w:val="14"/>
                <w:lang w:eastAsia="es-ES"/>
              </w:rPr>
              <w:t>DOS:</w:t>
            </w:r>
          </w:p>
        </w:tc>
        <w:tc>
          <w:tcPr>
            <w:tcW w:w="1983" w:type="dxa"/>
            <w:vMerge w:val="restart"/>
            <w:tcBorders>
              <w:top w:val="single" w:sz="4" w:space="0" w:color="000000"/>
              <w:left w:val="single" w:sz="4" w:space="0" w:color="000000"/>
              <w:bottom w:val="single" w:sz="8" w:space="0" w:color="000000"/>
              <w:right w:val="single" w:sz="8" w:space="0" w:color="000000"/>
            </w:tcBorders>
          </w:tcPr>
          <w:p w14:paraId="35111416" w14:textId="77777777" w:rsidR="00041FA0" w:rsidRPr="00041FA0" w:rsidRDefault="00041FA0" w:rsidP="005C4E8E">
            <w:pPr>
              <w:widowControl w:val="0"/>
              <w:autoSpaceDE w:val="0"/>
              <w:autoSpaceDN w:val="0"/>
              <w:adjustRightInd w:val="0"/>
              <w:spacing w:after="0" w:line="240" w:lineRule="auto"/>
              <w:rPr>
                <w:rFonts w:ascii="Times New Roman" w:eastAsiaTheme="minorEastAsia" w:hAnsi="Times New Roman" w:cs="Times New Roman"/>
                <w:sz w:val="24"/>
                <w:szCs w:val="24"/>
                <w:lang w:eastAsia="es-ES"/>
              </w:rPr>
            </w:pPr>
          </w:p>
        </w:tc>
      </w:tr>
      <w:tr w:rsidR="00041FA0" w:rsidRPr="00041FA0" w14:paraId="4C0051A3" w14:textId="77777777" w:rsidTr="005C4E8E">
        <w:trPr>
          <w:trHeight w:hRule="exact" w:val="590"/>
        </w:trPr>
        <w:tc>
          <w:tcPr>
            <w:tcW w:w="3478" w:type="dxa"/>
            <w:tcBorders>
              <w:top w:val="single" w:sz="8" w:space="0" w:color="000000"/>
              <w:left w:val="single" w:sz="8" w:space="0" w:color="000000"/>
              <w:bottom w:val="single" w:sz="8" w:space="0" w:color="000000"/>
              <w:right w:val="single" w:sz="4" w:space="0" w:color="000000"/>
            </w:tcBorders>
          </w:tcPr>
          <w:p w14:paraId="03FD335B" w14:textId="77777777" w:rsidR="00041FA0" w:rsidRPr="00041FA0" w:rsidRDefault="00041FA0" w:rsidP="005C4E8E">
            <w:pPr>
              <w:widowControl w:val="0"/>
              <w:kinsoku w:val="0"/>
              <w:overflowPunct w:val="0"/>
              <w:autoSpaceDE w:val="0"/>
              <w:autoSpaceDN w:val="0"/>
              <w:adjustRightInd w:val="0"/>
              <w:spacing w:before="38" w:after="0" w:line="240" w:lineRule="auto"/>
              <w:ind w:left="97"/>
              <w:rPr>
                <w:rFonts w:ascii="Times New Roman" w:eastAsiaTheme="minorEastAsia" w:hAnsi="Times New Roman" w:cs="Times New Roman"/>
                <w:sz w:val="24"/>
                <w:szCs w:val="24"/>
                <w:lang w:eastAsia="es-ES"/>
              </w:rPr>
            </w:pPr>
            <w:r w:rsidRPr="00041FA0">
              <w:rPr>
                <w:rFonts w:ascii="Arial" w:eastAsiaTheme="minorEastAsia" w:hAnsi="Arial" w:cs="Arial"/>
                <w:sz w:val="14"/>
                <w:szCs w:val="14"/>
                <w:lang w:eastAsia="es-ES"/>
              </w:rPr>
              <w:t>No</w:t>
            </w:r>
            <w:r w:rsidRPr="00041FA0">
              <w:rPr>
                <w:rFonts w:ascii="Arial" w:eastAsiaTheme="minorEastAsia" w:hAnsi="Arial" w:cs="Arial"/>
                <w:spacing w:val="1"/>
                <w:sz w:val="14"/>
                <w:szCs w:val="14"/>
                <w:lang w:eastAsia="es-ES"/>
              </w:rPr>
              <w:t>m</w:t>
            </w:r>
            <w:r w:rsidRPr="00041FA0">
              <w:rPr>
                <w:rFonts w:ascii="Arial" w:eastAsiaTheme="minorEastAsia" w:hAnsi="Arial" w:cs="Arial"/>
                <w:spacing w:val="-1"/>
                <w:sz w:val="14"/>
                <w:szCs w:val="14"/>
                <w:lang w:eastAsia="es-ES"/>
              </w:rPr>
              <w:t>br</w:t>
            </w:r>
            <w:r w:rsidRPr="00041FA0">
              <w:rPr>
                <w:rFonts w:ascii="Arial" w:eastAsiaTheme="minorEastAsia" w:hAnsi="Arial" w:cs="Arial"/>
                <w:spacing w:val="1"/>
                <w:sz w:val="14"/>
                <w:szCs w:val="14"/>
                <w:lang w:eastAsia="es-ES"/>
              </w:rPr>
              <w:t>e</w:t>
            </w:r>
            <w:r w:rsidRPr="00041FA0">
              <w:rPr>
                <w:rFonts w:ascii="Arial" w:eastAsiaTheme="minorEastAsia" w:hAnsi="Arial" w:cs="Arial"/>
                <w:sz w:val="14"/>
                <w:szCs w:val="14"/>
                <w:lang w:eastAsia="es-ES"/>
              </w:rPr>
              <w:t>:</w:t>
            </w:r>
          </w:p>
        </w:tc>
        <w:tc>
          <w:tcPr>
            <w:tcW w:w="1923" w:type="dxa"/>
            <w:tcBorders>
              <w:top w:val="single" w:sz="8" w:space="0" w:color="000000"/>
              <w:left w:val="single" w:sz="4" w:space="0" w:color="000000"/>
              <w:bottom w:val="single" w:sz="8" w:space="0" w:color="000000"/>
              <w:right w:val="single" w:sz="4" w:space="0" w:color="000000"/>
            </w:tcBorders>
          </w:tcPr>
          <w:p w14:paraId="23A7CF9A" w14:textId="77777777" w:rsidR="00041FA0" w:rsidRPr="00041FA0" w:rsidRDefault="00041FA0" w:rsidP="005C4E8E">
            <w:pPr>
              <w:widowControl w:val="0"/>
              <w:kinsoku w:val="0"/>
              <w:overflowPunct w:val="0"/>
              <w:autoSpaceDE w:val="0"/>
              <w:autoSpaceDN w:val="0"/>
              <w:adjustRightInd w:val="0"/>
              <w:spacing w:before="38" w:after="0" w:line="240" w:lineRule="auto"/>
              <w:ind w:left="102"/>
              <w:rPr>
                <w:rFonts w:ascii="Times New Roman" w:eastAsiaTheme="minorEastAsia" w:hAnsi="Times New Roman" w:cs="Times New Roman"/>
                <w:sz w:val="24"/>
                <w:szCs w:val="24"/>
                <w:lang w:eastAsia="es-ES"/>
              </w:rPr>
            </w:pPr>
            <w:r w:rsidRPr="00041FA0">
              <w:rPr>
                <w:rFonts w:ascii="Arial" w:eastAsiaTheme="minorEastAsia" w:hAnsi="Arial" w:cs="Arial"/>
                <w:sz w:val="14"/>
                <w:szCs w:val="14"/>
                <w:lang w:eastAsia="es-ES"/>
              </w:rPr>
              <w:t>D.N</w:t>
            </w:r>
            <w:r w:rsidRPr="00041FA0">
              <w:rPr>
                <w:rFonts w:ascii="Arial" w:eastAsiaTheme="minorEastAsia" w:hAnsi="Arial" w:cs="Arial"/>
                <w:spacing w:val="2"/>
                <w:sz w:val="14"/>
                <w:szCs w:val="14"/>
                <w:lang w:eastAsia="es-ES"/>
              </w:rPr>
              <w:t>.</w:t>
            </w:r>
            <w:r w:rsidRPr="00041FA0">
              <w:rPr>
                <w:rFonts w:ascii="Arial" w:eastAsiaTheme="minorEastAsia" w:hAnsi="Arial" w:cs="Arial"/>
                <w:spacing w:val="-3"/>
                <w:sz w:val="14"/>
                <w:szCs w:val="14"/>
                <w:lang w:eastAsia="es-ES"/>
              </w:rPr>
              <w:t>I</w:t>
            </w:r>
            <w:r w:rsidRPr="00041FA0">
              <w:rPr>
                <w:rFonts w:ascii="Arial" w:eastAsiaTheme="minorEastAsia" w:hAnsi="Arial" w:cs="Arial"/>
                <w:sz w:val="14"/>
                <w:szCs w:val="14"/>
                <w:lang w:eastAsia="es-ES"/>
              </w:rPr>
              <w:t>.</w:t>
            </w:r>
            <w:r w:rsidRPr="00041FA0">
              <w:rPr>
                <w:rFonts w:ascii="Arial" w:eastAsiaTheme="minorEastAsia" w:hAnsi="Arial" w:cs="Arial"/>
                <w:spacing w:val="-6"/>
                <w:sz w:val="14"/>
                <w:szCs w:val="14"/>
                <w:lang w:eastAsia="es-ES"/>
              </w:rPr>
              <w:t xml:space="preserve"> </w:t>
            </w:r>
            <w:r w:rsidRPr="00041FA0">
              <w:rPr>
                <w:rFonts w:ascii="Arial" w:eastAsiaTheme="minorEastAsia" w:hAnsi="Arial" w:cs="Arial"/>
                <w:spacing w:val="2"/>
                <w:sz w:val="14"/>
                <w:szCs w:val="14"/>
                <w:lang w:eastAsia="es-ES"/>
              </w:rPr>
              <w:t>N</w:t>
            </w:r>
            <w:r w:rsidRPr="00041FA0">
              <w:rPr>
                <w:rFonts w:ascii="Arial" w:eastAsiaTheme="minorEastAsia" w:hAnsi="Arial" w:cs="Arial"/>
                <w:spacing w:val="1"/>
                <w:sz w:val="14"/>
                <w:szCs w:val="14"/>
                <w:lang w:eastAsia="es-ES"/>
              </w:rPr>
              <w:t>.</w:t>
            </w:r>
            <w:r w:rsidRPr="00041FA0">
              <w:rPr>
                <w:rFonts w:ascii="Arial" w:eastAsiaTheme="minorEastAsia" w:hAnsi="Arial" w:cs="Arial"/>
                <w:spacing w:val="-3"/>
                <w:sz w:val="14"/>
                <w:szCs w:val="14"/>
                <w:lang w:eastAsia="es-ES"/>
              </w:rPr>
              <w:t>I</w:t>
            </w:r>
            <w:r w:rsidRPr="00041FA0">
              <w:rPr>
                <w:rFonts w:ascii="Arial" w:eastAsiaTheme="minorEastAsia" w:hAnsi="Arial" w:cs="Arial"/>
                <w:sz w:val="14"/>
                <w:szCs w:val="14"/>
                <w:lang w:eastAsia="es-ES"/>
              </w:rPr>
              <w:t>.E.</w:t>
            </w:r>
            <w:r w:rsidRPr="00041FA0">
              <w:rPr>
                <w:rFonts w:ascii="Arial" w:eastAsiaTheme="minorEastAsia" w:hAnsi="Arial" w:cs="Arial"/>
                <w:spacing w:val="-4"/>
                <w:sz w:val="14"/>
                <w:szCs w:val="14"/>
                <w:lang w:eastAsia="es-ES"/>
              </w:rPr>
              <w:t xml:space="preserve"> </w:t>
            </w:r>
            <w:r w:rsidRPr="00041FA0">
              <w:rPr>
                <w:rFonts w:ascii="Arial" w:eastAsiaTheme="minorEastAsia" w:hAnsi="Arial" w:cs="Arial"/>
                <w:sz w:val="14"/>
                <w:szCs w:val="14"/>
                <w:lang w:eastAsia="es-ES"/>
              </w:rPr>
              <w:t>o</w:t>
            </w:r>
            <w:r w:rsidRPr="00041FA0">
              <w:rPr>
                <w:rFonts w:ascii="Arial" w:eastAsiaTheme="minorEastAsia" w:hAnsi="Arial" w:cs="Arial"/>
                <w:spacing w:val="-6"/>
                <w:sz w:val="14"/>
                <w:szCs w:val="14"/>
                <w:lang w:eastAsia="es-ES"/>
              </w:rPr>
              <w:t xml:space="preserve"> </w:t>
            </w:r>
            <w:r w:rsidRPr="00041FA0">
              <w:rPr>
                <w:rFonts w:ascii="Arial" w:eastAsiaTheme="minorEastAsia" w:hAnsi="Arial" w:cs="Arial"/>
                <w:sz w:val="14"/>
                <w:szCs w:val="14"/>
                <w:lang w:eastAsia="es-ES"/>
              </w:rPr>
              <w:t>P</w:t>
            </w:r>
            <w:r w:rsidRPr="00041FA0">
              <w:rPr>
                <w:rFonts w:ascii="Arial" w:eastAsiaTheme="minorEastAsia" w:hAnsi="Arial" w:cs="Arial"/>
                <w:spacing w:val="1"/>
                <w:sz w:val="14"/>
                <w:szCs w:val="14"/>
                <w:lang w:eastAsia="es-ES"/>
              </w:rPr>
              <w:t>a</w:t>
            </w:r>
            <w:r w:rsidRPr="00041FA0">
              <w:rPr>
                <w:rFonts w:ascii="Arial" w:eastAsiaTheme="minorEastAsia" w:hAnsi="Arial" w:cs="Arial"/>
                <w:sz w:val="14"/>
                <w:szCs w:val="14"/>
                <w:lang w:eastAsia="es-ES"/>
              </w:rPr>
              <w:t>s</w:t>
            </w:r>
            <w:r w:rsidRPr="00041FA0">
              <w:rPr>
                <w:rFonts w:ascii="Arial" w:eastAsiaTheme="minorEastAsia" w:hAnsi="Arial" w:cs="Arial"/>
                <w:spacing w:val="-1"/>
                <w:sz w:val="14"/>
                <w:szCs w:val="14"/>
                <w:lang w:eastAsia="es-ES"/>
              </w:rPr>
              <w:t>a</w:t>
            </w:r>
            <w:r w:rsidRPr="00041FA0">
              <w:rPr>
                <w:rFonts w:ascii="Arial" w:eastAsiaTheme="minorEastAsia" w:hAnsi="Arial" w:cs="Arial"/>
                <w:spacing w:val="1"/>
                <w:sz w:val="14"/>
                <w:szCs w:val="14"/>
                <w:lang w:eastAsia="es-ES"/>
              </w:rPr>
              <w:t>p</w:t>
            </w:r>
            <w:r w:rsidRPr="00041FA0">
              <w:rPr>
                <w:rFonts w:ascii="Arial" w:eastAsiaTheme="minorEastAsia" w:hAnsi="Arial" w:cs="Arial"/>
                <w:spacing w:val="-1"/>
                <w:sz w:val="14"/>
                <w:szCs w:val="14"/>
                <w:lang w:eastAsia="es-ES"/>
              </w:rPr>
              <w:t>o</w:t>
            </w:r>
            <w:r w:rsidRPr="00041FA0">
              <w:rPr>
                <w:rFonts w:ascii="Arial" w:eastAsiaTheme="minorEastAsia" w:hAnsi="Arial" w:cs="Arial"/>
                <w:spacing w:val="1"/>
                <w:sz w:val="14"/>
                <w:szCs w:val="14"/>
                <w:lang w:eastAsia="es-ES"/>
              </w:rPr>
              <w:t>r</w:t>
            </w:r>
            <w:r w:rsidRPr="00041FA0">
              <w:rPr>
                <w:rFonts w:ascii="Arial" w:eastAsiaTheme="minorEastAsia" w:hAnsi="Arial" w:cs="Arial"/>
                <w:sz w:val="14"/>
                <w:szCs w:val="14"/>
                <w:lang w:eastAsia="es-ES"/>
              </w:rPr>
              <w:t>t</w:t>
            </w:r>
            <w:r w:rsidRPr="00041FA0">
              <w:rPr>
                <w:rFonts w:ascii="Arial" w:eastAsiaTheme="minorEastAsia" w:hAnsi="Arial" w:cs="Arial"/>
                <w:spacing w:val="-1"/>
                <w:sz w:val="14"/>
                <w:szCs w:val="14"/>
                <w:lang w:eastAsia="es-ES"/>
              </w:rPr>
              <w:t>e</w:t>
            </w:r>
            <w:r w:rsidRPr="00041FA0">
              <w:rPr>
                <w:rFonts w:ascii="Arial" w:eastAsiaTheme="minorEastAsia" w:hAnsi="Arial" w:cs="Arial"/>
                <w:sz w:val="14"/>
                <w:szCs w:val="14"/>
                <w:lang w:eastAsia="es-ES"/>
              </w:rPr>
              <w:t>:</w:t>
            </w:r>
          </w:p>
        </w:tc>
        <w:tc>
          <w:tcPr>
            <w:tcW w:w="2256" w:type="dxa"/>
            <w:tcBorders>
              <w:top w:val="single" w:sz="8" w:space="0" w:color="000000"/>
              <w:left w:val="single" w:sz="4" w:space="0" w:color="000000"/>
              <w:bottom w:val="single" w:sz="8" w:space="0" w:color="000000"/>
              <w:right w:val="single" w:sz="4" w:space="0" w:color="000000"/>
            </w:tcBorders>
          </w:tcPr>
          <w:p w14:paraId="77D3FA7E" w14:textId="77777777" w:rsidR="00041FA0" w:rsidRPr="00041FA0" w:rsidRDefault="00041FA0" w:rsidP="005C4E8E">
            <w:pPr>
              <w:widowControl w:val="0"/>
              <w:kinsoku w:val="0"/>
              <w:overflowPunct w:val="0"/>
              <w:autoSpaceDE w:val="0"/>
              <w:autoSpaceDN w:val="0"/>
              <w:adjustRightInd w:val="0"/>
              <w:spacing w:before="38" w:after="0" w:line="240" w:lineRule="auto"/>
              <w:ind w:left="99"/>
              <w:rPr>
                <w:rFonts w:ascii="Times New Roman" w:eastAsiaTheme="minorEastAsia" w:hAnsi="Times New Roman" w:cs="Times New Roman"/>
                <w:sz w:val="24"/>
                <w:szCs w:val="24"/>
                <w:lang w:eastAsia="es-ES"/>
              </w:rPr>
            </w:pPr>
            <w:r w:rsidRPr="00041FA0">
              <w:rPr>
                <w:rFonts w:ascii="Arial" w:eastAsiaTheme="minorEastAsia" w:hAnsi="Arial" w:cs="Arial"/>
                <w:spacing w:val="-2"/>
                <w:sz w:val="14"/>
                <w:szCs w:val="14"/>
                <w:lang w:eastAsia="es-ES"/>
              </w:rPr>
              <w:t>F</w:t>
            </w:r>
            <w:r w:rsidRPr="00041FA0">
              <w:rPr>
                <w:rFonts w:ascii="Arial" w:eastAsiaTheme="minorEastAsia" w:hAnsi="Arial" w:cs="Arial"/>
                <w:spacing w:val="-1"/>
                <w:sz w:val="14"/>
                <w:szCs w:val="14"/>
                <w:lang w:eastAsia="es-ES"/>
              </w:rPr>
              <w:t>e</w:t>
            </w:r>
            <w:r w:rsidRPr="00041FA0">
              <w:rPr>
                <w:rFonts w:ascii="Arial" w:eastAsiaTheme="minorEastAsia" w:hAnsi="Arial" w:cs="Arial"/>
                <w:spacing w:val="2"/>
                <w:sz w:val="14"/>
                <w:szCs w:val="14"/>
                <w:lang w:eastAsia="es-ES"/>
              </w:rPr>
              <w:t>c</w:t>
            </w:r>
            <w:r w:rsidRPr="00041FA0">
              <w:rPr>
                <w:rFonts w:ascii="Arial" w:eastAsiaTheme="minorEastAsia" w:hAnsi="Arial" w:cs="Arial"/>
                <w:spacing w:val="-1"/>
                <w:sz w:val="14"/>
                <w:szCs w:val="14"/>
                <w:lang w:eastAsia="es-ES"/>
              </w:rPr>
              <w:t>ha</w:t>
            </w:r>
            <w:r w:rsidRPr="00041FA0">
              <w:rPr>
                <w:rFonts w:ascii="Arial" w:eastAsiaTheme="minorEastAsia" w:hAnsi="Arial" w:cs="Arial"/>
                <w:sz w:val="14"/>
                <w:szCs w:val="14"/>
                <w:lang w:eastAsia="es-ES"/>
              </w:rPr>
              <w:t>:</w:t>
            </w:r>
          </w:p>
        </w:tc>
        <w:tc>
          <w:tcPr>
            <w:tcW w:w="1983" w:type="dxa"/>
            <w:vMerge/>
            <w:tcBorders>
              <w:top w:val="single" w:sz="4" w:space="0" w:color="000000"/>
              <w:left w:val="single" w:sz="4" w:space="0" w:color="000000"/>
              <w:bottom w:val="single" w:sz="8" w:space="0" w:color="000000"/>
              <w:right w:val="single" w:sz="8" w:space="0" w:color="000000"/>
            </w:tcBorders>
          </w:tcPr>
          <w:p w14:paraId="1A3DB2C8" w14:textId="77777777" w:rsidR="00041FA0" w:rsidRPr="00041FA0" w:rsidRDefault="00041FA0" w:rsidP="005C4E8E">
            <w:pPr>
              <w:widowControl w:val="0"/>
              <w:kinsoku w:val="0"/>
              <w:overflowPunct w:val="0"/>
              <w:autoSpaceDE w:val="0"/>
              <w:autoSpaceDN w:val="0"/>
              <w:adjustRightInd w:val="0"/>
              <w:spacing w:before="38" w:after="0" w:line="240" w:lineRule="auto"/>
              <w:ind w:left="99"/>
              <w:rPr>
                <w:rFonts w:ascii="Times New Roman" w:eastAsiaTheme="minorEastAsia" w:hAnsi="Times New Roman" w:cs="Times New Roman"/>
                <w:sz w:val="24"/>
                <w:szCs w:val="24"/>
                <w:lang w:eastAsia="es-ES"/>
              </w:rPr>
            </w:pPr>
          </w:p>
        </w:tc>
      </w:tr>
    </w:tbl>
    <w:p w14:paraId="4348AFC8" w14:textId="77777777" w:rsidR="00041FA0" w:rsidRDefault="00041FA0"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568C7621" w14:textId="77777777" w:rsidR="005C4E8E" w:rsidRDefault="005C4E8E"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659CAE19" w14:textId="77777777" w:rsidR="005C4E8E" w:rsidRDefault="005C4E8E"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46CFD451" w14:textId="77777777" w:rsidR="005C4E8E" w:rsidRDefault="005C4E8E"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2E10FC19" w14:textId="77777777" w:rsidR="005C4E8E" w:rsidRDefault="005C4E8E"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5CA4084C" w14:textId="77777777" w:rsidR="001E103A" w:rsidRDefault="001E103A"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1BDF34D0" w14:textId="77777777" w:rsidR="001E103A" w:rsidRDefault="001E103A"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5CF9C3F0" w14:textId="77777777" w:rsidR="001E103A" w:rsidRDefault="001E103A" w:rsidP="005C4E8E">
      <w:pPr>
        <w:widowControl w:val="0"/>
        <w:kinsoku w:val="0"/>
        <w:overflowPunct w:val="0"/>
        <w:autoSpaceDE w:val="0"/>
        <w:autoSpaceDN w:val="0"/>
        <w:adjustRightInd w:val="0"/>
        <w:spacing w:before="3" w:after="0" w:line="120" w:lineRule="exact"/>
        <w:jc w:val="right"/>
        <w:rPr>
          <w:rFonts w:ascii="Arial" w:eastAsiaTheme="minorEastAsia" w:hAnsi="Arial" w:cs="Arial"/>
          <w:b/>
          <w:sz w:val="16"/>
          <w:szCs w:val="16"/>
          <w:lang w:eastAsia="es-ES"/>
        </w:rPr>
      </w:pPr>
    </w:p>
    <w:p w14:paraId="64758235" w14:textId="1330F724" w:rsidR="00FA7A29" w:rsidRPr="00FA7A29" w:rsidRDefault="00FA7A29" w:rsidP="00FA7A29">
      <w:pPr>
        <w:autoSpaceDE w:val="0"/>
        <w:autoSpaceDN w:val="0"/>
        <w:adjustRightInd w:val="0"/>
        <w:spacing w:after="0" w:line="240" w:lineRule="auto"/>
        <w:rPr>
          <w:rFonts w:ascii="Arial" w:hAnsi="Arial" w:cs="Arial"/>
          <w:b/>
          <w:bCs/>
          <w:color w:val="000000"/>
          <w:sz w:val="20"/>
          <w:szCs w:val="20"/>
          <w:lang w:val="en-US"/>
        </w:rPr>
      </w:pPr>
      <w:r w:rsidRPr="00FA7A29">
        <w:rPr>
          <w:rFonts w:ascii="Arial" w:hAnsi="Arial" w:cs="Arial"/>
          <w:b/>
          <w:bCs/>
          <w:color w:val="000000"/>
          <w:sz w:val="20"/>
          <w:szCs w:val="20"/>
          <w:lang w:val="en-US"/>
        </w:rPr>
        <w:t>1º_</w:t>
      </w:r>
      <w:r>
        <w:rPr>
          <w:rFonts w:ascii="Arial" w:hAnsi="Arial" w:cs="Arial"/>
          <w:b/>
          <w:bCs/>
          <w:color w:val="000000"/>
          <w:sz w:val="20"/>
          <w:szCs w:val="20"/>
          <w:lang w:val="en-US"/>
        </w:rPr>
        <w:t xml:space="preserve">. </w:t>
      </w:r>
      <w:r w:rsidRPr="00FA7A29">
        <w:rPr>
          <w:rFonts w:ascii="Arial" w:hAnsi="Arial" w:cs="Arial"/>
          <w:b/>
          <w:bCs/>
          <w:color w:val="000000"/>
          <w:sz w:val="20"/>
          <w:szCs w:val="20"/>
          <w:lang w:val="en-US"/>
        </w:rPr>
        <w:t xml:space="preserve">(1 point each correct answer) Match </w:t>
      </w:r>
      <w:r>
        <w:rPr>
          <w:rFonts w:ascii="Arial" w:hAnsi="Arial" w:cs="Arial"/>
          <w:b/>
          <w:bCs/>
          <w:color w:val="000000"/>
          <w:sz w:val="20"/>
          <w:szCs w:val="20"/>
          <w:lang w:val="en-US"/>
        </w:rPr>
        <w:t xml:space="preserve">the words with their definitions: </w:t>
      </w:r>
    </w:p>
    <w:p w14:paraId="0B110C84" w14:textId="77777777" w:rsidR="00FA7A29" w:rsidRPr="00FA7A29" w:rsidRDefault="00FA7A29" w:rsidP="00FA7A29">
      <w:pPr>
        <w:autoSpaceDE w:val="0"/>
        <w:autoSpaceDN w:val="0"/>
        <w:adjustRightInd w:val="0"/>
        <w:spacing w:after="0" w:line="240" w:lineRule="auto"/>
        <w:rPr>
          <w:rFonts w:ascii="Arial" w:hAnsi="Arial" w:cs="Arial"/>
          <w:b/>
          <w:bCs/>
          <w:color w:val="000000"/>
          <w:sz w:val="20"/>
          <w:szCs w:val="20"/>
          <w:lang w:val="en-US"/>
        </w:rPr>
      </w:pPr>
    </w:p>
    <w:tbl>
      <w:tblPr>
        <w:tblW w:w="0" w:type="auto"/>
        <w:tblBorders>
          <w:top w:val="nil"/>
          <w:left w:val="nil"/>
          <w:right w:val="nil"/>
        </w:tblBorders>
        <w:tblLayout w:type="fixed"/>
        <w:tblLook w:val="0000" w:firstRow="0" w:lastRow="0" w:firstColumn="0" w:lastColumn="0" w:noHBand="0" w:noVBand="0"/>
      </w:tblPr>
      <w:tblGrid>
        <w:gridCol w:w="3180"/>
        <w:gridCol w:w="5660"/>
      </w:tblGrid>
      <w:tr w:rsidR="00FA7A29" w:rsidRPr="00A44F7F" w14:paraId="72C81924" w14:textId="77777777">
        <w:tc>
          <w:tcPr>
            <w:tcW w:w="31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2819CE97" w14:textId="1A722933" w:rsidR="00FA7A29" w:rsidRDefault="00FA7A29">
            <w:pPr>
              <w:autoSpaceDE w:val="0"/>
              <w:autoSpaceDN w:val="0"/>
              <w:adjustRightInd w:val="0"/>
              <w:rPr>
                <w:rFonts w:ascii="Helvetica" w:hAnsi="Helvetica" w:cs="Helvetica"/>
                <w:kern w:val="1"/>
                <w:sz w:val="24"/>
                <w:szCs w:val="24"/>
                <w:lang w:val="es-ES_tradnl"/>
              </w:rPr>
            </w:pPr>
            <w:r>
              <w:rPr>
                <w:rFonts w:ascii="Arial" w:hAnsi="Arial" w:cs="Arial"/>
                <w:b/>
                <w:bCs/>
                <w:color w:val="000000"/>
                <w:sz w:val="20"/>
                <w:szCs w:val="20"/>
                <w:lang w:val="es-ES_tradnl"/>
              </w:rPr>
              <w:t>1 DEFAULT</w:t>
            </w:r>
            <w:r>
              <w:rPr>
                <w:rFonts w:ascii="Arial" w:hAnsi="Arial" w:cs="Arial"/>
                <w:color w:val="000000"/>
                <w:sz w:val="20"/>
                <w:szCs w:val="20"/>
                <w:lang w:val="es-ES_tradnl"/>
              </w:rPr>
              <w:t xml:space="preserve">                    </w:t>
            </w:r>
            <w:proofErr w:type="gramStart"/>
            <w:r>
              <w:rPr>
                <w:rFonts w:ascii="Arial" w:hAnsi="Arial" w:cs="Arial"/>
                <w:color w:val="000000"/>
                <w:sz w:val="20"/>
                <w:szCs w:val="20"/>
                <w:lang w:val="es-ES_tradnl"/>
              </w:rPr>
              <w:t xml:space="preserve">   (</w:t>
            </w:r>
            <w:proofErr w:type="gramEnd"/>
            <w:r>
              <w:rPr>
                <w:rFonts w:ascii="Arial" w:hAnsi="Arial" w:cs="Arial"/>
                <w:color w:val="000000"/>
                <w:sz w:val="20"/>
                <w:szCs w:val="20"/>
                <w:lang w:val="es-ES_tradnl"/>
              </w:rPr>
              <w:t xml:space="preserve"> .....)</w:t>
            </w:r>
          </w:p>
        </w:tc>
        <w:tc>
          <w:tcPr>
            <w:tcW w:w="566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011737E6" w14:textId="77777777" w:rsidR="00FA7A29" w:rsidRPr="00FA7A29" w:rsidRDefault="00FA7A29">
            <w:pPr>
              <w:autoSpaceDE w:val="0"/>
              <w:autoSpaceDN w:val="0"/>
              <w:adjustRightInd w:val="0"/>
              <w:rPr>
                <w:rFonts w:ascii="Helvetica" w:hAnsi="Helvetica" w:cs="Helvetica"/>
                <w:kern w:val="1"/>
                <w:sz w:val="24"/>
                <w:szCs w:val="24"/>
                <w:lang w:val="en-US"/>
              </w:rPr>
            </w:pPr>
            <w:r w:rsidRPr="00FA7A29">
              <w:rPr>
                <w:rFonts w:ascii="Arial" w:hAnsi="Arial" w:cs="Arial"/>
                <w:color w:val="000000"/>
                <w:sz w:val="20"/>
                <w:szCs w:val="20"/>
                <w:lang w:val="en-US"/>
              </w:rPr>
              <w:t>a) An opinion on how well you can pay back A loan</w:t>
            </w:r>
          </w:p>
        </w:tc>
      </w:tr>
      <w:tr w:rsidR="00FA7A29" w:rsidRPr="00A44F7F" w14:paraId="74D902F6" w14:textId="77777777">
        <w:tblPrEx>
          <w:tblBorders>
            <w:top w:val="none" w:sz="0" w:space="0" w:color="auto"/>
          </w:tblBorders>
        </w:tblPrEx>
        <w:tc>
          <w:tcPr>
            <w:tcW w:w="31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017968D4" w14:textId="39F48F7B" w:rsidR="00FA7A29" w:rsidRDefault="00FA7A29">
            <w:pPr>
              <w:autoSpaceDE w:val="0"/>
              <w:autoSpaceDN w:val="0"/>
              <w:adjustRightInd w:val="0"/>
              <w:rPr>
                <w:rFonts w:ascii="Helvetica" w:hAnsi="Helvetica" w:cs="Helvetica"/>
                <w:kern w:val="1"/>
                <w:sz w:val="24"/>
                <w:szCs w:val="24"/>
                <w:lang w:val="es-ES_tradnl"/>
              </w:rPr>
            </w:pPr>
            <w:r>
              <w:rPr>
                <w:rFonts w:ascii="Arial" w:hAnsi="Arial" w:cs="Arial"/>
                <w:b/>
                <w:bCs/>
                <w:color w:val="000000"/>
                <w:sz w:val="20"/>
                <w:szCs w:val="20"/>
                <w:lang w:val="es-ES_tradnl"/>
              </w:rPr>
              <w:t>2 CO-SIGN</w:t>
            </w:r>
            <w:r>
              <w:rPr>
                <w:rFonts w:ascii="Arial" w:hAnsi="Arial" w:cs="Arial"/>
                <w:color w:val="000000"/>
                <w:sz w:val="20"/>
                <w:szCs w:val="20"/>
                <w:lang w:val="es-ES_tradnl"/>
              </w:rPr>
              <w:t xml:space="preserve">                     </w:t>
            </w:r>
            <w:proofErr w:type="gramStart"/>
            <w:r>
              <w:rPr>
                <w:rFonts w:ascii="Arial" w:hAnsi="Arial" w:cs="Arial"/>
                <w:color w:val="000000"/>
                <w:sz w:val="20"/>
                <w:szCs w:val="20"/>
                <w:lang w:val="es-ES_tradnl"/>
              </w:rPr>
              <w:t xml:space="preserve">   (</w:t>
            </w:r>
            <w:proofErr w:type="gramEnd"/>
            <w:r>
              <w:rPr>
                <w:rFonts w:ascii="Arial" w:hAnsi="Arial" w:cs="Arial"/>
                <w:color w:val="000000"/>
                <w:sz w:val="20"/>
                <w:szCs w:val="20"/>
                <w:lang w:val="es-ES_tradnl"/>
              </w:rPr>
              <w:t xml:space="preserve"> .….)</w:t>
            </w:r>
          </w:p>
        </w:tc>
        <w:tc>
          <w:tcPr>
            <w:tcW w:w="566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29B73780" w14:textId="77777777" w:rsidR="00FA7A29" w:rsidRPr="00FA7A29" w:rsidRDefault="00FA7A29">
            <w:pPr>
              <w:autoSpaceDE w:val="0"/>
              <w:autoSpaceDN w:val="0"/>
              <w:adjustRightInd w:val="0"/>
              <w:rPr>
                <w:rFonts w:ascii="Helvetica" w:hAnsi="Helvetica" w:cs="Helvetica"/>
                <w:kern w:val="1"/>
                <w:sz w:val="24"/>
                <w:szCs w:val="24"/>
                <w:lang w:val="en-US"/>
              </w:rPr>
            </w:pPr>
            <w:r w:rsidRPr="00FA7A29">
              <w:rPr>
                <w:rFonts w:ascii="Arial" w:hAnsi="Arial" w:cs="Arial"/>
                <w:color w:val="000000"/>
                <w:sz w:val="20"/>
                <w:szCs w:val="20"/>
                <w:lang w:val="en-US"/>
              </w:rPr>
              <w:t xml:space="preserve">b) A bank account you use for day to </w:t>
            </w:r>
            <w:r w:rsidRPr="00FA7A29">
              <w:rPr>
                <w:rFonts w:ascii="Arial" w:hAnsi="Arial" w:cs="Arial"/>
                <w:i/>
                <w:iCs/>
                <w:color w:val="000000"/>
                <w:sz w:val="20"/>
                <w:szCs w:val="20"/>
                <w:lang w:val="en-US"/>
              </w:rPr>
              <w:t>day</w:t>
            </w:r>
            <w:r w:rsidRPr="00FA7A29">
              <w:rPr>
                <w:rFonts w:ascii="Arial" w:hAnsi="Arial" w:cs="Arial"/>
                <w:color w:val="000000"/>
                <w:sz w:val="20"/>
                <w:szCs w:val="20"/>
                <w:lang w:val="en-US"/>
              </w:rPr>
              <w:t xml:space="preserve"> expenditures</w:t>
            </w:r>
          </w:p>
        </w:tc>
      </w:tr>
      <w:tr w:rsidR="00FA7A29" w:rsidRPr="00A44F7F" w14:paraId="0C7A8150" w14:textId="77777777">
        <w:tblPrEx>
          <w:tblBorders>
            <w:top w:val="none" w:sz="0" w:space="0" w:color="auto"/>
          </w:tblBorders>
        </w:tblPrEx>
        <w:tc>
          <w:tcPr>
            <w:tcW w:w="31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44539E6D" w14:textId="0EE62F12" w:rsidR="00FA7A29" w:rsidRDefault="00FA7A29">
            <w:pPr>
              <w:autoSpaceDE w:val="0"/>
              <w:autoSpaceDN w:val="0"/>
              <w:adjustRightInd w:val="0"/>
              <w:rPr>
                <w:rFonts w:ascii="Helvetica" w:hAnsi="Helvetica" w:cs="Helvetica"/>
                <w:kern w:val="1"/>
                <w:sz w:val="24"/>
                <w:szCs w:val="24"/>
                <w:lang w:val="es-ES_tradnl"/>
              </w:rPr>
            </w:pPr>
            <w:r>
              <w:rPr>
                <w:rFonts w:ascii="Arial" w:hAnsi="Arial" w:cs="Arial"/>
                <w:b/>
                <w:bCs/>
                <w:color w:val="000000"/>
                <w:sz w:val="20"/>
                <w:szCs w:val="20"/>
                <w:lang w:val="es-ES_tradnl"/>
              </w:rPr>
              <w:t>3 CREDIT RATING</w:t>
            </w:r>
            <w:r>
              <w:rPr>
                <w:rFonts w:ascii="Arial" w:hAnsi="Arial" w:cs="Arial"/>
                <w:color w:val="000000"/>
                <w:sz w:val="20"/>
                <w:szCs w:val="20"/>
                <w:lang w:val="es-ES_tradnl"/>
              </w:rPr>
              <w:t xml:space="preserve">        </w:t>
            </w:r>
            <w:proofErr w:type="gramStart"/>
            <w:r>
              <w:rPr>
                <w:rFonts w:ascii="Arial" w:hAnsi="Arial" w:cs="Arial"/>
                <w:color w:val="000000"/>
                <w:sz w:val="20"/>
                <w:szCs w:val="20"/>
                <w:lang w:val="es-ES_tradnl"/>
              </w:rPr>
              <w:t xml:space="preserve">   (</w:t>
            </w:r>
            <w:proofErr w:type="gramEnd"/>
            <w:r>
              <w:rPr>
                <w:rFonts w:ascii="Arial" w:hAnsi="Arial" w:cs="Arial"/>
                <w:color w:val="000000"/>
                <w:sz w:val="20"/>
                <w:szCs w:val="20"/>
                <w:lang w:val="es-ES_tradnl"/>
              </w:rPr>
              <w:t>……)</w:t>
            </w:r>
          </w:p>
        </w:tc>
        <w:tc>
          <w:tcPr>
            <w:tcW w:w="566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56F191FD" w14:textId="77777777" w:rsidR="00FA7A29" w:rsidRPr="00FA7A29" w:rsidRDefault="00FA7A29">
            <w:pPr>
              <w:autoSpaceDE w:val="0"/>
              <w:autoSpaceDN w:val="0"/>
              <w:adjustRightInd w:val="0"/>
              <w:rPr>
                <w:rFonts w:ascii="Helvetica" w:hAnsi="Helvetica" w:cs="Helvetica"/>
                <w:kern w:val="1"/>
                <w:sz w:val="24"/>
                <w:szCs w:val="24"/>
                <w:lang w:val="en-US"/>
              </w:rPr>
            </w:pPr>
            <w:r w:rsidRPr="00FA7A29">
              <w:rPr>
                <w:rFonts w:ascii="Arial" w:hAnsi="Arial" w:cs="Arial"/>
                <w:color w:val="000000"/>
                <w:sz w:val="20"/>
                <w:szCs w:val="20"/>
                <w:lang w:val="en-US"/>
              </w:rPr>
              <w:t xml:space="preserve">c) Be able to </w:t>
            </w:r>
            <w:r w:rsidRPr="00FA7A29">
              <w:rPr>
                <w:rFonts w:ascii="Arial" w:hAnsi="Arial" w:cs="Arial"/>
                <w:b/>
                <w:bCs/>
                <w:i/>
                <w:iCs/>
                <w:color w:val="000000"/>
                <w:sz w:val="20"/>
                <w:szCs w:val="20"/>
                <w:lang w:val="en-US"/>
              </w:rPr>
              <w:t>pay for</w:t>
            </w:r>
            <w:r w:rsidRPr="00FA7A29">
              <w:rPr>
                <w:rFonts w:ascii="Arial" w:hAnsi="Arial" w:cs="Arial"/>
                <w:color w:val="000000"/>
                <w:sz w:val="20"/>
                <w:szCs w:val="20"/>
                <w:lang w:val="en-US"/>
              </w:rPr>
              <w:t xml:space="preserve"> goods// </w:t>
            </w:r>
            <w:r w:rsidRPr="00FA7A29">
              <w:rPr>
                <w:rFonts w:ascii="Arial" w:hAnsi="Arial" w:cs="Arial"/>
                <w:b/>
                <w:bCs/>
                <w:i/>
                <w:iCs/>
                <w:color w:val="000000"/>
                <w:sz w:val="20"/>
                <w:szCs w:val="20"/>
                <w:lang w:val="en-US"/>
              </w:rPr>
              <w:t>back</w:t>
            </w:r>
            <w:r w:rsidRPr="00FA7A29">
              <w:rPr>
                <w:rFonts w:ascii="Arial" w:hAnsi="Arial" w:cs="Arial"/>
                <w:color w:val="000000"/>
                <w:sz w:val="20"/>
                <w:szCs w:val="20"/>
                <w:lang w:val="en-US"/>
              </w:rPr>
              <w:t xml:space="preserve"> a loan.</w:t>
            </w:r>
          </w:p>
        </w:tc>
      </w:tr>
      <w:tr w:rsidR="00FA7A29" w:rsidRPr="00A44F7F" w14:paraId="03C8AC2A" w14:textId="77777777">
        <w:tblPrEx>
          <w:tblBorders>
            <w:top w:val="none" w:sz="0" w:space="0" w:color="auto"/>
          </w:tblBorders>
        </w:tblPrEx>
        <w:tc>
          <w:tcPr>
            <w:tcW w:w="31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52BF8AD7" w14:textId="0C8123BE" w:rsidR="00FA7A29" w:rsidRDefault="00FA7A29">
            <w:pPr>
              <w:autoSpaceDE w:val="0"/>
              <w:autoSpaceDN w:val="0"/>
              <w:adjustRightInd w:val="0"/>
              <w:rPr>
                <w:rFonts w:ascii="Helvetica" w:hAnsi="Helvetica" w:cs="Helvetica"/>
                <w:kern w:val="1"/>
                <w:sz w:val="24"/>
                <w:szCs w:val="24"/>
                <w:lang w:val="es-ES_tradnl"/>
              </w:rPr>
            </w:pPr>
            <w:r>
              <w:rPr>
                <w:rFonts w:ascii="Arial" w:hAnsi="Arial" w:cs="Arial"/>
                <w:b/>
                <w:bCs/>
                <w:color w:val="000000"/>
                <w:sz w:val="20"/>
                <w:szCs w:val="20"/>
                <w:lang w:val="es-ES_tradnl"/>
              </w:rPr>
              <w:t>4 CHECKING</w:t>
            </w:r>
            <w:r>
              <w:rPr>
                <w:rFonts w:ascii="Arial" w:hAnsi="Arial" w:cs="Arial"/>
                <w:color w:val="000000"/>
                <w:sz w:val="20"/>
                <w:szCs w:val="20"/>
                <w:lang w:val="es-ES_tradnl"/>
              </w:rPr>
              <w:t xml:space="preserve">                  </w:t>
            </w:r>
            <w:proofErr w:type="gramStart"/>
            <w:r>
              <w:rPr>
                <w:rFonts w:ascii="Arial" w:hAnsi="Arial" w:cs="Arial"/>
                <w:color w:val="000000"/>
                <w:sz w:val="20"/>
                <w:szCs w:val="20"/>
                <w:lang w:val="es-ES_tradnl"/>
              </w:rPr>
              <w:t xml:space="preserve">   (</w:t>
            </w:r>
            <w:proofErr w:type="gramEnd"/>
            <w:r>
              <w:rPr>
                <w:rFonts w:ascii="Arial" w:hAnsi="Arial" w:cs="Arial"/>
                <w:color w:val="000000"/>
                <w:sz w:val="20"/>
                <w:szCs w:val="20"/>
                <w:lang w:val="es-ES_tradnl"/>
              </w:rPr>
              <w:t>……)</w:t>
            </w:r>
          </w:p>
        </w:tc>
        <w:tc>
          <w:tcPr>
            <w:tcW w:w="566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193E3D77" w14:textId="77777777" w:rsidR="00FA7A29" w:rsidRPr="00FA7A29" w:rsidRDefault="00FA7A29">
            <w:pPr>
              <w:autoSpaceDE w:val="0"/>
              <w:autoSpaceDN w:val="0"/>
              <w:adjustRightInd w:val="0"/>
              <w:rPr>
                <w:rFonts w:ascii="Helvetica" w:hAnsi="Helvetica" w:cs="Helvetica"/>
                <w:kern w:val="1"/>
                <w:sz w:val="24"/>
                <w:szCs w:val="24"/>
                <w:lang w:val="en-US"/>
              </w:rPr>
            </w:pPr>
            <w:r w:rsidRPr="00FA7A29">
              <w:rPr>
                <w:rFonts w:ascii="Arial" w:hAnsi="Arial" w:cs="Arial"/>
                <w:color w:val="000000"/>
                <w:sz w:val="20"/>
                <w:szCs w:val="20"/>
                <w:lang w:val="en-US"/>
              </w:rPr>
              <w:t>d) Not pay back a loan</w:t>
            </w:r>
          </w:p>
        </w:tc>
      </w:tr>
      <w:tr w:rsidR="00FA7A29" w:rsidRPr="00A44F7F" w14:paraId="340DED22" w14:textId="77777777">
        <w:tc>
          <w:tcPr>
            <w:tcW w:w="31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448187FF" w14:textId="18E099FE" w:rsidR="00FA7A29" w:rsidRDefault="00FA7A29">
            <w:pPr>
              <w:autoSpaceDE w:val="0"/>
              <w:autoSpaceDN w:val="0"/>
              <w:adjustRightInd w:val="0"/>
              <w:rPr>
                <w:rFonts w:ascii="Helvetica" w:hAnsi="Helvetica" w:cs="Helvetica"/>
                <w:kern w:val="1"/>
                <w:sz w:val="24"/>
                <w:szCs w:val="24"/>
                <w:lang w:val="es-ES_tradnl"/>
              </w:rPr>
            </w:pPr>
            <w:r>
              <w:rPr>
                <w:rFonts w:ascii="Arial" w:hAnsi="Arial" w:cs="Arial"/>
                <w:b/>
                <w:bCs/>
                <w:color w:val="000000"/>
                <w:sz w:val="20"/>
                <w:szCs w:val="20"/>
                <w:lang w:val="es-ES_tradnl"/>
              </w:rPr>
              <w:t>5 AFFORD</w:t>
            </w:r>
            <w:r>
              <w:rPr>
                <w:rFonts w:ascii="Arial" w:hAnsi="Arial" w:cs="Arial"/>
                <w:color w:val="000000"/>
                <w:sz w:val="20"/>
                <w:szCs w:val="20"/>
                <w:lang w:val="es-ES_tradnl"/>
              </w:rPr>
              <w:t xml:space="preserve">                      </w:t>
            </w:r>
            <w:proofErr w:type="gramStart"/>
            <w:r>
              <w:rPr>
                <w:rFonts w:ascii="Arial" w:hAnsi="Arial" w:cs="Arial"/>
                <w:color w:val="000000"/>
                <w:sz w:val="20"/>
                <w:szCs w:val="20"/>
                <w:lang w:val="es-ES_tradnl"/>
              </w:rPr>
              <w:t xml:space="preserve">   (</w:t>
            </w:r>
            <w:proofErr w:type="gramEnd"/>
            <w:r>
              <w:rPr>
                <w:rFonts w:ascii="Arial" w:hAnsi="Arial" w:cs="Arial"/>
                <w:color w:val="000000"/>
                <w:sz w:val="20"/>
                <w:szCs w:val="20"/>
                <w:lang w:val="es-ES_tradnl"/>
              </w:rPr>
              <w:t>.......)</w:t>
            </w:r>
          </w:p>
        </w:tc>
        <w:tc>
          <w:tcPr>
            <w:tcW w:w="566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384B1914" w14:textId="77777777" w:rsidR="00FA7A29" w:rsidRPr="00FA7A29" w:rsidRDefault="00FA7A29">
            <w:pPr>
              <w:autoSpaceDE w:val="0"/>
              <w:autoSpaceDN w:val="0"/>
              <w:adjustRightInd w:val="0"/>
              <w:rPr>
                <w:rFonts w:ascii="Arial" w:hAnsi="Arial" w:cs="Arial"/>
                <w:b/>
                <w:bCs/>
                <w:color w:val="000000"/>
                <w:sz w:val="20"/>
                <w:szCs w:val="20"/>
                <w:lang w:val="en-US"/>
              </w:rPr>
            </w:pPr>
            <w:r w:rsidRPr="00FA7A29">
              <w:rPr>
                <w:rFonts w:ascii="Arial" w:hAnsi="Arial" w:cs="Arial"/>
                <w:color w:val="000000"/>
                <w:sz w:val="20"/>
                <w:szCs w:val="20"/>
                <w:lang w:val="en-US"/>
              </w:rPr>
              <w:t>e) Guarantee a loan for somebody else</w:t>
            </w:r>
          </w:p>
        </w:tc>
      </w:tr>
    </w:tbl>
    <w:p w14:paraId="154EF52A" w14:textId="09FDFCAF" w:rsidR="00FA7A29" w:rsidRDefault="00FA7A29" w:rsidP="00FA7A29">
      <w:pPr>
        <w:autoSpaceDE w:val="0"/>
        <w:autoSpaceDN w:val="0"/>
        <w:adjustRightInd w:val="0"/>
        <w:spacing w:after="0" w:line="240" w:lineRule="auto"/>
        <w:rPr>
          <w:rFonts w:ascii="Arial" w:hAnsi="Arial" w:cs="Arial"/>
          <w:color w:val="000000"/>
          <w:sz w:val="20"/>
          <w:szCs w:val="20"/>
          <w:lang w:val="en-US"/>
        </w:rPr>
      </w:pPr>
    </w:p>
    <w:p w14:paraId="6FD37D78" w14:textId="1F8151C4" w:rsidR="00FA7A29" w:rsidRDefault="00FA7A29" w:rsidP="00FA7A29">
      <w:pPr>
        <w:autoSpaceDE w:val="0"/>
        <w:autoSpaceDN w:val="0"/>
        <w:adjustRightInd w:val="0"/>
        <w:spacing w:after="0" w:line="240" w:lineRule="auto"/>
        <w:rPr>
          <w:rFonts w:ascii="Arial" w:hAnsi="Arial" w:cs="Arial"/>
          <w:color w:val="000000"/>
          <w:sz w:val="20"/>
          <w:szCs w:val="20"/>
          <w:lang w:val="en-US"/>
        </w:rPr>
      </w:pPr>
    </w:p>
    <w:p w14:paraId="3F2A98B5" w14:textId="0A1C83CE" w:rsidR="00FA7A29" w:rsidRPr="00FA7A29" w:rsidRDefault="00FA7A29" w:rsidP="00FA7A29">
      <w:pPr>
        <w:pStyle w:val="Prrafodelista"/>
        <w:numPr>
          <w:ilvl w:val="0"/>
          <w:numId w:val="42"/>
        </w:numPr>
        <w:autoSpaceDE w:val="0"/>
        <w:autoSpaceDN w:val="0"/>
        <w:adjustRightInd w:val="0"/>
        <w:spacing w:after="0" w:line="240" w:lineRule="auto"/>
        <w:rPr>
          <w:rFonts w:ascii="Arial" w:hAnsi="Arial" w:cs="Arial"/>
          <w:color w:val="000000"/>
          <w:sz w:val="20"/>
          <w:szCs w:val="20"/>
          <w:lang w:val="en-US"/>
        </w:rPr>
      </w:pPr>
      <w:r>
        <w:rPr>
          <w:rFonts w:ascii="Arial" w:hAnsi="Arial" w:cs="Arial"/>
          <w:color w:val="000000"/>
          <w:sz w:val="20"/>
          <w:szCs w:val="20"/>
          <w:lang w:val="en-US"/>
        </w:rPr>
        <w:t>………..          2. ………….         3. ………….         4. ……</w:t>
      </w:r>
      <w:proofErr w:type="gramStart"/>
      <w:r>
        <w:rPr>
          <w:rFonts w:ascii="Arial" w:hAnsi="Arial" w:cs="Arial"/>
          <w:color w:val="000000"/>
          <w:sz w:val="20"/>
          <w:szCs w:val="20"/>
          <w:lang w:val="en-US"/>
        </w:rPr>
        <w:t>…..</w:t>
      </w:r>
      <w:proofErr w:type="gramEnd"/>
      <w:r>
        <w:rPr>
          <w:rFonts w:ascii="Arial" w:hAnsi="Arial" w:cs="Arial"/>
          <w:color w:val="000000"/>
          <w:sz w:val="20"/>
          <w:szCs w:val="20"/>
          <w:lang w:val="en-US"/>
        </w:rPr>
        <w:t xml:space="preserve">        5.  ………….</w:t>
      </w:r>
    </w:p>
    <w:p w14:paraId="572669F9" w14:textId="77777777" w:rsidR="00FA7A29" w:rsidRPr="00FA7A29" w:rsidRDefault="00FA7A29" w:rsidP="00FA7A29">
      <w:pPr>
        <w:autoSpaceDE w:val="0"/>
        <w:autoSpaceDN w:val="0"/>
        <w:adjustRightInd w:val="0"/>
        <w:spacing w:after="0" w:line="240" w:lineRule="auto"/>
        <w:rPr>
          <w:rFonts w:ascii="Arial" w:hAnsi="Arial" w:cs="Arial"/>
          <w:color w:val="000000"/>
          <w:sz w:val="20"/>
          <w:szCs w:val="20"/>
          <w:lang w:val="en-US"/>
        </w:rPr>
      </w:pPr>
    </w:p>
    <w:p w14:paraId="012680CA" w14:textId="77777777" w:rsidR="00FA7A29" w:rsidRDefault="00FA7A29" w:rsidP="00FA7A29">
      <w:pPr>
        <w:autoSpaceDE w:val="0"/>
        <w:autoSpaceDN w:val="0"/>
        <w:adjustRightInd w:val="0"/>
        <w:rPr>
          <w:rFonts w:ascii="Arial" w:hAnsi="Arial" w:cs="Arial"/>
          <w:b/>
          <w:bCs/>
          <w:color w:val="000000"/>
          <w:sz w:val="20"/>
          <w:szCs w:val="20"/>
          <w:lang w:val="en-US"/>
        </w:rPr>
      </w:pPr>
    </w:p>
    <w:p w14:paraId="11200E7F" w14:textId="30B3EA0B" w:rsidR="00FA7A29" w:rsidRPr="00FA7A29" w:rsidRDefault="00FA7A29" w:rsidP="00FA7A29">
      <w:pPr>
        <w:autoSpaceDE w:val="0"/>
        <w:autoSpaceDN w:val="0"/>
        <w:adjustRightInd w:val="0"/>
        <w:rPr>
          <w:rFonts w:ascii="Arial" w:hAnsi="Arial" w:cs="Arial"/>
          <w:b/>
          <w:bCs/>
          <w:color w:val="000000"/>
          <w:sz w:val="20"/>
          <w:szCs w:val="20"/>
          <w:lang w:val="en-US"/>
        </w:rPr>
      </w:pPr>
      <w:r w:rsidRPr="00FA7A29">
        <w:rPr>
          <w:rFonts w:ascii="Arial" w:hAnsi="Arial" w:cs="Arial"/>
          <w:b/>
          <w:bCs/>
          <w:color w:val="000000"/>
          <w:sz w:val="20"/>
          <w:szCs w:val="20"/>
          <w:lang w:val="en-US"/>
        </w:rPr>
        <w:t xml:space="preserve">2º _ </w:t>
      </w:r>
      <w:proofErr w:type="gramStart"/>
      <w:r w:rsidRPr="00FA7A29">
        <w:rPr>
          <w:rFonts w:ascii="Arial" w:hAnsi="Arial" w:cs="Arial"/>
          <w:b/>
          <w:bCs/>
          <w:color w:val="000000"/>
          <w:sz w:val="20"/>
          <w:szCs w:val="20"/>
          <w:lang w:val="en-US"/>
        </w:rPr>
        <w:t>( 1</w:t>
      </w:r>
      <w:proofErr w:type="gramEnd"/>
      <w:r w:rsidRPr="00FA7A29">
        <w:rPr>
          <w:rFonts w:ascii="Arial" w:hAnsi="Arial" w:cs="Arial"/>
          <w:b/>
          <w:bCs/>
          <w:color w:val="000000"/>
          <w:sz w:val="20"/>
          <w:szCs w:val="20"/>
          <w:lang w:val="en-US"/>
        </w:rPr>
        <w:t xml:space="preserve"> points each ) Working with vocabulary.</w:t>
      </w:r>
    </w:p>
    <w:p w14:paraId="15D8E77F" w14:textId="77777777" w:rsidR="00FA7A29" w:rsidRPr="00FA7A29" w:rsidRDefault="00FA7A29" w:rsidP="00FA7A29">
      <w:pPr>
        <w:autoSpaceDE w:val="0"/>
        <w:autoSpaceDN w:val="0"/>
        <w:adjustRightInd w:val="0"/>
        <w:rPr>
          <w:rFonts w:ascii="Arial" w:hAnsi="Arial" w:cs="Arial"/>
          <w:color w:val="000000"/>
          <w:sz w:val="20"/>
          <w:szCs w:val="20"/>
          <w:lang w:val="en-US"/>
        </w:rPr>
      </w:pPr>
      <w:r w:rsidRPr="00FA7A29">
        <w:rPr>
          <w:rFonts w:ascii="Arial" w:hAnsi="Arial" w:cs="Arial"/>
          <w:color w:val="000000"/>
          <w:sz w:val="20"/>
          <w:szCs w:val="20"/>
          <w:lang w:val="en-US"/>
        </w:rPr>
        <w:t xml:space="preserve">1. A </w:t>
      </w:r>
      <w:proofErr w:type="gramStart"/>
      <w:r w:rsidRPr="00FA7A29">
        <w:rPr>
          <w:rFonts w:ascii="Arial" w:hAnsi="Arial" w:cs="Arial"/>
          <w:color w:val="000000"/>
          <w:sz w:val="20"/>
          <w:szCs w:val="20"/>
          <w:lang w:val="en-US"/>
        </w:rPr>
        <w:t xml:space="preserve">shipper  </w:t>
      </w:r>
      <w:r w:rsidRPr="00630F2C">
        <w:rPr>
          <w:rFonts w:ascii="Arial" w:hAnsi="Arial" w:cs="Arial"/>
          <w:b/>
          <w:i/>
          <w:color w:val="000000"/>
          <w:sz w:val="20"/>
          <w:szCs w:val="20"/>
          <w:lang w:val="en-US"/>
        </w:rPr>
        <w:t>transports</w:t>
      </w:r>
      <w:proofErr w:type="gramEnd"/>
      <w:r w:rsidRPr="00630F2C">
        <w:rPr>
          <w:rFonts w:ascii="Arial" w:hAnsi="Arial" w:cs="Arial"/>
          <w:b/>
          <w:i/>
          <w:color w:val="000000"/>
          <w:sz w:val="20"/>
          <w:szCs w:val="20"/>
          <w:lang w:val="en-US"/>
        </w:rPr>
        <w:t xml:space="preserve"> / sells</w:t>
      </w:r>
      <w:r w:rsidRPr="00FA7A29">
        <w:rPr>
          <w:rFonts w:ascii="Arial" w:hAnsi="Arial" w:cs="Arial"/>
          <w:color w:val="000000"/>
          <w:sz w:val="20"/>
          <w:szCs w:val="20"/>
          <w:lang w:val="en-US"/>
        </w:rPr>
        <w:t xml:space="preserve">  goods</w:t>
      </w:r>
    </w:p>
    <w:p w14:paraId="3D359FF2" w14:textId="77777777" w:rsidR="00FA7A29" w:rsidRPr="00FA7A29" w:rsidRDefault="00FA7A29" w:rsidP="00FA7A29">
      <w:pPr>
        <w:autoSpaceDE w:val="0"/>
        <w:autoSpaceDN w:val="0"/>
        <w:adjustRightInd w:val="0"/>
        <w:spacing w:line="240" w:lineRule="auto"/>
        <w:rPr>
          <w:rFonts w:ascii="Arial" w:hAnsi="Arial" w:cs="Arial"/>
          <w:color w:val="000000"/>
          <w:sz w:val="20"/>
          <w:szCs w:val="20"/>
          <w:lang w:val="en-US"/>
        </w:rPr>
      </w:pPr>
      <w:r w:rsidRPr="00FA7A29">
        <w:rPr>
          <w:rFonts w:ascii="Arial" w:hAnsi="Arial" w:cs="Arial"/>
          <w:color w:val="000000"/>
          <w:sz w:val="20"/>
          <w:szCs w:val="20"/>
          <w:lang w:val="en-US"/>
        </w:rPr>
        <w:t xml:space="preserve">2. A freight container is a large metal box used for transporting </w:t>
      </w:r>
      <w:r w:rsidRPr="00630F2C">
        <w:rPr>
          <w:rFonts w:ascii="Arial" w:hAnsi="Arial" w:cs="Arial"/>
          <w:b/>
          <w:i/>
          <w:color w:val="000000"/>
          <w:sz w:val="20"/>
          <w:szCs w:val="20"/>
          <w:lang w:val="en-US"/>
        </w:rPr>
        <w:t>goods / passengers</w:t>
      </w:r>
    </w:p>
    <w:p w14:paraId="4D45D237" w14:textId="77777777" w:rsidR="00FA7A29" w:rsidRPr="00FA7A29" w:rsidRDefault="00FA7A29" w:rsidP="00FA7A29">
      <w:pPr>
        <w:autoSpaceDE w:val="0"/>
        <w:autoSpaceDN w:val="0"/>
        <w:adjustRightInd w:val="0"/>
        <w:spacing w:line="240" w:lineRule="auto"/>
        <w:rPr>
          <w:rFonts w:ascii="Arial" w:hAnsi="Arial" w:cs="Arial"/>
          <w:color w:val="000000"/>
          <w:sz w:val="20"/>
          <w:szCs w:val="20"/>
          <w:lang w:val="en-US"/>
        </w:rPr>
      </w:pPr>
      <w:r w:rsidRPr="00FA7A29">
        <w:rPr>
          <w:rFonts w:ascii="Arial" w:hAnsi="Arial" w:cs="Arial"/>
          <w:color w:val="000000"/>
          <w:sz w:val="20"/>
          <w:szCs w:val="20"/>
          <w:lang w:val="en-US"/>
        </w:rPr>
        <w:t xml:space="preserve">3. A container terminal is located near </w:t>
      </w:r>
      <w:r w:rsidRPr="00630F2C">
        <w:rPr>
          <w:rFonts w:ascii="Arial" w:hAnsi="Arial" w:cs="Arial"/>
          <w:b/>
          <w:i/>
          <w:color w:val="000000"/>
          <w:sz w:val="20"/>
          <w:szCs w:val="20"/>
          <w:lang w:val="en-US"/>
        </w:rPr>
        <w:t>the sea / an airport</w:t>
      </w:r>
    </w:p>
    <w:p w14:paraId="0A9E76E1" w14:textId="77777777" w:rsidR="00FA7A29" w:rsidRPr="00630F2C" w:rsidRDefault="00FA7A29" w:rsidP="00FA7A29">
      <w:pPr>
        <w:autoSpaceDE w:val="0"/>
        <w:autoSpaceDN w:val="0"/>
        <w:adjustRightInd w:val="0"/>
        <w:spacing w:line="240" w:lineRule="auto"/>
        <w:rPr>
          <w:rFonts w:ascii="Arial" w:hAnsi="Arial" w:cs="Arial"/>
          <w:b/>
          <w:i/>
          <w:color w:val="000000"/>
          <w:sz w:val="20"/>
          <w:szCs w:val="20"/>
          <w:lang w:val="en-US"/>
        </w:rPr>
      </w:pPr>
      <w:r w:rsidRPr="00FA7A29">
        <w:rPr>
          <w:rFonts w:ascii="Arial" w:hAnsi="Arial" w:cs="Arial"/>
          <w:color w:val="000000"/>
          <w:sz w:val="20"/>
          <w:szCs w:val="20"/>
          <w:lang w:val="en-US"/>
        </w:rPr>
        <w:t xml:space="preserve">4. Volume is </w:t>
      </w:r>
      <w:r w:rsidRPr="00630F2C">
        <w:rPr>
          <w:rFonts w:ascii="Arial" w:hAnsi="Arial" w:cs="Arial"/>
          <w:b/>
          <w:i/>
          <w:color w:val="000000"/>
          <w:sz w:val="20"/>
          <w:szCs w:val="20"/>
          <w:lang w:val="en-US"/>
        </w:rPr>
        <w:t>size / quality</w:t>
      </w:r>
    </w:p>
    <w:p w14:paraId="7C43429E" w14:textId="77777777" w:rsidR="00FA7A29" w:rsidRPr="00FA7A29" w:rsidRDefault="00FA7A29" w:rsidP="00FA7A29">
      <w:pPr>
        <w:autoSpaceDE w:val="0"/>
        <w:autoSpaceDN w:val="0"/>
        <w:adjustRightInd w:val="0"/>
        <w:spacing w:line="240" w:lineRule="auto"/>
        <w:rPr>
          <w:rFonts w:ascii="Arial" w:hAnsi="Arial" w:cs="Arial"/>
          <w:color w:val="000000"/>
          <w:sz w:val="20"/>
          <w:szCs w:val="20"/>
          <w:lang w:val="en-US"/>
        </w:rPr>
      </w:pPr>
      <w:r w:rsidRPr="00FA7A29">
        <w:rPr>
          <w:rFonts w:ascii="Arial" w:hAnsi="Arial" w:cs="Arial"/>
          <w:color w:val="000000"/>
          <w:sz w:val="20"/>
          <w:szCs w:val="20"/>
          <w:lang w:val="en-US"/>
        </w:rPr>
        <w:t xml:space="preserve">5. The consignee is the person who </w:t>
      </w:r>
      <w:r w:rsidRPr="00630F2C">
        <w:rPr>
          <w:rFonts w:ascii="Arial" w:hAnsi="Arial" w:cs="Arial"/>
          <w:b/>
          <w:i/>
          <w:color w:val="000000"/>
          <w:sz w:val="20"/>
          <w:szCs w:val="20"/>
          <w:lang w:val="en-US"/>
        </w:rPr>
        <w:t>send / receives</w:t>
      </w:r>
      <w:r w:rsidRPr="00FA7A29">
        <w:rPr>
          <w:rFonts w:ascii="Arial" w:hAnsi="Arial" w:cs="Arial"/>
          <w:color w:val="000000"/>
          <w:sz w:val="20"/>
          <w:szCs w:val="20"/>
          <w:lang w:val="en-US"/>
        </w:rPr>
        <w:t xml:space="preserve"> the goods.</w:t>
      </w:r>
    </w:p>
    <w:p w14:paraId="3B5FA009" w14:textId="77777777" w:rsidR="00FA7A29" w:rsidRPr="00FA7A29" w:rsidRDefault="00FA7A29" w:rsidP="00FA7A29">
      <w:pPr>
        <w:autoSpaceDE w:val="0"/>
        <w:autoSpaceDN w:val="0"/>
        <w:adjustRightInd w:val="0"/>
        <w:spacing w:line="240" w:lineRule="auto"/>
        <w:rPr>
          <w:rFonts w:ascii="Arial" w:hAnsi="Arial" w:cs="Arial"/>
          <w:color w:val="000000"/>
          <w:sz w:val="20"/>
          <w:szCs w:val="20"/>
          <w:lang w:val="en-US"/>
        </w:rPr>
      </w:pPr>
      <w:r w:rsidRPr="00FA7A29">
        <w:rPr>
          <w:rFonts w:ascii="Arial" w:hAnsi="Arial" w:cs="Arial"/>
          <w:color w:val="000000"/>
          <w:sz w:val="20"/>
          <w:szCs w:val="20"/>
          <w:lang w:val="en-US"/>
        </w:rPr>
        <w:t xml:space="preserve">6. Cargo is </w:t>
      </w:r>
      <w:r w:rsidRPr="00630F2C">
        <w:rPr>
          <w:rFonts w:ascii="Arial" w:hAnsi="Arial" w:cs="Arial"/>
          <w:b/>
          <w:i/>
          <w:color w:val="000000"/>
          <w:sz w:val="20"/>
          <w:szCs w:val="20"/>
          <w:lang w:val="en-US"/>
        </w:rPr>
        <w:t>transport / goods</w:t>
      </w:r>
    </w:p>
    <w:p w14:paraId="5E8B3DD4" w14:textId="77777777" w:rsidR="00FA7A29" w:rsidRPr="00FA7A29" w:rsidRDefault="00FA7A29" w:rsidP="00FA7A29">
      <w:pPr>
        <w:autoSpaceDE w:val="0"/>
        <w:autoSpaceDN w:val="0"/>
        <w:adjustRightInd w:val="0"/>
        <w:spacing w:line="240" w:lineRule="auto"/>
        <w:rPr>
          <w:rFonts w:ascii="Arial" w:hAnsi="Arial" w:cs="Arial"/>
          <w:color w:val="000000"/>
          <w:sz w:val="20"/>
          <w:szCs w:val="20"/>
          <w:lang w:val="en-US"/>
        </w:rPr>
      </w:pPr>
      <w:r w:rsidRPr="00FA7A29">
        <w:rPr>
          <w:rFonts w:ascii="Arial" w:hAnsi="Arial" w:cs="Arial"/>
          <w:color w:val="000000"/>
          <w:sz w:val="20"/>
          <w:szCs w:val="20"/>
          <w:lang w:val="en-US"/>
        </w:rPr>
        <w:t xml:space="preserve">7. The workers load the cargo </w:t>
      </w:r>
      <w:r w:rsidRPr="00630F2C">
        <w:rPr>
          <w:rFonts w:ascii="Arial" w:hAnsi="Arial" w:cs="Arial"/>
          <w:b/>
          <w:i/>
          <w:color w:val="000000"/>
          <w:sz w:val="20"/>
          <w:szCs w:val="20"/>
          <w:lang w:val="en-US"/>
        </w:rPr>
        <w:t>onto / down</w:t>
      </w:r>
      <w:r w:rsidRPr="00FA7A29">
        <w:rPr>
          <w:rFonts w:ascii="Arial" w:hAnsi="Arial" w:cs="Arial"/>
          <w:color w:val="000000"/>
          <w:sz w:val="20"/>
          <w:szCs w:val="20"/>
          <w:lang w:val="en-US"/>
        </w:rPr>
        <w:t xml:space="preserve"> the ship.</w:t>
      </w:r>
    </w:p>
    <w:p w14:paraId="1ECFCF93" w14:textId="6AD6499A" w:rsidR="00FA7A29" w:rsidRDefault="00FA7A29" w:rsidP="00FA7A29">
      <w:pPr>
        <w:autoSpaceDE w:val="0"/>
        <w:autoSpaceDN w:val="0"/>
        <w:adjustRightInd w:val="0"/>
        <w:spacing w:line="240" w:lineRule="auto"/>
        <w:rPr>
          <w:rFonts w:ascii="Arial" w:hAnsi="Arial" w:cs="Arial"/>
          <w:color w:val="000000"/>
          <w:sz w:val="20"/>
          <w:szCs w:val="20"/>
          <w:lang w:val="en-US"/>
        </w:rPr>
      </w:pPr>
      <w:r w:rsidRPr="00FA7A29">
        <w:rPr>
          <w:rFonts w:ascii="Arial" w:hAnsi="Arial" w:cs="Arial"/>
          <w:color w:val="000000"/>
          <w:sz w:val="20"/>
          <w:szCs w:val="20"/>
          <w:lang w:val="en-US"/>
        </w:rPr>
        <w:t xml:space="preserve">8. The port of discharge is where the cargo </w:t>
      </w:r>
      <w:r w:rsidRPr="00630F2C">
        <w:rPr>
          <w:rFonts w:ascii="Arial" w:hAnsi="Arial" w:cs="Arial"/>
          <w:b/>
          <w:i/>
          <w:color w:val="000000"/>
          <w:sz w:val="20"/>
          <w:szCs w:val="20"/>
          <w:lang w:val="en-US"/>
        </w:rPr>
        <w:t>comes from / will arrive</w:t>
      </w:r>
    </w:p>
    <w:p w14:paraId="39D28777" w14:textId="5FDF5024" w:rsidR="0094738E" w:rsidRDefault="0094738E" w:rsidP="00FA7A29">
      <w:pPr>
        <w:autoSpaceDE w:val="0"/>
        <w:autoSpaceDN w:val="0"/>
        <w:adjustRightInd w:val="0"/>
        <w:spacing w:line="240" w:lineRule="auto"/>
        <w:rPr>
          <w:rFonts w:ascii="Arial" w:hAnsi="Arial" w:cs="Arial"/>
          <w:color w:val="000000"/>
          <w:sz w:val="20"/>
          <w:szCs w:val="20"/>
          <w:lang w:val="en-US"/>
        </w:rPr>
      </w:pPr>
      <w:r>
        <w:rPr>
          <w:rFonts w:ascii="Arial" w:hAnsi="Arial" w:cs="Arial"/>
          <w:color w:val="000000"/>
          <w:sz w:val="20"/>
          <w:szCs w:val="20"/>
          <w:lang w:val="en-US"/>
        </w:rPr>
        <w:t xml:space="preserve">9. </w:t>
      </w:r>
      <w:proofErr w:type="gramStart"/>
      <w:r>
        <w:rPr>
          <w:rFonts w:ascii="Arial" w:hAnsi="Arial" w:cs="Arial"/>
          <w:color w:val="000000"/>
          <w:sz w:val="20"/>
          <w:szCs w:val="20"/>
          <w:lang w:val="en-US"/>
        </w:rPr>
        <w:t>A  stacking</w:t>
      </w:r>
      <w:proofErr w:type="gramEnd"/>
      <w:r w:rsidR="002168E7">
        <w:rPr>
          <w:rFonts w:ascii="Arial" w:hAnsi="Arial" w:cs="Arial"/>
          <w:color w:val="000000"/>
          <w:sz w:val="20"/>
          <w:szCs w:val="20"/>
          <w:lang w:val="en-US"/>
        </w:rPr>
        <w:t xml:space="preserve"> crane is used to </w:t>
      </w:r>
      <w:r w:rsidR="002168E7" w:rsidRPr="00630F2C">
        <w:rPr>
          <w:rFonts w:ascii="Arial" w:hAnsi="Arial" w:cs="Arial"/>
          <w:b/>
          <w:i/>
          <w:color w:val="000000"/>
          <w:sz w:val="20"/>
          <w:szCs w:val="20"/>
          <w:lang w:val="en-US"/>
        </w:rPr>
        <w:t>pile up / weigh</w:t>
      </w:r>
      <w:r w:rsidR="00630F2C">
        <w:rPr>
          <w:rFonts w:ascii="Arial" w:hAnsi="Arial" w:cs="Arial"/>
          <w:color w:val="000000"/>
          <w:sz w:val="20"/>
          <w:szCs w:val="20"/>
          <w:lang w:val="en-US"/>
        </w:rPr>
        <w:t xml:space="preserve">  </w:t>
      </w:r>
      <w:r w:rsidR="002168E7">
        <w:rPr>
          <w:rFonts w:ascii="Arial" w:hAnsi="Arial" w:cs="Arial"/>
          <w:color w:val="000000"/>
          <w:sz w:val="20"/>
          <w:szCs w:val="20"/>
          <w:lang w:val="en-US"/>
        </w:rPr>
        <w:t>containers in the port.</w:t>
      </w:r>
      <w:r>
        <w:rPr>
          <w:rFonts w:ascii="Arial" w:hAnsi="Arial" w:cs="Arial"/>
          <w:color w:val="000000"/>
          <w:sz w:val="20"/>
          <w:szCs w:val="20"/>
          <w:lang w:val="en-US"/>
        </w:rPr>
        <w:t xml:space="preserve"> </w:t>
      </w:r>
    </w:p>
    <w:p w14:paraId="15126254" w14:textId="38436321" w:rsidR="00630F2C" w:rsidRPr="00FA7A29" w:rsidRDefault="00630F2C" w:rsidP="00FA7A29">
      <w:pPr>
        <w:autoSpaceDE w:val="0"/>
        <w:autoSpaceDN w:val="0"/>
        <w:adjustRightInd w:val="0"/>
        <w:spacing w:line="240" w:lineRule="auto"/>
        <w:rPr>
          <w:rFonts w:ascii="Arial" w:hAnsi="Arial" w:cs="Arial"/>
          <w:color w:val="000000"/>
          <w:sz w:val="20"/>
          <w:szCs w:val="20"/>
          <w:lang w:val="en-US"/>
        </w:rPr>
      </w:pPr>
      <w:r>
        <w:rPr>
          <w:rFonts w:ascii="Arial" w:hAnsi="Arial" w:cs="Arial"/>
          <w:color w:val="000000"/>
          <w:sz w:val="20"/>
          <w:szCs w:val="20"/>
          <w:lang w:val="en-US"/>
        </w:rPr>
        <w:t xml:space="preserve">10. A supplier   </w:t>
      </w:r>
      <w:proofErr w:type="gramStart"/>
      <w:r w:rsidRPr="00630F2C">
        <w:rPr>
          <w:rFonts w:ascii="Arial" w:hAnsi="Arial" w:cs="Arial"/>
          <w:b/>
          <w:i/>
          <w:color w:val="000000"/>
          <w:sz w:val="20"/>
          <w:szCs w:val="20"/>
          <w:lang w:val="en-US"/>
        </w:rPr>
        <w:t>provides  /</w:t>
      </w:r>
      <w:proofErr w:type="gramEnd"/>
      <w:r w:rsidRPr="00630F2C">
        <w:rPr>
          <w:rFonts w:ascii="Arial" w:hAnsi="Arial" w:cs="Arial"/>
          <w:b/>
          <w:i/>
          <w:color w:val="000000"/>
          <w:sz w:val="20"/>
          <w:szCs w:val="20"/>
          <w:lang w:val="en-US"/>
        </w:rPr>
        <w:t xml:space="preserve"> buys</w:t>
      </w:r>
      <w:r>
        <w:rPr>
          <w:rFonts w:ascii="Arial" w:hAnsi="Arial" w:cs="Arial"/>
          <w:color w:val="000000"/>
          <w:sz w:val="20"/>
          <w:szCs w:val="20"/>
          <w:lang w:val="en-US"/>
        </w:rPr>
        <w:t xml:space="preserve">   goods</w:t>
      </w:r>
    </w:p>
    <w:p w14:paraId="255B00E9" w14:textId="77777777" w:rsidR="00FA7A29" w:rsidRPr="00FA7A29" w:rsidRDefault="00FA7A29" w:rsidP="00FA7A29">
      <w:pPr>
        <w:autoSpaceDE w:val="0"/>
        <w:autoSpaceDN w:val="0"/>
        <w:adjustRightInd w:val="0"/>
        <w:spacing w:after="0" w:line="240" w:lineRule="auto"/>
        <w:rPr>
          <w:rFonts w:ascii="Arial" w:hAnsi="Arial" w:cs="Arial"/>
          <w:color w:val="000000"/>
          <w:sz w:val="20"/>
          <w:szCs w:val="20"/>
          <w:lang w:val="en-US"/>
        </w:rPr>
      </w:pPr>
    </w:p>
    <w:p w14:paraId="2F3EC190" w14:textId="77777777" w:rsidR="00FA7A29" w:rsidRPr="00FA7A29" w:rsidRDefault="00FA7A29" w:rsidP="00FA7A29">
      <w:pPr>
        <w:autoSpaceDE w:val="0"/>
        <w:autoSpaceDN w:val="0"/>
        <w:adjustRightInd w:val="0"/>
        <w:spacing w:after="0" w:line="240" w:lineRule="auto"/>
        <w:rPr>
          <w:rFonts w:ascii="Arial" w:hAnsi="Arial" w:cs="Arial"/>
          <w:color w:val="000000"/>
          <w:sz w:val="20"/>
          <w:szCs w:val="20"/>
          <w:lang w:val="en-US"/>
        </w:rPr>
      </w:pPr>
    </w:p>
    <w:p w14:paraId="78211E25" w14:textId="77777777" w:rsidR="00FA7A29" w:rsidRDefault="00FA7A29" w:rsidP="00FA7A29">
      <w:pPr>
        <w:autoSpaceDE w:val="0"/>
        <w:autoSpaceDN w:val="0"/>
        <w:adjustRightInd w:val="0"/>
        <w:rPr>
          <w:rFonts w:ascii="Arial" w:hAnsi="Arial" w:cs="Arial"/>
          <w:b/>
          <w:bCs/>
          <w:color w:val="000000"/>
          <w:sz w:val="20"/>
          <w:szCs w:val="20"/>
          <w:lang w:val="en-US"/>
        </w:rPr>
      </w:pPr>
    </w:p>
    <w:p w14:paraId="57B643C1" w14:textId="77777777" w:rsidR="00FA7A29" w:rsidRDefault="00FA7A29" w:rsidP="00FA7A29">
      <w:pPr>
        <w:autoSpaceDE w:val="0"/>
        <w:autoSpaceDN w:val="0"/>
        <w:adjustRightInd w:val="0"/>
        <w:rPr>
          <w:rFonts w:ascii="Arial" w:hAnsi="Arial" w:cs="Arial"/>
          <w:b/>
          <w:bCs/>
          <w:color w:val="000000"/>
          <w:sz w:val="20"/>
          <w:szCs w:val="20"/>
          <w:lang w:val="en-US"/>
        </w:rPr>
      </w:pPr>
    </w:p>
    <w:p w14:paraId="7B995B40" w14:textId="77777777" w:rsidR="00FA7A29" w:rsidRDefault="00FA7A29" w:rsidP="00FA7A29">
      <w:pPr>
        <w:autoSpaceDE w:val="0"/>
        <w:autoSpaceDN w:val="0"/>
        <w:adjustRightInd w:val="0"/>
        <w:rPr>
          <w:rFonts w:ascii="Arial" w:hAnsi="Arial" w:cs="Arial"/>
          <w:b/>
          <w:bCs/>
          <w:color w:val="000000"/>
          <w:sz w:val="20"/>
          <w:szCs w:val="20"/>
          <w:lang w:val="en-US"/>
        </w:rPr>
      </w:pPr>
    </w:p>
    <w:p w14:paraId="71F628AF" w14:textId="77777777" w:rsidR="00FA7A29" w:rsidRDefault="00FA7A29" w:rsidP="00FA7A29">
      <w:pPr>
        <w:autoSpaceDE w:val="0"/>
        <w:autoSpaceDN w:val="0"/>
        <w:adjustRightInd w:val="0"/>
        <w:rPr>
          <w:rFonts w:ascii="Arial" w:hAnsi="Arial" w:cs="Arial"/>
          <w:b/>
          <w:bCs/>
          <w:color w:val="000000"/>
          <w:sz w:val="20"/>
          <w:szCs w:val="20"/>
          <w:lang w:val="en-US"/>
        </w:rPr>
      </w:pPr>
    </w:p>
    <w:p w14:paraId="15947FC4" w14:textId="454E8FF9" w:rsidR="00FA7A29" w:rsidRPr="00FA7A29" w:rsidRDefault="00FA7A29" w:rsidP="00FA7A29">
      <w:pPr>
        <w:autoSpaceDE w:val="0"/>
        <w:autoSpaceDN w:val="0"/>
        <w:adjustRightInd w:val="0"/>
        <w:rPr>
          <w:rFonts w:ascii="Arial" w:hAnsi="Arial" w:cs="Arial"/>
          <w:b/>
          <w:bCs/>
          <w:color w:val="000000"/>
          <w:sz w:val="20"/>
          <w:szCs w:val="20"/>
          <w:lang w:val="en-US"/>
        </w:rPr>
      </w:pPr>
      <w:r w:rsidRPr="00FA7A29">
        <w:rPr>
          <w:rFonts w:ascii="Arial" w:hAnsi="Arial" w:cs="Arial"/>
          <w:b/>
          <w:bCs/>
          <w:color w:val="000000"/>
          <w:sz w:val="20"/>
          <w:szCs w:val="20"/>
          <w:lang w:val="en-US"/>
        </w:rPr>
        <w:t>3º. (</w:t>
      </w:r>
      <w:proofErr w:type="gramStart"/>
      <w:r w:rsidRPr="00FA7A29">
        <w:rPr>
          <w:rFonts w:ascii="Arial" w:hAnsi="Arial" w:cs="Arial"/>
          <w:b/>
          <w:bCs/>
          <w:color w:val="000000"/>
          <w:sz w:val="20"/>
          <w:szCs w:val="20"/>
          <w:lang w:val="en-US"/>
        </w:rPr>
        <w:t>1  point</w:t>
      </w:r>
      <w:proofErr w:type="gramEnd"/>
      <w:r w:rsidRPr="00FA7A29">
        <w:rPr>
          <w:rFonts w:ascii="Arial" w:hAnsi="Arial" w:cs="Arial"/>
          <w:b/>
          <w:bCs/>
          <w:color w:val="000000"/>
          <w:sz w:val="20"/>
          <w:szCs w:val="20"/>
          <w:lang w:val="en-US"/>
        </w:rPr>
        <w:t xml:space="preserve"> each ) Making transport arrangements conversations:</w:t>
      </w:r>
    </w:p>
    <w:p w14:paraId="7CF63C7E" w14:textId="77777777" w:rsidR="00FA7A29" w:rsidRPr="00FA7A29" w:rsidRDefault="00FA7A29" w:rsidP="00FA7A29">
      <w:pPr>
        <w:numPr>
          <w:ilvl w:val="0"/>
          <w:numId w:val="37"/>
        </w:numPr>
        <w:tabs>
          <w:tab w:val="left" w:pos="360"/>
          <w:tab w:val="left" w:pos="720"/>
        </w:tabs>
        <w:autoSpaceDE w:val="0"/>
        <w:autoSpaceDN w:val="0"/>
        <w:adjustRightInd w:val="0"/>
        <w:spacing w:after="0" w:line="240" w:lineRule="auto"/>
        <w:ind w:hanging="720"/>
        <w:rPr>
          <w:rFonts w:ascii="Arial" w:hAnsi="Arial" w:cs="Arial"/>
          <w:b/>
          <w:bCs/>
          <w:color w:val="000000"/>
          <w:sz w:val="20"/>
          <w:szCs w:val="20"/>
          <w:lang w:val="en-US"/>
        </w:rPr>
      </w:pPr>
      <w:r w:rsidRPr="00FA7A29">
        <w:rPr>
          <w:rFonts w:ascii="Arial" w:hAnsi="Arial" w:cs="Arial"/>
          <w:color w:val="000000"/>
          <w:sz w:val="20"/>
          <w:szCs w:val="20"/>
          <w:lang w:val="en-US"/>
        </w:rPr>
        <w:t>It´s 4 cases, each one weighing 80 kilos.</w:t>
      </w:r>
    </w:p>
    <w:p w14:paraId="0D7BBA1E" w14:textId="77777777" w:rsidR="00FA7A29" w:rsidRPr="00FA7A29" w:rsidRDefault="00FA7A29" w:rsidP="00FA7A29">
      <w:pPr>
        <w:numPr>
          <w:ilvl w:val="0"/>
          <w:numId w:val="37"/>
        </w:numPr>
        <w:tabs>
          <w:tab w:val="left" w:pos="360"/>
          <w:tab w:val="left" w:pos="720"/>
        </w:tabs>
        <w:autoSpaceDE w:val="0"/>
        <w:autoSpaceDN w:val="0"/>
        <w:adjustRightInd w:val="0"/>
        <w:spacing w:after="0" w:line="240" w:lineRule="auto"/>
        <w:ind w:hanging="720"/>
        <w:rPr>
          <w:rFonts w:ascii="Arial" w:hAnsi="Arial" w:cs="Arial"/>
          <w:color w:val="000000"/>
          <w:sz w:val="20"/>
          <w:szCs w:val="20"/>
          <w:lang w:val="en-US"/>
        </w:rPr>
      </w:pPr>
      <w:r w:rsidRPr="00FA7A29">
        <w:rPr>
          <w:rFonts w:ascii="Arial" w:hAnsi="Arial" w:cs="Arial"/>
          <w:color w:val="000000"/>
          <w:sz w:val="20"/>
          <w:szCs w:val="20"/>
          <w:lang w:val="en-US"/>
        </w:rPr>
        <w:t>Right, sir. Just hold the line, I´ll see what I can do.</w:t>
      </w:r>
    </w:p>
    <w:p w14:paraId="5E9FCC9D" w14:textId="77777777" w:rsidR="00FA7A29" w:rsidRPr="00FA7A29" w:rsidRDefault="00FA7A29" w:rsidP="00FA7A29">
      <w:pPr>
        <w:numPr>
          <w:ilvl w:val="0"/>
          <w:numId w:val="37"/>
        </w:numPr>
        <w:tabs>
          <w:tab w:val="left" w:pos="360"/>
          <w:tab w:val="left" w:pos="720"/>
        </w:tabs>
        <w:autoSpaceDE w:val="0"/>
        <w:autoSpaceDN w:val="0"/>
        <w:adjustRightInd w:val="0"/>
        <w:spacing w:after="0" w:line="240" w:lineRule="auto"/>
        <w:ind w:hanging="720"/>
        <w:rPr>
          <w:rFonts w:ascii="Arial" w:hAnsi="Arial" w:cs="Arial"/>
          <w:color w:val="000000"/>
          <w:sz w:val="20"/>
          <w:szCs w:val="20"/>
          <w:lang w:val="en-US"/>
        </w:rPr>
      </w:pPr>
      <w:r w:rsidRPr="00FA7A29">
        <w:rPr>
          <w:rFonts w:ascii="Arial" w:hAnsi="Arial" w:cs="Arial"/>
          <w:color w:val="000000"/>
          <w:sz w:val="20"/>
          <w:szCs w:val="20"/>
          <w:lang w:val="en-US"/>
        </w:rPr>
        <w:t xml:space="preserve">Universal </w:t>
      </w:r>
      <w:proofErr w:type="gramStart"/>
      <w:r w:rsidRPr="00FA7A29">
        <w:rPr>
          <w:rFonts w:ascii="Arial" w:hAnsi="Arial" w:cs="Arial"/>
          <w:color w:val="000000"/>
          <w:sz w:val="20"/>
          <w:szCs w:val="20"/>
          <w:lang w:val="en-US"/>
        </w:rPr>
        <w:t>Freight ,</w:t>
      </w:r>
      <w:proofErr w:type="gramEnd"/>
      <w:r w:rsidRPr="00FA7A29">
        <w:rPr>
          <w:rFonts w:ascii="Arial" w:hAnsi="Arial" w:cs="Arial"/>
          <w:color w:val="000000"/>
          <w:sz w:val="20"/>
          <w:szCs w:val="20"/>
          <w:lang w:val="en-US"/>
        </w:rPr>
        <w:t xml:space="preserve"> good morning. I need to get a consignment of motor vehicle Spares to Madrid. </w:t>
      </w:r>
    </w:p>
    <w:p w14:paraId="33799A52" w14:textId="77777777" w:rsidR="00FA7A29" w:rsidRDefault="00FA7A29" w:rsidP="00FA7A29">
      <w:pPr>
        <w:numPr>
          <w:ilvl w:val="0"/>
          <w:numId w:val="37"/>
        </w:numPr>
        <w:tabs>
          <w:tab w:val="left" w:pos="360"/>
          <w:tab w:val="left" w:pos="720"/>
        </w:tabs>
        <w:autoSpaceDE w:val="0"/>
        <w:autoSpaceDN w:val="0"/>
        <w:adjustRightInd w:val="0"/>
        <w:spacing w:after="0" w:line="240" w:lineRule="auto"/>
        <w:ind w:hanging="720"/>
        <w:rPr>
          <w:rFonts w:ascii="Arial" w:hAnsi="Arial" w:cs="Arial"/>
          <w:color w:val="000000"/>
          <w:sz w:val="20"/>
          <w:szCs w:val="20"/>
          <w:lang w:val="es-ES_tradnl"/>
        </w:rPr>
      </w:pPr>
      <w:proofErr w:type="gramStart"/>
      <w:r>
        <w:rPr>
          <w:rFonts w:ascii="Arial" w:hAnsi="Arial" w:cs="Arial"/>
          <w:color w:val="000000"/>
          <w:sz w:val="20"/>
          <w:szCs w:val="20"/>
          <w:lang w:val="es-ES_tradnl"/>
        </w:rPr>
        <w:t xml:space="preserve">Can </w:t>
      </w:r>
      <w:proofErr w:type="spellStart"/>
      <w:r>
        <w:rPr>
          <w:rFonts w:ascii="Arial" w:hAnsi="Arial" w:cs="Arial"/>
          <w:color w:val="000000"/>
          <w:sz w:val="20"/>
          <w:szCs w:val="20"/>
          <w:lang w:val="es-ES_tradnl"/>
        </w:rPr>
        <w:t>you</w:t>
      </w:r>
      <w:proofErr w:type="spellEnd"/>
      <w:r>
        <w:rPr>
          <w:rFonts w:ascii="Arial" w:hAnsi="Arial" w:cs="Arial"/>
          <w:color w:val="000000"/>
          <w:sz w:val="20"/>
          <w:szCs w:val="20"/>
          <w:lang w:val="es-ES_tradnl"/>
        </w:rPr>
        <w:t xml:space="preserve"> </w:t>
      </w:r>
      <w:proofErr w:type="spellStart"/>
      <w:r>
        <w:rPr>
          <w:rFonts w:ascii="Arial" w:hAnsi="Arial" w:cs="Arial"/>
          <w:color w:val="000000"/>
          <w:sz w:val="20"/>
          <w:szCs w:val="20"/>
          <w:lang w:val="es-ES_tradnl"/>
        </w:rPr>
        <w:t>help</w:t>
      </w:r>
      <w:proofErr w:type="spellEnd"/>
      <w:r>
        <w:rPr>
          <w:rFonts w:ascii="Arial" w:hAnsi="Arial" w:cs="Arial"/>
          <w:color w:val="000000"/>
          <w:sz w:val="20"/>
          <w:szCs w:val="20"/>
          <w:lang w:val="es-ES_tradnl"/>
        </w:rPr>
        <w:t xml:space="preserve"> me?</w:t>
      </w:r>
      <w:proofErr w:type="gramEnd"/>
    </w:p>
    <w:p w14:paraId="5B221C38" w14:textId="77777777" w:rsidR="00FA7A29" w:rsidRPr="00FA7A29" w:rsidRDefault="00FA7A29" w:rsidP="00FA7A29">
      <w:pPr>
        <w:numPr>
          <w:ilvl w:val="0"/>
          <w:numId w:val="37"/>
        </w:numPr>
        <w:tabs>
          <w:tab w:val="left" w:pos="360"/>
          <w:tab w:val="left" w:pos="720"/>
        </w:tabs>
        <w:autoSpaceDE w:val="0"/>
        <w:autoSpaceDN w:val="0"/>
        <w:adjustRightInd w:val="0"/>
        <w:spacing w:after="0" w:line="240" w:lineRule="auto"/>
        <w:ind w:hanging="720"/>
        <w:rPr>
          <w:rFonts w:ascii="Arial" w:hAnsi="Arial" w:cs="Arial"/>
          <w:color w:val="000000"/>
          <w:sz w:val="20"/>
          <w:szCs w:val="20"/>
          <w:lang w:val="en-US"/>
        </w:rPr>
      </w:pPr>
      <w:r w:rsidRPr="00FA7A29">
        <w:rPr>
          <w:rFonts w:ascii="Arial" w:hAnsi="Arial" w:cs="Arial"/>
          <w:color w:val="000000"/>
          <w:sz w:val="20"/>
          <w:szCs w:val="20"/>
          <w:lang w:val="en-US"/>
        </w:rPr>
        <w:t>Well they have to be there by the third of May</w:t>
      </w:r>
    </w:p>
    <w:p w14:paraId="46A187C8" w14:textId="77777777" w:rsidR="00FA7A29" w:rsidRPr="00FA7A29" w:rsidRDefault="00FA7A29" w:rsidP="00FA7A29">
      <w:pPr>
        <w:numPr>
          <w:ilvl w:val="0"/>
          <w:numId w:val="37"/>
        </w:numPr>
        <w:tabs>
          <w:tab w:val="left" w:pos="360"/>
          <w:tab w:val="left" w:pos="720"/>
        </w:tabs>
        <w:autoSpaceDE w:val="0"/>
        <w:autoSpaceDN w:val="0"/>
        <w:adjustRightInd w:val="0"/>
        <w:spacing w:after="0" w:line="240" w:lineRule="auto"/>
        <w:ind w:hanging="720"/>
        <w:rPr>
          <w:rFonts w:ascii="Arial" w:hAnsi="Arial" w:cs="Arial"/>
          <w:color w:val="000000"/>
          <w:sz w:val="20"/>
          <w:szCs w:val="20"/>
          <w:lang w:val="en-US"/>
        </w:rPr>
      </w:pPr>
      <w:r w:rsidRPr="00FA7A29">
        <w:rPr>
          <w:rFonts w:ascii="Arial" w:hAnsi="Arial" w:cs="Arial"/>
          <w:color w:val="000000"/>
          <w:sz w:val="20"/>
          <w:szCs w:val="20"/>
          <w:lang w:val="en-US"/>
        </w:rPr>
        <w:t>Yes sir, can you tell me the weight of the consignment?</w:t>
      </w:r>
    </w:p>
    <w:p w14:paraId="3DE2CBAA" w14:textId="77777777" w:rsidR="00FA7A29" w:rsidRDefault="00FA7A29" w:rsidP="00FA7A29">
      <w:pPr>
        <w:numPr>
          <w:ilvl w:val="0"/>
          <w:numId w:val="37"/>
        </w:numPr>
        <w:tabs>
          <w:tab w:val="left" w:pos="360"/>
          <w:tab w:val="left" w:pos="720"/>
        </w:tabs>
        <w:autoSpaceDE w:val="0"/>
        <w:autoSpaceDN w:val="0"/>
        <w:adjustRightInd w:val="0"/>
        <w:spacing w:after="0" w:line="240" w:lineRule="auto"/>
        <w:ind w:hanging="720"/>
        <w:rPr>
          <w:rFonts w:ascii="Arial" w:hAnsi="Arial" w:cs="Arial"/>
          <w:color w:val="000000"/>
          <w:sz w:val="20"/>
          <w:szCs w:val="20"/>
          <w:lang w:val="es-ES_tradnl"/>
        </w:rPr>
      </w:pPr>
      <w:r>
        <w:rPr>
          <w:rFonts w:ascii="Arial" w:hAnsi="Arial" w:cs="Arial"/>
          <w:color w:val="000000"/>
          <w:sz w:val="20"/>
          <w:szCs w:val="20"/>
          <w:lang w:val="es-ES_tradnl"/>
        </w:rPr>
        <w:t xml:space="preserve">And </w:t>
      </w:r>
      <w:proofErr w:type="spellStart"/>
      <w:r>
        <w:rPr>
          <w:rFonts w:ascii="Arial" w:hAnsi="Arial" w:cs="Arial"/>
          <w:color w:val="000000"/>
          <w:sz w:val="20"/>
          <w:szCs w:val="20"/>
          <w:lang w:val="es-ES_tradnl"/>
        </w:rPr>
        <w:t>is</w:t>
      </w:r>
      <w:proofErr w:type="spellEnd"/>
      <w:r>
        <w:rPr>
          <w:rFonts w:ascii="Arial" w:hAnsi="Arial" w:cs="Arial"/>
          <w:color w:val="000000"/>
          <w:sz w:val="20"/>
          <w:szCs w:val="20"/>
          <w:lang w:val="es-ES_tradnl"/>
        </w:rPr>
        <w:t xml:space="preserve"> </w:t>
      </w:r>
      <w:proofErr w:type="spellStart"/>
      <w:r>
        <w:rPr>
          <w:rFonts w:ascii="Arial" w:hAnsi="Arial" w:cs="Arial"/>
          <w:color w:val="000000"/>
          <w:sz w:val="20"/>
          <w:szCs w:val="20"/>
          <w:lang w:val="es-ES_tradnl"/>
        </w:rPr>
        <w:t>it</w:t>
      </w:r>
      <w:proofErr w:type="spellEnd"/>
      <w:r>
        <w:rPr>
          <w:rFonts w:ascii="Arial" w:hAnsi="Arial" w:cs="Arial"/>
          <w:color w:val="000000"/>
          <w:sz w:val="20"/>
          <w:szCs w:val="20"/>
          <w:lang w:val="es-ES_tradnl"/>
        </w:rPr>
        <w:t xml:space="preserve"> </w:t>
      </w:r>
      <w:proofErr w:type="spellStart"/>
      <w:r>
        <w:rPr>
          <w:rFonts w:ascii="Arial" w:hAnsi="Arial" w:cs="Arial"/>
          <w:color w:val="000000"/>
          <w:sz w:val="20"/>
          <w:szCs w:val="20"/>
          <w:lang w:val="es-ES_tradnl"/>
        </w:rPr>
        <w:t>urgent</w:t>
      </w:r>
      <w:proofErr w:type="spellEnd"/>
      <w:r>
        <w:rPr>
          <w:rFonts w:ascii="Arial" w:hAnsi="Arial" w:cs="Arial"/>
          <w:color w:val="000000"/>
          <w:sz w:val="20"/>
          <w:szCs w:val="20"/>
          <w:lang w:val="es-ES_tradnl"/>
        </w:rPr>
        <w:t>?</w:t>
      </w:r>
    </w:p>
    <w:p w14:paraId="2FBBB16E" w14:textId="77777777" w:rsidR="00FA7A29" w:rsidRDefault="00FA7A29" w:rsidP="00FA7A29">
      <w:pPr>
        <w:tabs>
          <w:tab w:val="left" w:pos="360"/>
          <w:tab w:val="left" w:pos="720"/>
        </w:tabs>
        <w:autoSpaceDE w:val="0"/>
        <w:autoSpaceDN w:val="0"/>
        <w:adjustRightInd w:val="0"/>
        <w:spacing w:after="0" w:line="240" w:lineRule="auto"/>
        <w:ind w:left="360"/>
        <w:rPr>
          <w:rFonts w:ascii="Arial" w:hAnsi="Arial" w:cs="Arial"/>
          <w:color w:val="000000"/>
          <w:sz w:val="20"/>
          <w:szCs w:val="20"/>
          <w:lang w:val="es-ES_tradnl"/>
        </w:rPr>
      </w:pPr>
    </w:p>
    <w:p w14:paraId="40AC0197" w14:textId="54BDD7E0" w:rsidR="00FA7A29" w:rsidRPr="00FA7A29" w:rsidRDefault="00FA7A29" w:rsidP="00FA7A29">
      <w:pPr>
        <w:tabs>
          <w:tab w:val="left" w:pos="360"/>
          <w:tab w:val="left" w:pos="720"/>
        </w:tabs>
        <w:autoSpaceDE w:val="0"/>
        <w:autoSpaceDN w:val="0"/>
        <w:adjustRightInd w:val="0"/>
        <w:spacing w:after="0" w:line="240" w:lineRule="auto"/>
        <w:rPr>
          <w:rFonts w:ascii="Arial" w:hAnsi="Arial" w:cs="Arial"/>
          <w:color w:val="000000"/>
          <w:sz w:val="20"/>
          <w:szCs w:val="20"/>
          <w:lang w:val="es-ES_tradnl"/>
        </w:rPr>
      </w:pPr>
      <w:r>
        <w:rPr>
          <w:rFonts w:ascii="Arial" w:hAnsi="Arial" w:cs="Arial"/>
          <w:color w:val="000000"/>
          <w:sz w:val="20"/>
          <w:szCs w:val="20"/>
          <w:lang w:val="es-ES_tradnl"/>
        </w:rPr>
        <w:t>1.</w:t>
      </w:r>
      <w:r w:rsidRPr="00FA7A29">
        <w:rPr>
          <w:rFonts w:ascii="Arial" w:hAnsi="Arial" w:cs="Arial"/>
          <w:color w:val="000000"/>
          <w:sz w:val="20"/>
          <w:szCs w:val="20"/>
          <w:lang w:val="es-ES_tradnl"/>
        </w:rPr>
        <w:t xml:space="preserve">…………  2. ……….  3. ………  4. </w:t>
      </w:r>
      <w:proofErr w:type="gramStart"/>
      <w:r w:rsidRPr="00FA7A29">
        <w:rPr>
          <w:rFonts w:ascii="Arial" w:hAnsi="Arial" w:cs="Arial"/>
          <w:color w:val="000000"/>
          <w:sz w:val="20"/>
          <w:szCs w:val="20"/>
          <w:lang w:val="es-ES_tradnl"/>
        </w:rPr>
        <w:t>…….</w:t>
      </w:r>
      <w:proofErr w:type="gramEnd"/>
      <w:r w:rsidRPr="00FA7A29">
        <w:rPr>
          <w:rFonts w:ascii="Arial" w:hAnsi="Arial" w:cs="Arial"/>
          <w:color w:val="000000"/>
          <w:sz w:val="20"/>
          <w:szCs w:val="20"/>
          <w:lang w:val="es-ES_tradnl"/>
        </w:rPr>
        <w:t>.  5. ……… 6…</w:t>
      </w:r>
      <w:proofErr w:type="gramStart"/>
      <w:r w:rsidRPr="00FA7A29">
        <w:rPr>
          <w:rFonts w:ascii="Arial" w:hAnsi="Arial" w:cs="Arial"/>
          <w:color w:val="000000"/>
          <w:sz w:val="20"/>
          <w:szCs w:val="20"/>
          <w:lang w:val="es-ES_tradnl"/>
        </w:rPr>
        <w:t>…….</w:t>
      </w:r>
      <w:proofErr w:type="gramEnd"/>
      <w:r w:rsidRPr="00FA7A29">
        <w:rPr>
          <w:rFonts w:ascii="Arial" w:hAnsi="Arial" w:cs="Arial"/>
          <w:color w:val="000000"/>
          <w:sz w:val="20"/>
          <w:szCs w:val="20"/>
          <w:lang w:val="es-ES_tradnl"/>
        </w:rPr>
        <w:t>.</w:t>
      </w:r>
      <w:r>
        <w:rPr>
          <w:rFonts w:ascii="Arial" w:hAnsi="Arial" w:cs="Arial"/>
          <w:color w:val="000000"/>
          <w:sz w:val="20"/>
          <w:szCs w:val="20"/>
          <w:lang w:val="es-ES_tradnl"/>
        </w:rPr>
        <w:t xml:space="preserve">   7. …………</w:t>
      </w:r>
    </w:p>
    <w:p w14:paraId="21C5C69D" w14:textId="77777777" w:rsidR="00FA7A29" w:rsidRDefault="00FA7A29" w:rsidP="00FA7A29">
      <w:pPr>
        <w:autoSpaceDE w:val="0"/>
        <w:autoSpaceDN w:val="0"/>
        <w:adjustRightInd w:val="0"/>
        <w:spacing w:after="0" w:line="240" w:lineRule="auto"/>
        <w:ind w:firstLine="284"/>
        <w:rPr>
          <w:rFonts w:ascii="Arial" w:hAnsi="Arial" w:cs="Arial"/>
          <w:color w:val="000000"/>
          <w:lang w:val="es-ES_tradnl"/>
        </w:rPr>
      </w:pPr>
    </w:p>
    <w:p w14:paraId="3B6136D3" w14:textId="77777777" w:rsidR="00FA7A29" w:rsidRDefault="00FA7A29" w:rsidP="00FA7A29">
      <w:pPr>
        <w:autoSpaceDE w:val="0"/>
        <w:autoSpaceDN w:val="0"/>
        <w:adjustRightInd w:val="0"/>
        <w:spacing w:after="0" w:line="240" w:lineRule="auto"/>
        <w:rPr>
          <w:rFonts w:ascii="Arial" w:hAnsi="Arial" w:cs="Arial"/>
          <w:color w:val="000000"/>
          <w:lang w:val="es-ES_tradnl"/>
        </w:rPr>
      </w:pPr>
    </w:p>
    <w:p w14:paraId="3F4C13D9" w14:textId="77777777" w:rsidR="00FA7A29" w:rsidRPr="00FA7A29" w:rsidRDefault="00FA7A29" w:rsidP="00FA7A29">
      <w:pPr>
        <w:autoSpaceDE w:val="0"/>
        <w:autoSpaceDN w:val="0"/>
        <w:adjustRightInd w:val="0"/>
        <w:spacing w:after="0" w:line="240" w:lineRule="auto"/>
        <w:rPr>
          <w:rFonts w:ascii="Arial" w:hAnsi="Arial" w:cs="Arial"/>
          <w:b/>
          <w:bCs/>
          <w:color w:val="000000"/>
          <w:sz w:val="20"/>
          <w:szCs w:val="20"/>
          <w:lang w:val="en-US"/>
        </w:rPr>
      </w:pPr>
      <w:r w:rsidRPr="00FA7A29">
        <w:rPr>
          <w:rFonts w:ascii="Arial" w:hAnsi="Arial" w:cs="Arial"/>
          <w:b/>
          <w:bCs/>
          <w:color w:val="000000"/>
          <w:sz w:val="20"/>
          <w:szCs w:val="20"/>
          <w:lang w:val="en-US"/>
        </w:rPr>
        <w:t xml:space="preserve">4º. (1 </w:t>
      </w:r>
      <w:proofErr w:type="gramStart"/>
      <w:r w:rsidRPr="00FA7A29">
        <w:rPr>
          <w:rFonts w:ascii="Arial" w:hAnsi="Arial" w:cs="Arial"/>
          <w:b/>
          <w:bCs/>
          <w:color w:val="000000"/>
          <w:sz w:val="20"/>
          <w:szCs w:val="20"/>
          <w:lang w:val="en-US"/>
        </w:rPr>
        <w:t>point  each</w:t>
      </w:r>
      <w:proofErr w:type="gramEnd"/>
      <w:r w:rsidRPr="00FA7A29">
        <w:rPr>
          <w:rFonts w:ascii="Arial" w:hAnsi="Arial" w:cs="Arial"/>
          <w:b/>
          <w:bCs/>
          <w:color w:val="000000"/>
          <w:sz w:val="20"/>
          <w:szCs w:val="20"/>
          <w:lang w:val="en-US"/>
        </w:rPr>
        <w:t xml:space="preserve"> one) Write down what  these INCOTERMS stand for. </w:t>
      </w:r>
    </w:p>
    <w:p w14:paraId="64A234E3" w14:textId="77777777" w:rsidR="00FA7A29" w:rsidRPr="00FA7A29" w:rsidRDefault="00FA7A29" w:rsidP="00FA7A29">
      <w:pPr>
        <w:autoSpaceDE w:val="0"/>
        <w:autoSpaceDN w:val="0"/>
        <w:adjustRightInd w:val="0"/>
        <w:spacing w:after="0" w:line="240" w:lineRule="auto"/>
        <w:ind w:left="426" w:hanging="142"/>
        <w:rPr>
          <w:rFonts w:ascii="Arial" w:hAnsi="Arial" w:cs="Arial"/>
          <w:b/>
          <w:bCs/>
          <w:color w:val="000000"/>
          <w:sz w:val="20"/>
          <w:szCs w:val="20"/>
          <w:lang w:val="en-US"/>
        </w:rPr>
      </w:pPr>
    </w:p>
    <w:p w14:paraId="3DD3C620" w14:textId="55358913" w:rsidR="00FA7A29" w:rsidRDefault="00FA7A29" w:rsidP="00FA7A29">
      <w:pPr>
        <w:autoSpaceDE w:val="0"/>
        <w:autoSpaceDN w:val="0"/>
        <w:adjustRightInd w:val="0"/>
        <w:spacing w:after="0" w:line="240" w:lineRule="auto"/>
        <w:ind w:left="426" w:hanging="142"/>
        <w:rPr>
          <w:rFonts w:ascii="Arial" w:hAnsi="Arial" w:cs="Arial"/>
          <w:color w:val="000000"/>
          <w:sz w:val="20"/>
          <w:szCs w:val="20"/>
          <w:lang w:val="es-ES_tradnl"/>
        </w:rPr>
      </w:pPr>
      <w:r w:rsidRPr="00FA7A29">
        <w:rPr>
          <w:rFonts w:ascii="Arial" w:hAnsi="Arial" w:cs="Arial"/>
          <w:color w:val="000000"/>
          <w:sz w:val="20"/>
          <w:szCs w:val="20"/>
          <w:lang w:val="en-US"/>
        </w:rPr>
        <w:t xml:space="preserve"> </w:t>
      </w:r>
      <w:r>
        <w:rPr>
          <w:rFonts w:ascii="Arial" w:hAnsi="Arial" w:cs="Arial"/>
          <w:color w:val="000000"/>
          <w:sz w:val="20"/>
          <w:szCs w:val="20"/>
          <w:lang w:val="es-ES_tradnl"/>
        </w:rPr>
        <w:t xml:space="preserve">4.1. </w:t>
      </w:r>
      <w:proofErr w:type="gramStart"/>
      <w:r>
        <w:rPr>
          <w:rFonts w:ascii="Arial" w:hAnsi="Arial" w:cs="Arial"/>
          <w:color w:val="000000"/>
          <w:sz w:val="20"/>
          <w:szCs w:val="20"/>
          <w:lang w:val="es-ES_tradnl"/>
        </w:rPr>
        <w:t>FOB :</w:t>
      </w:r>
      <w:proofErr w:type="gramEnd"/>
      <w:r>
        <w:rPr>
          <w:rFonts w:ascii="Arial" w:hAnsi="Arial" w:cs="Arial"/>
          <w:color w:val="000000"/>
          <w:sz w:val="20"/>
          <w:szCs w:val="20"/>
          <w:lang w:val="es-ES_tradnl"/>
        </w:rPr>
        <w:t xml:space="preserve">   F ………………….  O </w:t>
      </w:r>
      <w:proofErr w:type="gramStart"/>
      <w:r>
        <w:rPr>
          <w:rFonts w:ascii="Arial" w:hAnsi="Arial" w:cs="Arial"/>
          <w:color w:val="000000"/>
          <w:sz w:val="20"/>
          <w:szCs w:val="20"/>
          <w:lang w:val="es-ES_tradnl"/>
        </w:rPr>
        <w:t>…….</w:t>
      </w:r>
      <w:proofErr w:type="gramEnd"/>
      <w:r>
        <w:rPr>
          <w:rFonts w:ascii="Arial" w:hAnsi="Arial" w:cs="Arial"/>
          <w:color w:val="000000"/>
          <w:sz w:val="20"/>
          <w:szCs w:val="20"/>
          <w:lang w:val="es-ES_tradnl"/>
        </w:rPr>
        <w:t>.    B ………</w:t>
      </w:r>
      <w:proofErr w:type="gramStart"/>
      <w:r>
        <w:rPr>
          <w:rFonts w:ascii="Arial" w:hAnsi="Arial" w:cs="Arial"/>
          <w:color w:val="000000"/>
          <w:sz w:val="20"/>
          <w:szCs w:val="20"/>
          <w:lang w:val="es-ES_tradnl"/>
        </w:rPr>
        <w:t>…….</w:t>
      </w:r>
      <w:proofErr w:type="gramEnd"/>
      <w:r>
        <w:rPr>
          <w:rFonts w:ascii="Arial" w:hAnsi="Arial" w:cs="Arial"/>
          <w:color w:val="000000"/>
          <w:sz w:val="20"/>
          <w:szCs w:val="20"/>
          <w:lang w:val="es-ES_tradnl"/>
        </w:rPr>
        <w:t>.</w:t>
      </w:r>
    </w:p>
    <w:p w14:paraId="0064956B" w14:textId="77777777" w:rsidR="00FA7A29" w:rsidRDefault="00FA7A29" w:rsidP="00FA7A29">
      <w:pPr>
        <w:autoSpaceDE w:val="0"/>
        <w:autoSpaceDN w:val="0"/>
        <w:adjustRightInd w:val="0"/>
        <w:spacing w:after="0" w:line="240" w:lineRule="auto"/>
        <w:ind w:left="426" w:hanging="142"/>
        <w:rPr>
          <w:rFonts w:ascii="Arial" w:hAnsi="Arial" w:cs="Arial"/>
          <w:color w:val="000000"/>
          <w:sz w:val="20"/>
          <w:szCs w:val="20"/>
          <w:lang w:val="es-ES_tradnl"/>
        </w:rPr>
      </w:pPr>
    </w:p>
    <w:p w14:paraId="2DC4CA8B" w14:textId="6B98819C" w:rsidR="00FA7A29" w:rsidRPr="00FA7A29" w:rsidRDefault="00FA7A29" w:rsidP="00FA7A29">
      <w:pPr>
        <w:autoSpaceDE w:val="0"/>
        <w:autoSpaceDN w:val="0"/>
        <w:adjustRightInd w:val="0"/>
        <w:spacing w:after="0" w:line="240" w:lineRule="auto"/>
        <w:ind w:left="426" w:hanging="142"/>
        <w:rPr>
          <w:rFonts w:ascii="Arial" w:hAnsi="Arial" w:cs="Arial"/>
          <w:color w:val="000000"/>
          <w:sz w:val="20"/>
          <w:szCs w:val="20"/>
          <w:lang w:val="en-US"/>
        </w:rPr>
      </w:pPr>
      <w:r>
        <w:rPr>
          <w:rFonts w:ascii="Arial" w:hAnsi="Arial" w:cs="Arial"/>
          <w:color w:val="000000"/>
          <w:sz w:val="20"/>
          <w:szCs w:val="20"/>
          <w:lang w:val="es-ES_tradnl"/>
        </w:rPr>
        <w:t xml:space="preserve"> 4.2. </w:t>
      </w:r>
      <w:proofErr w:type="gramStart"/>
      <w:r>
        <w:rPr>
          <w:rFonts w:ascii="Arial" w:hAnsi="Arial" w:cs="Arial"/>
          <w:color w:val="000000"/>
          <w:sz w:val="20"/>
          <w:szCs w:val="20"/>
          <w:lang w:val="es-ES_tradnl"/>
        </w:rPr>
        <w:t>CPT :</w:t>
      </w:r>
      <w:proofErr w:type="gramEnd"/>
      <w:r>
        <w:rPr>
          <w:rFonts w:ascii="Arial" w:hAnsi="Arial" w:cs="Arial"/>
          <w:color w:val="000000"/>
          <w:sz w:val="20"/>
          <w:szCs w:val="20"/>
          <w:lang w:val="es-ES_tradnl"/>
        </w:rPr>
        <w:t xml:space="preserve">   C ………………………. </w:t>
      </w:r>
      <w:r w:rsidRPr="00FA7A29">
        <w:rPr>
          <w:rFonts w:ascii="Arial" w:hAnsi="Arial" w:cs="Arial"/>
          <w:color w:val="000000"/>
          <w:sz w:val="20"/>
          <w:szCs w:val="20"/>
          <w:lang w:val="en-US"/>
        </w:rPr>
        <w:t>P …………………</w:t>
      </w:r>
      <w:proofErr w:type="gramStart"/>
      <w:r w:rsidRPr="00FA7A29">
        <w:rPr>
          <w:rFonts w:ascii="Arial" w:hAnsi="Arial" w:cs="Arial"/>
          <w:color w:val="000000"/>
          <w:sz w:val="20"/>
          <w:szCs w:val="20"/>
          <w:lang w:val="en-US"/>
        </w:rPr>
        <w:t>…..</w:t>
      </w:r>
      <w:proofErr w:type="gramEnd"/>
      <w:r w:rsidRPr="00FA7A29">
        <w:rPr>
          <w:rFonts w:ascii="Arial" w:hAnsi="Arial" w:cs="Arial"/>
          <w:color w:val="000000"/>
          <w:sz w:val="20"/>
          <w:szCs w:val="20"/>
          <w:lang w:val="en-US"/>
        </w:rPr>
        <w:t xml:space="preserve">    T …………………….</w:t>
      </w:r>
    </w:p>
    <w:p w14:paraId="719AF177" w14:textId="77777777" w:rsidR="00FA7A29" w:rsidRPr="00FA7A29" w:rsidRDefault="00FA7A29" w:rsidP="00FA7A29">
      <w:pPr>
        <w:autoSpaceDE w:val="0"/>
        <w:autoSpaceDN w:val="0"/>
        <w:adjustRightInd w:val="0"/>
        <w:spacing w:after="0" w:line="240" w:lineRule="auto"/>
        <w:ind w:left="426" w:hanging="142"/>
        <w:rPr>
          <w:rFonts w:ascii="Arial" w:hAnsi="Arial" w:cs="Arial"/>
          <w:color w:val="000000"/>
          <w:sz w:val="20"/>
          <w:szCs w:val="20"/>
          <w:lang w:val="en-US"/>
        </w:rPr>
      </w:pPr>
    </w:p>
    <w:p w14:paraId="602E4895" w14:textId="2EB981F6" w:rsidR="00FA7A29" w:rsidRPr="00FA7A29" w:rsidRDefault="00FA7A29" w:rsidP="00FA7A29">
      <w:pPr>
        <w:autoSpaceDE w:val="0"/>
        <w:autoSpaceDN w:val="0"/>
        <w:adjustRightInd w:val="0"/>
        <w:spacing w:after="0" w:line="240" w:lineRule="auto"/>
        <w:ind w:left="426" w:hanging="142"/>
        <w:rPr>
          <w:rFonts w:ascii="Arial" w:hAnsi="Arial" w:cs="Arial"/>
          <w:color w:val="000000"/>
          <w:sz w:val="20"/>
          <w:szCs w:val="20"/>
          <w:lang w:val="en-US"/>
        </w:rPr>
      </w:pPr>
      <w:r w:rsidRPr="00FA7A29">
        <w:rPr>
          <w:rFonts w:ascii="Arial" w:hAnsi="Arial" w:cs="Arial"/>
          <w:color w:val="000000"/>
          <w:sz w:val="20"/>
          <w:szCs w:val="20"/>
          <w:lang w:val="en-US"/>
        </w:rPr>
        <w:t xml:space="preserve"> 4.3. </w:t>
      </w:r>
      <w:proofErr w:type="gramStart"/>
      <w:r w:rsidRPr="00FA7A29">
        <w:rPr>
          <w:rFonts w:ascii="Arial" w:hAnsi="Arial" w:cs="Arial"/>
          <w:color w:val="000000"/>
          <w:sz w:val="20"/>
          <w:szCs w:val="20"/>
          <w:lang w:val="en-US"/>
        </w:rPr>
        <w:t>CIF :</w:t>
      </w:r>
      <w:proofErr w:type="gramEnd"/>
      <w:r w:rsidRPr="00FA7A29">
        <w:rPr>
          <w:rFonts w:ascii="Arial" w:hAnsi="Arial" w:cs="Arial"/>
          <w:color w:val="000000"/>
          <w:sz w:val="20"/>
          <w:szCs w:val="20"/>
          <w:lang w:val="en-US"/>
        </w:rPr>
        <w:t xml:space="preserve">  </w:t>
      </w:r>
      <w:r>
        <w:rPr>
          <w:rFonts w:ascii="Arial" w:hAnsi="Arial" w:cs="Arial"/>
          <w:color w:val="000000"/>
          <w:sz w:val="20"/>
          <w:szCs w:val="20"/>
          <w:lang w:val="en-US"/>
        </w:rPr>
        <w:t xml:space="preserve">  </w:t>
      </w:r>
      <w:r w:rsidRPr="00FA7A29">
        <w:rPr>
          <w:rFonts w:ascii="Arial" w:hAnsi="Arial" w:cs="Arial"/>
          <w:color w:val="000000"/>
          <w:sz w:val="20"/>
          <w:szCs w:val="20"/>
          <w:lang w:val="en-US"/>
        </w:rPr>
        <w:t>C ……………………….  I ………………………   F …………………</w:t>
      </w:r>
      <w:proofErr w:type="gramStart"/>
      <w:r w:rsidRPr="00FA7A29">
        <w:rPr>
          <w:rFonts w:ascii="Arial" w:hAnsi="Arial" w:cs="Arial"/>
          <w:color w:val="000000"/>
          <w:sz w:val="20"/>
          <w:szCs w:val="20"/>
          <w:lang w:val="en-US"/>
        </w:rPr>
        <w:t>…..</w:t>
      </w:r>
      <w:proofErr w:type="gramEnd"/>
    </w:p>
    <w:p w14:paraId="6AA35AC3" w14:textId="77777777" w:rsidR="00FA7A29" w:rsidRPr="00FA7A29" w:rsidRDefault="00FA7A29" w:rsidP="00FA7A29">
      <w:pPr>
        <w:autoSpaceDE w:val="0"/>
        <w:autoSpaceDN w:val="0"/>
        <w:adjustRightInd w:val="0"/>
        <w:spacing w:after="0" w:line="240" w:lineRule="auto"/>
        <w:ind w:left="426" w:hanging="142"/>
        <w:rPr>
          <w:rFonts w:ascii="Arial" w:hAnsi="Arial" w:cs="Arial"/>
          <w:color w:val="000000"/>
          <w:sz w:val="20"/>
          <w:szCs w:val="20"/>
          <w:lang w:val="en-US"/>
        </w:rPr>
      </w:pPr>
    </w:p>
    <w:p w14:paraId="17DDD47E" w14:textId="77777777" w:rsidR="00FA7A29" w:rsidRPr="00FA7A29" w:rsidRDefault="00FA7A29" w:rsidP="00FA7A29">
      <w:pPr>
        <w:autoSpaceDE w:val="0"/>
        <w:autoSpaceDN w:val="0"/>
        <w:adjustRightInd w:val="0"/>
        <w:spacing w:after="0" w:line="240" w:lineRule="auto"/>
        <w:ind w:left="426" w:hanging="142"/>
        <w:rPr>
          <w:rFonts w:ascii="Trebuchet MS" w:hAnsi="Trebuchet MS" w:cs="Trebuchet MS"/>
          <w:color w:val="000000"/>
          <w:lang w:val="en-US"/>
        </w:rPr>
      </w:pPr>
    </w:p>
    <w:p w14:paraId="342D9D99" w14:textId="77777777" w:rsidR="00FA7A29" w:rsidRPr="00FA7A29" w:rsidRDefault="00FA7A29" w:rsidP="00FA7A29">
      <w:pPr>
        <w:autoSpaceDE w:val="0"/>
        <w:autoSpaceDN w:val="0"/>
        <w:adjustRightInd w:val="0"/>
        <w:spacing w:after="0" w:line="240" w:lineRule="auto"/>
        <w:ind w:left="426" w:hanging="142"/>
        <w:rPr>
          <w:rFonts w:ascii="Trebuchet MS" w:hAnsi="Trebuchet MS" w:cs="Trebuchet MS"/>
          <w:color w:val="000000"/>
          <w:lang w:val="en-US"/>
        </w:rPr>
      </w:pPr>
    </w:p>
    <w:p w14:paraId="5503B66C" w14:textId="74650358" w:rsidR="00FA7A29" w:rsidRPr="00FA7A29" w:rsidRDefault="00FA7A29" w:rsidP="00FA7A29">
      <w:pPr>
        <w:autoSpaceDE w:val="0"/>
        <w:autoSpaceDN w:val="0"/>
        <w:adjustRightInd w:val="0"/>
        <w:spacing w:after="0" w:line="240" w:lineRule="auto"/>
        <w:rPr>
          <w:rFonts w:ascii="Arial" w:hAnsi="Arial" w:cs="Arial"/>
          <w:b/>
          <w:bCs/>
          <w:color w:val="000000"/>
          <w:sz w:val="20"/>
          <w:szCs w:val="20"/>
          <w:lang w:val="en-US"/>
        </w:rPr>
      </w:pPr>
      <w:r w:rsidRPr="00FA7A29">
        <w:rPr>
          <w:rFonts w:ascii="Arial" w:hAnsi="Arial" w:cs="Arial"/>
          <w:b/>
          <w:bCs/>
          <w:color w:val="000000"/>
          <w:sz w:val="20"/>
          <w:szCs w:val="20"/>
          <w:lang w:val="en-US"/>
        </w:rPr>
        <w:t>5</w:t>
      </w:r>
      <w:r>
        <w:rPr>
          <w:rFonts w:ascii="Arial" w:hAnsi="Arial" w:cs="Arial"/>
          <w:b/>
          <w:bCs/>
          <w:color w:val="000000"/>
          <w:sz w:val="20"/>
          <w:szCs w:val="20"/>
          <w:lang w:val="en-US"/>
        </w:rPr>
        <w:t xml:space="preserve">ª. </w:t>
      </w:r>
      <w:r w:rsidRPr="00FA7A29">
        <w:rPr>
          <w:rFonts w:ascii="Arial" w:hAnsi="Arial" w:cs="Arial"/>
          <w:b/>
          <w:bCs/>
          <w:color w:val="000000"/>
          <w:sz w:val="20"/>
          <w:szCs w:val="20"/>
          <w:lang w:val="en-US"/>
        </w:rPr>
        <w:t xml:space="preserve"> How do you write in English these symbols: (0.50 each)</w:t>
      </w:r>
    </w:p>
    <w:p w14:paraId="0A7A1DC9" w14:textId="77777777" w:rsidR="00FA7A29" w:rsidRPr="00FA7A29" w:rsidRDefault="00FA7A29" w:rsidP="00FA7A29">
      <w:pPr>
        <w:autoSpaceDE w:val="0"/>
        <w:autoSpaceDN w:val="0"/>
        <w:adjustRightInd w:val="0"/>
        <w:spacing w:after="0" w:line="240" w:lineRule="auto"/>
        <w:ind w:left="426" w:hanging="142"/>
        <w:rPr>
          <w:rFonts w:ascii="Arial" w:hAnsi="Arial" w:cs="Arial"/>
          <w:color w:val="000000"/>
          <w:sz w:val="20"/>
          <w:szCs w:val="20"/>
          <w:lang w:val="en-US"/>
        </w:rPr>
      </w:pPr>
      <w:r w:rsidRPr="00FA7A29">
        <w:rPr>
          <w:rFonts w:ascii="Arial" w:hAnsi="Arial" w:cs="Arial"/>
          <w:color w:val="000000"/>
          <w:sz w:val="20"/>
          <w:szCs w:val="20"/>
          <w:lang w:val="en-US"/>
        </w:rPr>
        <w:t xml:space="preserve">  </w:t>
      </w:r>
    </w:p>
    <w:p w14:paraId="09D5659D" w14:textId="77777777" w:rsidR="00FA7A29" w:rsidRDefault="00FA7A29" w:rsidP="00FA7A29">
      <w:pPr>
        <w:autoSpaceDE w:val="0"/>
        <w:autoSpaceDN w:val="0"/>
        <w:adjustRightInd w:val="0"/>
        <w:spacing w:after="0" w:line="240" w:lineRule="auto"/>
        <w:ind w:left="426" w:hanging="142"/>
        <w:rPr>
          <w:rFonts w:ascii="Arial" w:hAnsi="Arial" w:cs="Arial"/>
          <w:color w:val="000000"/>
          <w:sz w:val="20"/>
          <w:szCs w:val="20"/>
          <w:lang w:val="es-ES_tradnl"/>
        </w:rPr>
      </w:pPr>
      <w:r w:rsidRPr="00FA7A29">
        <w:rPr>
          <w:rFonts w:ascii="Arial" w:hAnsi="Arial" w:cs="Arial"/>
          <w:color w:val="000000"/>
          <w:sz w:val="20"/>
          <w:szCs w:val="20"/>
          <w:lang w:val="en-US"/>
        </w:rPr>
        <w:t xml:space="preserve">  </w:t>
      </w:r>
      <w:r>
        <w:rPr>
          <w:rFonts w:ascii="Arial" w:hAnsi="Arial" w:cs="Arial"/>
          <w:color w:val="000000"/>
          <w:sz w:val="20"/>
          <w:szCs w:val="20"/>
          <w:lang w:val="es-ES_tradnl"/>
        </w:rPr>
        <w:t xml:space="preserve">@………………           </w:t>
      </w:r>
      <w:r>
        <w:rPr>
          <w:rFonts w:ascii="Arial" w:hAnsi="Arial" w:cs="Arial"/>
          <w:color w:val="000000"/>
          <w:sz w:val="20"/>
          <w:szCs w:val="20"/>
          <w:lang w:val="es-ES_tradnl"/>
        </w:rPr>
        <w:tab/>
      </w:r>
    </w:p>
    <w:p w14:paraId="5AA7F759" w14:textId="77777777" w:rsidR="00FA7A29" w:rsidRDefault="00FA7A29" w:rsidP="00FA7A29">
      <w:pPr>
        <w:autoSpaceDE w:val="0"/>
        <w:autoSpaceDN w:val="0"/>
        <w:adjustRightInd w:val="0"/>
        <w:spacing w:after="0" w:line="240" w:lineRule="auto"/>
        <w:ind w:left="426" w:hanging="142"/>
        <w:rPr>
          <w:rFonts w:ascii="Arial" w:hAnsi="Arial" w:cs="Arial"/>
          <w:color w:val="000000"/>
          <w:sz w:val="20"/>
          <w:szCs w:val="20"/>
          <w:lang w:val="es-ES_tradnl"/>
        </w:rPr>
      </w:pPr>
    </w:p>
    <w:p w14:paraId="78C8FDD3" w14:textId="77777777" w:rsidR="00FA7A29" w:rsidRDefault="00FA7A29" w:rsidP="00FA7A29">
      <w:pPr>
        <w:autoSpaceDE w:val="0"/>
        <w:autoSpaceDN w:val="0"/>
        <w:adjustRightInd w:val="0"/>
        <w:spacing w:after="0" w:line="240" w:lineRule="auto"/>
        <w:ind w:left="426" w:hanging="142"/>
        <w:rPr>
          <w:rFonts w:ascii="Arial" w:hAnsi="Arial" w:cs="Arial"/>
          <w:color w:val="000000"/>
          <w:sz w:val="20"/>
          <w:szCs w:val="20"/>
          <w:lang w:val="es-ES_tradnl"/>
        </w:rPr>
      </w:pPr>
      <w:r>
        <w:rPr>
          <w:rFonts w:ascii="Arial" w:hAnsi="Arial" w:cs="Arial"/>
          <w:color w:val="000000"/>
          <w:sz w:val="20"/>
          <w:szCs w:val="20"/>
          <w:lang w:val="es-ES_tradnl"/>
        </w:rPr>
        <w:t xml:space="preserve">   BOOGLES (mayúscula) ……………</w:t>
      </w:r>
      <w:proofErr w:type="gramStart"/>
      <w:r>
        <w:rPr>
          <w:rFonts w:ascii="Arial" w:hAnsi="Arial" w:cs="Arial"/>
          <w:color w:val="000000"/>
          <w:sz w:val="20"/>
          <w:szCs w:val="20"/>
          <w:lang w:val="es-ES_tradnl"/>
        </w:rPr>
        <w:t>…….</w:t>
      </w:r>
      <w:proofErr w:type="gramEnd"/>
      <w:r>
        <w:rPr>
          <w:rFonts w:ascii="Arial" w:hAnsi="Arial" w:cs="Arial"/>
          <w:color w:val="000000"/>
          <w:sz w:val="20"/>
          <w:szCs w:val="20"/>
          <w:lang w:val="es-ES_tradnl"/>
        </w:rPr>
        <w:t xml:space="preserve">.   </w:t>
      </w:r>
    </w:p>
    <w:p w14:paraId="51BE8874" w14:textId="77777777" w:rsidR="00FA7A29" w:rsidRDefault="00FA7A29" w:rsidP="00FA7A29">
      <w:pPr>
        <w:autoSpaceDE w:val="0"/>
        <w:autoSpaceDN w:val="0"/>
        <w:adjustRightInd w:val="0"/>
        <w:spacing w:after="0" w:line="240" w:lineRule="auto"/>
        <w:ind w:left="426" w:hanging="142"/>
        <w:rPr>
          <w:rFonts w:ascii="Arial" w:hAnsi="Arial" w:cs="Arial"/>
          <w:color w:val="000000"/>
          <w:sz w:val="20"/>
          <w:szCs w:val="20"/>
          <w:lang w:val="es-ES_tradnl"/>
        </w:rPr>
      </w:pPr>
    </w:p>
    <w:p w14:paraId="1585AD46" w14:textId="77777777" w:rsidR="00FA7A29" w:rsidRDefault="00FA7A29" w:rsidP="00FA7A29">
      <w:pPr>
        <w:autoSpaceDE w:val="0"/>
        <w:autoSpaceDN w:val="0"/>
        <w:adjustRightInd w:val="0"/>
        <w:spacing w:after="0" w:line="240" w:lineRule="auto"/>
        <w:ind w:left="426" w:hanging="142"/>
        <w:rPr>
          <w:rFonts w:ascii="Arial" w:hAnsi="Arial" w:cs="Arial"/>
          <w:b/>
          <w:bCs/>
          <w:i/>
          <w:iCs/>
          <w:color w:val="000000"/>
          <w:sz w:val="20"/>
          <w:szCs w:val="20"/>
          <w:lang w:val="es-ES_tradnl"/>
        </w:rPr>
      </w:pPr>
      <w:r>
        <w:rPr>
          <w:rFonts w:ascii="Arial" w:hAnsi="Arial" w:cs="Arial"/>
          <w:color w:val="000000"/>
          <w:sz w:val="20"/>
          <w:szCs w:val="20"/>
          <w:lang w:val="es-ES_tradnl"/>
        </w:rPr>
        <w:t xml:space="preserve">  C.E.O. …………...……  ………………………. …………………..</w:t>
      </w:r>
    </w:p>
    <w:p w14:paraId="445515D2" w14:textId="77777777" w:rsidR="00FA7A29" w:rsidRDefault="00FA7A29" w:rsidP="00FA7A29">
      <w:pPr>
        <w:autoSpaceDE w:val="0"/>
        <w:autoSpaceDN w:val="0"/>
        <w:adjustRightInd w:val="0"/>
        <w:spacing w:after="0"/>
        <w:rPr>
          <w:rFonts w:ascii="Arial" w:hAnsi="Arial" w:cs="Arial"/>
          <w:color w:val="000000"/>
          <w:sz w:val="20"/>
          <w:szCs w:val="20"/>
          <w:lang w:val="es-ES_tradnl"/>
        </w:rPr>
      </w:pPr>
      <w:r>
        <w:rPr>
          <w:rFonts w:ascii="Arial" w:hAnsi="Arial" w:cs="Arial"/>
          <w:color w:val="000000"/>
          <w:sz w:val="20"/>
          <w:szCs w:val="20"/>
          <w:lang w:val="es-ES_tradnl"/>
        </w:rPr>
        <w:t xml:space="preserve">        </w:t>
      </w:r>
    </w:p>
    <w:p w14:paraId="0F32E665" w14:textId="77777777" w:rsidR="00FA7A29" w:rsidRPr="00FA7A29" w:rsidRDefault="00FA7A29" w:rsidP="00FA7A29">
      <w:pPr>
        <w:autoSpaceDE w:val="0"/>
        <w:autoSpaceDN w:val="0"/>
        <w:adjustRightInd w:val="0"/>
        <w:spacing w:after="0"/>
        <w:rPr>
          <w:rFonts w:ascii="Arial" w:hAnsi="Arial" w:cs="Arial"/>
          <w:color w:val="000000"/>
          <w:sz w:val="20"/>
          <w:szCs w:val="20"/>
          <w:lang w:val="en-US"/>
        </w:rPr>
      </w:pPr>
      <w:r>
        <w:rPr>
          <w:rFonts w:ascii="Arial" w:hAnsi="Arial" w:cs="Arial"/>
          <w:color w:val="000000"/>
          <w:sz w:val="20"/>
          <w:szCs w:val="20"/>
          <w:lang w:val="es-ES_tradnl"/>
        </w:rPr>
        <w:t xml:space="preserve">       </w:t>
      </w:r>
      <w:r w:rsidRPr="00FA7A29">
        <w:rPr>
          <w:rFonts w:ascii="Arial" w:hAnsi="Arial" w:cs="Arial"/>
          <w:color w:val="000000"/>
          <w:sz w:val="20"/>
          <w:szCs w:val="20"/>
          <w:lang w:val="en-US"/>
        </w:rPr>
        <w:t>a.s.a.p.  ……….  …………….  ………..    ……………………..</w:t>
      </w:r>
    </w:p>
    <w:p w14:paraId="2EBD60A6" w14:textId="77777777" w:rsidR="00FA7A29" w:rsidRPr="00FA7A29" w:rsidRDefault="00FA7A29" w:rsidP="00FA7A29">
      <w:pPr>
        <w:autoSpaceDE w:val="0"/>
        <w:autoSpaceDN w:val="0"/>
        <w:adjustRightInd w:val="0"/>
        <w:spacing w:after="0"/>
        <w:rPr>
          <w:rFonts w:ascii="Arial" w:hAnsi="Arial" w:cs="Arial"/>
          <w:color w:val="000000"/>
          <w:sz w:val="20"/>
          <w:szCs w:val="20"/>
          <w:lang w:val="en-US"/>
        </w:rPr>
      </w:pPr>
    </w:p>
    <w:p w14:paraId="32317D5F" w14:textId="77777777" w:rsidR="00FA7A29" w:rsidRPr="00FA7A29" w:rsidRDefault="00FA7A29" w:rsidP="00FA7A29">
      <w:pPr>
        <w:autoSpaceDE w:val="0"/>
        <w:autoSpaceDN w:val="0"/>
        <w:adjustRightInd w:val="0"/>
        <w:spacing w:after="0"/>
        <w:rPr>
          <w:rFonts w:ascii="Arial" w:hAnsi="Arial" w:cs="Arial"/>
          <w:color w:val="000000"/>
          <w:sz w:val="20"/>
          <w:szCs w:val="20"/>
          <w:lang w:val="en-US"/>
        </w:rPr>
      </w:pPr>
      <w:r w:rsidRPr="00FA7A29">
        <w:rPr>
          <w:rFonts w:ascii="Arial" w:hAnsi="Arial" w:cs="Arial"/>
          <w:color w:val="000000"/>
          <w:sz w:val="20"/>
          <w:szCs w:val="20"/>
          <w:lang w:val="en-US"/>
        </w:rPr>
        <w:t xml:space="preserve">       /    ………………………</w:t>
      </w:r>
      <w:r w:rsidRPr="00FA7A29">
        <w:rPr>
          <w:rFonts w:ascii="Arial" w:hAnsi="Arial" w:cs="Arial"/>
          <w:color w:val="000000"/>
          <w:sz w:val="20"/>
          <w:szCs w:val="20"/>
          <w:lang w:val="en-US"/>
        </w:rPr>
        <w:tab/>
      </w:r>
      <w:r w:rsidRPr="00FA7A29">
        <w:rPr>
          <w:rFonts w:ascii="Arial" w:hAnsi="Arial" w:cs="Arial"/>
          <w:color w:val="000000"/>
          <w:sz w:val="20"/>
          <w:szCs w:val="20"/>
          <w:lang w:val="en-US"/>
        </w:rPr>
        <w:tab/>
      </w:r>
      <w:r w:rsidRPr="00FA7A29">
        <w:rPr>
          <w:rFonts w:ascii="Arial" w:hAnsi="Arial" w:cs="Arial"/>
          <w:color w:val="000000"/>
          <w:sz w:val="20"/>
          <w:szCs w:val="20"/>
          <w:lang w:val="en-US"/>
        </w:rPr>
        <w:tab/>
      </w:r>
    </w:p>
    <w:p w14:paraId="2FA380C7" w14:textId="77777777" w:rsidR="00FA7A29" w:rsidRPr="00FA7A29" w:rsidRDefault="00FA7A29" w:rsidP="00FA7A29">
      <w:pPr>
        <w:autoSpaceDE w:val="0"/>
        <w:autoSpaceDN w:val="0"/>
        <w:adjustRightInd w:val="0"/>
        <w:ind w:left="426" w:hanging="142"/>
        <w:rPr>
          <w:rFonts w:ascii="Arial" w:hAnsi="Arial" w:cs="Arial"/>
          <w:b/>
          <w:bCs/>
          <w:color w:val="000000"/>
          <w:sz w:val="20"/>
          <w:szCs w:val="20"/>
          <w:lang w:val="en-US"/>
        </w:rPr>
      </w:pPr>
    </w:p>
    <w:p w14:paraId="2E900EE9" w14:textId="078B53C6" w:rsidR="00FA7A29" w:rsidRPr="00FA7A29" w:rsidRDefault="00FA7A29" w:rsidP="00FA7A29">
      <w:pPr>
        <w:autoSpaceDE w:val="0"/>
        <w:autoSpaceDN w:val="0"/>
        <w:adjustRightInd w:val="0"/>
        <w:rPr>
          <w:rFonts w:ascii="Arial" w:hAnsi="Arial" w:cs="Arial"/>
          <w:b/>
          <w:bCs/>
          <w:color w:val="000000"/>
          <w:sz w:val="20"/>
          <w:szCs w:val="20"/>
          <w:lang w:val="en-US"/>
        </w:rPr>
      </w:pPr>
      <w:r w:rsidRPr="00FA7A29">
        <w:rPr>
          <w:rFonts w:ascii="Arial" w:hAnsi="Arial" w:cs="Arial"/>
          <w:b/>
          <w:bCs/>
          <w:color w:val="000000"/>
          <w:sz w:val="20"/>
          <w:szCs w:val="20"/>
          <w:lang w:val="en-US"/>
        </w:rPr>
        <w:t>6</w:t>
      </w:r>
      <w:proofErr w:type="gramStart"/>
      <w:r>
        <w:rPr>
          <w:rFonts w:ascii="Arial" w:hAnsi="Arial" w:cs="Arial"/>
          <w:b/>
          <w:bCs/>
          <w:color w:val="000000"/>
          <w:sz w:val="20"/>
          <w:szCs w:val="20"/>
          <w:lang w:val="en-US"/>
        </w:rPr>
        <w:t xml:space="preserve">ª </w:t>
      </w:r>
      <w:r w:rsidRPr="00FA7A29">
        <w:rPr>
          <w:rFonts w:ascii="Arial" w:hAnsi="Arial" w:cs="Arial"/>
          <w:b/>
          <w:bCs/>
          <w:color w:val="000000"/>
          <w:sz w:val="20"/>
          <w:szCs w:val="20"/>
          <w:lang w:val="en-US"/>
        </w:rPr>
        <w:t>.</w:t>
      </w:r>
      <w:proofErr w:type="gramEnd"/>
      <w:r w:rsidRPr="00FA7A29">
        <w:rPr>
          <w:rFonts w:ascii="Arial" w:hAnsi="Arial" w:cs="Arial"/>
          <w:b/>
          <w:bCs/>
          <w:color w:val="000000"/>
          <w:sz w:val="20"/>
          <w:szCs w:val="20"/>
          <w:lang w:val="en-US"/>
        </w:rPr>
        <w:t xml:space="preserve">  </w:t>
      </w:r>
      <w:proofErr w:type="gramStart"/>
      <w:r w:rsidRPr="00FA7A29">
        <w:rPr>
          <w:rFonts w:ascii="Arial" w:hAnsi="Arial" w:cs="Arial"/>
          <w:b/>
          <w:bCs/>
          <w:color w:val="000000"/>
          <w:sz w:val="20"/>
          <w:szCs w:val="20"/>
          <w:lang w:val="en-US"/>
        </w:rPr>
        <w:t>( 1</w:t>
      </w:r>
      <w:proofErr w:type="gramEnd"/>
      <w:r w:rsidRPr="00FA7A29">
        <w:rPr>
          <w:rFonts w:ascii="Arial" w:hAnsi="Arial" w:cs="Arial"/>
          <w:b/>
          <w:bCs/>
          <w:color w:val="000000"/>
          <w:sz w:val="20"/>
          <w:szCs w:val="20"/>
          <w:lang w:val="en-US"/>
        </w:rPr>
        <w:t xml:space="preserve"> point each ) Match the phrasal verbs with their definitions below:</w:t>
      </w:r>
    </w:p>
    <w:tbl>
      <w:tblPr>
        <w:tblW w:w="0" w:type="auto"/>
        <w:tblBorders>
          <w:top w:val="nil"/>
          <w:left w:val="nil"/>
          <w:right w:val="nil"/>
        </w:tblBorders>
        <w:tblLayout w:type="fixed"/>
        <w:tblLook w:val="0000" w:firstRow="0" w:lastRow="0" w:firstColumn="0" w:lastColumn="0" w:noHBand="0" w:noVBand="0"/>
      </w:tblPr>
      <w:tblGrid>
        <w:gridCol w:w="4180"/>
        <w:gridCol w:w="4180"/>
      </w:tblGrid>
      <w:tr w:rsidR="00FA7A29" w14:paraId="533C792F" w14:textId="77777777">
        <w:tc>
          <w:tcPr>
            <w:tcW w:w="41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6798D875" w14:textId="77777777" w:rsidR="00FA7A29" w:rsidRDefault="00FA7A29">
            <w:pPr>
              <w:autoSpaceDE w:val="0"/>
              <w:autoSpaceDN w:val="0"/>
              <w:adjustRightInd w:val="0"/>
              <w:rPr>
                <w:rFonts w:ascii="Helvetica" w:hAnsi="Helvetica" w:cs="Helvetica"/>
                <w:kern w:val="1"/>
                <w:sz w:val="24"/>
                <w:szCs w:val="24"/>
                <w:lang w:val="es-ES_tradnl"/>
              </w:rPr>
            </w:pPr>
            <w:r>
              <w:rPr>
                <w:rFonts w:ascii="Arial" w:hAnsi="Arial" w:cs="Arial"/>
                <w:color w:val="000000"/>
                <w:sz w:val="20"/>
                <w:szCs w:val="20"/>
                <w:lang w:val="es-ES_tradnl"/>
              </w:rPr>
              <w:t xml:space="preserve">1.     </w:t>
            </w:r>
            <w:proofErr w:type="spellStart"/>
            <w:r>
              <w:rPr>
                <w:rFonts w:ascii="Arial" w:hAnsi="Arial" w:cs="Arial"/>
                <w:color w:val="000000"/>
                <w:sz w:val="20"/>
                <w:szCs w:val="20"/>
                <w:lang w:val="es-ES_tradnl"/>
              </w:rPr>
              <w:t>Hire</w:t>
            </w:r>
            <w:proofErr w:type="spellEnd"/>
          </w:p>
        </w:tc>
        <w:tc>
          <w:tcPr>
            <w:tcW w:w="41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6DB4FC35" w14:textId="77777777" w:rsidR="00FA7A29" w:rsidRDefault="00FA7A29">
            <w:pPr>
              <w:autoSpaceDE w:val="0"/>
              <w:autoSpaceDN w:val="0"/>
              <w:adjustRightInd w:val="0"/>
              <w:spacing w:after="0" w:line="240" w:lineRule="auto"/>
              <w:rPr>
                <w:rFonts w:ascii="Helvetica" w:hAnsi="Helvetica" w:cs="Helvetica"/>
                <w:kern w:val="1"/>
                <w:sz w:val="24"/>
                <w:szCs w:val="24"/>
                <w:lang w:val="es-ES_tradnl"/>
              </w:rPr>
            </w:pPr>
            <w:r>
              <w:rPr>
                <w:rFonts w:ascii="Arial" w:hAnsi="Arial" w:cs="Arial"/>
                <w:color w:val="000000"/>
                <w:sz w:val="20"/>
                <w:szCs w:val="20"/>
                <w:lang w:val="es-ES_tradnl"/>
              </w:rPr>
              <w:t xml:space="preserve">A.    </w:t>
            </w:r>
            <w:proofErr w:type="spellStart"/>
            <w:r>
              <w:rPr>
                <w:rFonts w:ascii="Arial" w:hAnsi="Arial" w:cs="Arial"/>
                <w:color w:val="000000"/>
                <w:sz w:val="20"/>
                <w:szCs w:val="20"/>
                <w:lang w:val="es-ES_tradnl"/>
              </w:rPr>
              <w:t>Put</w:t>
            </w:r>
            <w:proofErr w:type="spellEnd"/>
            <w:r>
              <w:rPr>
                <w:rFonts w:ascii="Arial" w:hAnsi="Arial" w:cs="Arial"/>
                <w:color w:val="000000"/>
                <w:sz w:val="20"/>
                <w:szCs w:val="20"/>
                <w:lang w:val="es-ES_tradnl"/>
              </w:rPr>
              <w:t xml:space="preserve"> </w:t>
            </w:r>
            <w:proofErr w:type="spellStart"/>
            <w:r>
              <w:rPr>
                <w:rFonts w:ascii="Arial" w:hAnsi="Arial" w:cs="Arial"/>
                <w:color w:val="000000"/>
                <w:sz w:val="20"/>
                <w:szCs w:val="20"/>
                <w:lang w:val="es-ES_tradnl"/>
              </w:rPr>
              <w:t>through</w:t>
            </w:r>
            <w:proofErr w:type="spellEnd"/>
          </w:p>
        </w:tc>
      </w:tr>
      <w:tr w:rsidR="00FA7A29" w14:paraId="3C5D0F1C" w14:textId="77777777">
        <w:tblPrEx>
          <w:tblBorders>
            <w:top w:val="none" w:sz="0" w:space="0" w:color="auto"/>
          </w:tblBorders>
        </w:tblPrEx>
        <w:tc>
          <w:tcPr>
            <w:tcW w:w="41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5201EAB2" w14:textId="77777777" w:rsidR="00FA7A29" w:rsidRDefault="00FA7A29">
            <w:pPr>
              <w:autoSpaceDE w:val="0"/>
              <w:autoSpaceDN w:val="0"/>
              <w:adjustRightInd w:val="0"/>
              <w:spacing w:after="0" w:line="240" w:lineRule="auto"/>
              <w:rPr>
                <w:rFonts w:ascii="Helvetica" w:hAnsi="Helvetica" w:cs="Helvetica"/>
                <w:kern w:val="1"/>
                <w:sz w:val="24"/>
                <w:szCs w:val="24"/>
                <w:lang w:val="es-ES_tradnl"/>
              </w:rPr>
            </w:pPr>
            <w:r>
              <w:rPr>
                <w:rFonts w:ascii="Arial" w:hAnsi="Arial" w:cs="Arial"/>
                <w:color w:val="000000"/>
                <w:sz w:val="20"/>
                <w:szCs w:val="20"/>
                <w:lang w:val="es-ES_tradnl"/>
              </w:rPr>
              <w:t xml:space="preserve">2.     </w:t>
            </w:r>
            <w:proofErr w:type="spellStart"/>
            <w:r>
              <w:rPr>
                <w:rFonts w:ascii="Arial" w:hAnsi="Arial" w:cs="Arial"/>
                <w:color w:val="000000"/>
                <w:sz w:val="20"/>
                <w:szCs w:val="20"/>
                <w:lang w:val="es-ES_tradnl"/>
              </w:rPr>
              <w:t>Handle</w:t>
            </w:r>
            <w:proofErr w:type="spellEnd"/>
          </w:p>
        </w:tc>
        <w:tc>
          <w:tcPr>
            <w:tcW w:w="41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2E959AB6" w14:textId="77777777" w:rsidR="00FA7A29" w:rsidRDefault="00FA7A29">
            <w:pPr>
              <w:autoSpaceDE w:val="0"/>
              <w:autoSpaceDN w:val="0"/>
              <w:adjustRightInd w:val="0"/>
              <w:spacing w:after="0" w:line="240" w:lineRule="auto"/>
              <w:rPr>
                <w:rFonts w:ascii="Helvetica" w:hAnsi="Helvetica" w:cs="Helvetica"/>
                <w:kern w:val="1"/>
                <w:sz w:val="24"/>
                <w:szCs w:val="24"/>
                <w:lang w:val="es-ES_tradnl"/>
              </w:rPr>
            </w:pPr>
            <w:r>
              <w:rPr>
                <w:rFonts w:ascii="Arial" w:hAnsi="Arial" w:cs="Arial"/>
                <w:color w:val="000000"/>
                <w:sz w:val="20"/>
                <w:szCs w:val="20"/>
                <w:lang w:val="es-ES_tradnl"/>
              </w:rPr>
              <w:t xml:space="preserve">B.    </w:t>
            </w:r>
            <w:proofErr w:type="spellStart"/>
            <w:r>
              <w:rPr>
                <w:rFonts w:ascii="Arial" w:hAnsi="Arial" w:cs="Arial"/>
                <w:color w:val="000000"/>
                <w:sz w:val="20"/>
                <w:szCs w:val="20"/>
                <w:lang w:val="es-ES_tradnl"/>
              </w:rPr>
              <w:t>Put</w:t>
            </w:r>
            <w:proofErr w:type="spellEnd"/>
            <w:r>
              <w:rPr>
                <w:rFonts w:ascii="Arial" w:hAnsi="Arial" w:cs="Arial"/>
                <w:color w:val="000000"/>
                <w:sz w:val="20"/>
                <w:szCs w:val="20"/>
                <w:lang w:val="es-ES_tradnl"/>
              </w:rPr>
              <w:t xml:space="preserve"> </w:t>
            </w:r>
            <w:proofErr w:type="spellStart"/>
            <w:r>
              <w:rPr>
                <w:rFonts w:ascii="Arial" w:hAnsi="Arial" w:cs="Arial"/>
                <w:color w:val="000000"/>
                <w:sz w:val="20"/>
                <w:szCs w:val="20"/>
                <w:lang w:val="es-ES_tradnl"/>
              </w:rPr>
              <w:t>down</w:t>
            </w:r>
            <w:proofErr w:type="spellEnd"/>
          </w:p>
        </w:tc>
      </w:tr>
      <w:tr w:rsidR="00FA7A29" w14:paraId="05A115AF" w14:textId="77777777">
        <w:tblPrEx>
          <w:tblBorders>
            <w:top w:val="none" w:sz="0" w:space="0" w:color="auto"/>
          </w:tblBorders>
        </w:tblPrEx>
        <w:tc>
          <w:tcPr>
            <w:tcW w:w="41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59197A97" w14:textId="77777777" w:rsidR="00FA7A29" w:rsidRDefault="00FA7A29">
            <w:pPr>
              <w:autoSpaceDE w:val="0"/>
              <w:autoSpaceDN w:val="0"/>
              <w:adjustRightInd w:val="0"/>
              <w:spacing w:after="0" w:line="240" w:lineRule="auto"/>
              <w:rPr>
                <w:rFonts w:ascii="Helvetica" w:hAnsi="Helvetica" w:cs="Helvetica"/>
                <w:kern w:val="1"/>
                <w:sz w:val="24"/>
                <w:szCs w:val="24"/>
                <w:lang w:val="es-ES_tradnl"/>
              </w:rPr>
            </w:pPr>
            <w:r>
              <w:rPr>
                <w:rFonts w:ascii="Arial" w:hAnsi="Arial" w:cs="Arial"/>
                <w:color w:val="000000"/>
                <w:sz w:val="20"/>
                <w:szCs w:val="20"/>
                <w:lang w:val="es-ES_tradnl"/>
              </w:rPr>
              <w:t xml:space="preserve">3      </w:t>
            </w:r>
            <w:proofErr w:type="spellStart"/>
            <w:r>
              <w:rPr>
                <w:rFonts w:ascii="Arial" w:hAnsi="Arial" w:cs="Arial"/>
                <w:color w:val="000000"/>
                <w:sz w:val="20"/>
                <w:szCs w:val="20"/>
                <w:lang w:val="es-ES_tradnl"/>
              </w:rPr>
              <w:t>Include</w:t>
            </w:r>
            <w:proofErr w:type="spellEnd"/>
            <w:r>
              <w:rPr>
                <w:rFonts w:ascii="Arial" w:hAnsi="Arial" w:cs="Arial"/>
                <w:color w:val="000000"/>
                <w:sz w:val="20"/>
                <w:szCs w:val="20"/>
                <w:lang w:val="es-ES_tradnl"/>
              </w:rPr>
              <w:t xml:space="preserve"> / </w:t>
            </w:r>
            <w:proofErr w:type="spellStart"/>
            <w:r>
              <w:rPr>
                <w:rFonts w:ascii="Arial" w:hAnsi="Arial" w:cs="Arial"/>
                <w:color w:val="000000"/>
                <w:sz w:val="20"/>
                <w:szCs w:val="20"/>
                <w:lang w:val="es-ES_tradnl"/>
              </w:rPr>
              <w:t>write</w:t>
            </w:r>
            <w:proofErr w:type="spellEnd"/>
            <w:r>
              <w:rPr>
                <w:rFonts w:ascii="Arial" w:hAnsi="Arial" w:cs="Arial"/>
                <w:color w:val="000000"/>
                <w:sz w:val="20"/>
                <w:szCs w:val="20"/>
                <w:lang w:val="es-ES_tradnl"/>
              </w:rPr>
              <w:t xml:space="preserve"> </w:t>
            </w:r>
            <w:proofErr w:type="spellStart"/>
            <w:r>
              <w:rPr>
                <w:rFonts w:ascii="Arial" w:hAnsi="Arial" w:cs="Arial"/>
                <w:color w:val="000000"/>
                <w:sz w:val="20"/>
                <w:szCs w:val="20"/>
                <w:lang w:val="es-ES_tradnl"/>
              </w:rPr>
              <w:t>down</w:t>
            </w:r>
            <w:proofErr w:type="spellEnd"/>
          </w:p>
        </w:tc>
        <w:tc>
          <w:tcPr>
            <w:tcW w:w="41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4180CF64" w14:textId="77777777" w:rsidR="00FA7A29" w:rsidRDefault="00FA7A29">
            <w:pPr>
              <w:autoSpaceDE w:val="0"/>
              <w:autoSpaceDN w:val="0"/>
              <w:adjustRightInd w:val="0"/>
              <w:spacing w:after="0" w:line="240" w:lineRule="auto"/>
              <w:rPr>
                <w:rFonts w:ascii="Helvetica" w:hAnsi="Helvetica" w:cs="Helvetica"/>
                <w:kern w:val="1"/>
                <w:sz w:val="24"/>
                <w:szCs w:val="24"/>
                <w:lang w:val="es-ES_tradnl"/>
              </w:rPr>
            </w:pPr>
            <w:r>
              <w:rPr>
                <w:rFonts w:ascii="Arial" w:hAnsi="Arial" w:cs="Arial"/>
                <w:color w:val="000000"/>
                <w:sz w:val="20"/>
                <w:szCs w:val="20"/>
                <w:lang w:val="es-ES_tradnl"/>
              </w:rPr>
              <w:t xml:space="preserve">C.    </w:t>
            </w:r>
            <w:proofErr w:type="spellStart"/>
            <w:r>
              <w:rPr>
                <w:rFonts w:ascii="Arial" w:hAnsi="Arial" w:cs="Arial"/>
                <w:color w:val="000000"/>
                <w:sz w:val="20"/>
                <w:szCs w:val="20"/>
                <w:lang w:val="es-ES_tradnl"/>
              </w:rPr>
              <w:t>Turn</w:t>
            </w:r>
            <w:proofErr w:type="spellEnd"/>
            <w:r>
              <w:rPr>
                <w:rFonts w:ascii="Arial" w:hAnsi="Arial" w:cs="Arial"/>
                <w:color w:val="000000"/>
                <w:sz w:val="20"/>
                <w:szCs w:val="20"/>
                <w:lang w:val="es-ES_tradnl"/>
              </w:rPr>
              <w:t xml:space="preserve"> </w:t>
            </w:r>
            <w:proofErr w:type="spellStart"/>
            <w:r>
              <w:rPr>
                <w:rFonts w:ascii="Arial" w:hAnsi="Arial" w:cs="Arial"/>
                <w:color w:val="000000"/>
                <w:sz w:val="20"/>
                <w:szCs w:val="20"/>
                <w:lang w:val="es-ES_tradnl"/>
              </w:rPr>
              <w:t>down</w:t>
            </w:r>
            <w:proofErr w:type="spellEnd"/>
          </w:p>
        </w:tc>
      </w:tr>
      <w:tr w:rsidR="00FA7A29" w14:paraId="7AB5534C" w14:textId="77777777">
        <w:tblPrEx>
          <w:tblBorders>
            <w:top w:val="none" w:sz="0" w:space="0" w:color="auto"/>
          </w:tblBorders>
        </w:tblPrEx>
        <w:tc>
          <w:tcPr>
            <w:tcW w:w="41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0FC992B3" w14:textId="77777777" w:rsidR="00FA7A29" w:rsidRDefault="00FA7A29">
            <w:pPr>
              <w:autoSpaceDE w:val="0"/>
              <w:autoSpaceDN w:val="0"/>
              <w:adjustRightInd w:val="0"/>
              <w:spacing w:after="0" w:line="240" w:lineRule="auto"/>
              <w:rPr>
                <w:rFonts w:ascii="Helvetica" w:hAnsi="Helvetica" w:cs="Helvetica"/>
                <w:kern w:val="1"/>
                <w:sz w:val="24"/>
                <w:szCs w:val="24"/>
                <w:lang w:val="es-ES_tradnl"/>
              </w:rPr>
            </w:pPr>
            <w:r>
              <w:rPr>
                <w:rFonts w:ascii="Arial" w:hAnsi="Arial" w:cs="Arial"/>
                <w:color w:val="000000"/>
                <w:sz w:val="20"/>
                <w:szCs w:val="20"/>
                <w:lang w:val="es-ES_tradnl"/>
              </w:rPr>
              <w:t xml:space="preserve">4.     </w:t>
            </w:r>
            <w:proofErr w:type="spellStart"/>
            <w:r>
              <w:rPr>
                <w:rFonts w:ascii="Arial" w:hAnsi="Arial" w:cs="Arial"/>
                <w:color w:val="000000"/>
                <w:sz w:val="20"/>
                <w:szCs w:val="20"/>
                <w:lang w:val="es-ES_tradnl"/>
              </w:rPr>
              <w:t>Refuse</w:t>
            </w:r>
            <w:proofErr w:type="spellEnd"/>
          </w:p>
        </w:tc>
        <w:tc>
          <w:tcPr>
            <w:tcW w:w="41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430D9260" w14:textId="77777777" w:rsidR="00FA7A29" w:rsidRDefault="00FA7A29">
            <w:pPr>
              <w:autoSpaceDE w:val="0"/>
              <w:autoSpaceDN w:val="0"/>
              <w:adjustRightInd w:val="0"/>
              <w:spacing w:after="0" w:line="240" w:lineRule="auto"/>
              <w:rPr>
                <w:rFonts w:ascii="Helvetica" w:hAnsi="Helvetica" w:cs="Helvetica"/>
                <w:kern w:val="1"/>
                <w:sz w:val="24"/>
                <w:szCs w:val="24"/>
                <w:lang w:val="es-ES_tradnl"/>
              </w:rPr>
            </w:pPr>
            <w:r>
              <w:rPr>
                <w:rFonts w:ascii="Arial" w:hAnsi="Arial" w:cs="Arial"/>
                <w:color w:val="000000"/>
                <w:sz w:val="20"/>
                <w:szCs w:val="20"/>
                <w:lang w:val="es-ES_tradnl"/>
              </w:rPr>
              <w:t xml:space="preserve">D.    Deal </w:t>
            </w:r>
            <w:proofErr w:type="spellStart"/>
            <w:r>
              <w:rPr>
                <w:rFonts w:ascii="Arial" w:hAnsi="Arial" w:cs="Arial"/>
                <w:color w:val="000000"/>
                <w:sz w:val="20"/>
                <w:szCs w:val="20"/>
                <w:lang w:val="es-ES_tradnl"/>
              </w:rPr>
              <w:t>with</w:t>
            </w:r>
            <w:proofErr w:type="spellEnd"/>
          </w:p>
        </w:tc>
      </w:tr>
      <w:tr w:rsidR="00FA7A29" w14:paraId="61E5F6FB" w14:textId="77777777">
        <w:tblPrEx>
          <w:tblBorders>
            <w:top w:val="none" w:sz="0" w:space="0" w:color="auto"/>
          </w:tblBorders>
        </w:tblPrEx>
        <w:tc>
          <w:tcPr>
            <w:tcW w:w="41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1949966E" w14:textId="77777777" w:rsidR="00FA7A29" w:rsidRDefault="00FA7A29">
            <w:pPr>
              <w:autoSpaceDE w:val="0"/>
              <w:autoSpaceDN w:val="0"/>
              <w:adjustRightInd w:val="0"/>
              <w:spacing w:after="0" w:line="240" w:lineRule="auto"/>
              <w:rPr>
                <w:rFonts w:ascii="Helvetica" w:hAnsi="Helvetica" w:cs="Helvetica"/>
                <w:kern w:val="1"/>
                <w:sz w:val="24"/>
                <w:szCs w:val="24"/>
                <w:lang w:val="es-ES_tradnl"/>
              </w:rPr>
            </w:pPr>
            <w:r>
              <w:rPr>
                <w:rFonts w:ascii="Arial" w:hAnsi="Arial" w:cs="Arial"/>
                <w:color w:val="000000"/>
                <w:sz w:val="20"/>
                <w:szCs w:val="20"/>
                <w:lang w:val="es-ES_tradnl"/>
              </w:rPr>
              <w:t xml:space="preserve">5.     </w:t>
            </w:r>
            <w:proofErr w:type="spellStart"/>
            <w:r>
              <w:rPr>
                <w:rFonts w:ascii="Arial" w:hAnsi="Arial" w:cs="Arial"/>
                <w:color w:val="000000"/>
                <w:sz w:val="20"/>
                <w:szCs w:val="20"/>
                <w:lang w:val="es-ES_tradnl"/>
              </w:rPr>
              <w:t>Connect</w:t>
            </w:r>
            <w:proofErr w:type="spellEnd"/>
          </w:p>
        </w:tc>
        <w:tc>
          <w:tcPr>
            <w:tcW w:w="41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371CAB57" w14:textId="77777777" w:rsidR="00FA7A29" w:rsidRDefault="00FA7A29">
            <w:pPr>
              <w:autoSpaceDE w:val="0"/>
              <w:autoSpaceDN w:val="0"/>
              <w:adjustRightInd w:val="0"/>
              <w:spacing w:after="0" w:line="240" w:lineRule="auto"/>
              <w:rPr>
                <w:rFonts w:ascii="Helvetica" w:hAnsi="Helvetica" w:cs="Helvetica"/>
                <w:kern w:val="1"/>
                <w:sz w:val="24"/>
                <w:szCs w:val="24"/>
                <w:lang w:val="es-ES_tradnl"/>
              </w:rPr>
            </w:pPr>
            <w:r>
              <w:rPr>
                <w:rFonts w:ascii="Arial" w:hAnsi="Arial" w:cs="Arial"/>
                <w:color w:val="000000"/>
                <w:sz w:val="20"/>
                <w:szCs w:val="20"/>
                <w:lang w:val="es-ES_tradnl"/>
              </w:rPr>
              <w:t xml:space="preserve">E.    </w:t>
            </w:r>
            <w:proofErr w:type="spellStart"/>
            <w:r>
              <w:rPr>
                <w:rFonts w:ascii="Arial" w:hAnsi="Arial" w:cs="Arial"/>
                <w:color w:val="000000"/>
                <w:sz w:val="20"/>
                <w:szCs w:val="20"/>
                <w:lang w:val="es-ES_tradnl"/>
              </w:rPr>
              <w:t>Get</w:t>
            </w:r>
            <w:proofErr w:type="spellEnd"/>
            <w:r>
              <w:rPr>
                <w:rFonts w:ascii="Arial" w:hAnsi="Arial" w:cs="Arial"/>
                <w:color w:val="000000"/>
                <w:sz w:val="20"/>
                <w:szCs w:val="20"/>
                <w:lang w:val="es-ES_tradnl"/>
              </w:rPr>
              <w:t xml:space="preserve"> on </w:t>
            </w:r>
            <w:proofErr w:type="spellStart"/>
            <w:r>
              <w:rPr>
                <w:rFonts w:ascii="Arial" w:hAnsi="Arial" w:cs="Arial"/>
                <w:color w:val="000000"/>
                <w:sz w:val="20"/>
                <w:szCs w:val="20"/>
                <w:lang w:val="es-ES_tradnl"/>
              </w:rPr>
              <w:t>well</w:t>
            </w:r>
            <w:proofErr w:type="spellEnd"/>
          </w:p>
        </w:tc>
      </w:tr>
      <w:tr w:rsidR="00FA7A29" w14:paraId="54EE68CD" w14:textId="77777777">
        <w:tc>
          <w:tcPr>
            <w:tcW w:w="41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4E40D4DF" w14:textId="77777777" w:rsidR="00FA7A29" w:rsidRDefault="00FA7A29">
            <w:pPr>
              <w:autoSpaceDE w:val="0"/>
              <w:autoSpaceDN w:val="0"/>
              <w:adjustRightInd w:val="0"/>
              <w:spacing w:after="0" w:line="240" w:lineRule="auto"/>
              <w:rPr>
                <w:rFonts w:ascii="Helvetica" w:hAnsi="Helvetica" w:cs="Helvetica"/>
                <w:kern w:val="1"/>
                <w:sz w:val="24"/>
                <w:szCs w:val="24"/>
                <w:lang w:val="es-ES_tradnl"/>
              </w:rPr>
            </w:pPr>
            <w:r>
              <w:rPr>
                <w:rFonts w:ascii="Arial" w:hAnsi="Arial" w:cs="Arial"/>
                <w:color w:val="000000"/>
                <w:sz w:val="20"/>
                <w:szCs w:val="20"/>
                <w:lang w:val="es-ES_tradnl"/>
              </w:rPr>
              <w:t xml:space="preserve">6.     </w:t>
            </w:r>
            <w:proofErr w:type="spellStart"/>
            <w:r>
              <w:rPr>
                <w:rFonts w:ascii="Arial" w:hAnsi="Arial" w:cs="Arial"/>
                <w:color w:val="000000"/>
                <w:sz w:val="20"/>
                <w:szCs w:val="20"/>
                <w:lang w:val="es-ES_tradnl"/>
              </w:rPr>
              <w:t>Treat</w:t>
            </w:r>
            <w:proofErr w:type="spellEnd"/>
            <w:r>
              <w:rPr>
                <w:rFonts w:ascii="Arial" w:hAnsi="Arial" w:cs="Arial"/>
                <w:color w:val="000000"/>
                <w:sz w:val="20"/>
                <w:szCs w:val="20"/>
                <w:lang w:val="es-ES_tradnl"/>
              </w:rPr>
              <w:t xml:space="preserve"> </w:t>
            </w:r>
            <w:proofErr w:type="spellStart"/>
            <w:r>
              <w:rPr>
                <w:rFonts w:ascii="Arial" w:hAnsi="Arial" w:cs="Arial"/>
                <w:color w:val="000000"/>
                <w:sz w:val="20"/>
                <w:szCs w:val="20"/>
                <w:lang w:val="es-ES_tradnl"/>
              </w:rPr>
              <w:t>with</w:t>
            </w:r>
            <w:proofErr w:type="spellEnd"/>
            <w:r>
              <w:rPr>
                <w:rFonts w:ascii="Arial" w:hAnsi="Arial" w:cs="Arial"/>
                <w:color w:val="000000"/>
                <w:sz w:val="20"/>
                <w:szCs w:val="20"/>
                <w:lang w:val="es-ES_tradnl"/>
              </w:rPr>
              <w:t xml:space="preserve"> </w:t>
            </w:r>
            <w:proofErr w:type="spellStart"/>
            <w:r>
              <w:rPr>
                <w:rFonts w:ascii="Arial" w:hAnsi="Arial" w:cs="Arial"/>
                <w:color w:val="000000"/>
                <w:sz w:val="20"/>
                <w:szCs w:val="20"/>
                <w:lang w:val="es-ES_tradnl"/>
              </w:rPr>
              <w:t>people</w:t>
            </w:r>
            <w:proofErr w:type="spellEnd"/>
          </w:p>
        </w:tc>
        <w:tc>
          <w:tcPr>
            <w:tcW w:w="41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2833591D" w14:textId="77777777" w:rsidR="00FA7A29" w:rsidRDefault="00FA7A29">
            <w:pPr>
              <w:autoSpaceDE w:val="0"/>
              <w:autoSpaceDN w:val="0"/>
              <w:adjustRightInd w:val="0"/>
              <w:spacing w:after="0" w:line="240" w:lineRule="auto"/>
              <w:rPr>
                <w:rFonts w:ascii="Helvetica" w:hAnsi="Helvetica" w:cs="Helvetica"/>
                <w:kern w:val="1"/>
                <w:sz w:val="24"/>
                <w:szCs w:val="24"/>
                <w:lang w:val="es-ES_tradnl"/>
              </w:rPr>
            </w:pPr>
            <w:r>
              <w:rPr>
                <w:rFonts w:ascii="Arial" w:hAnsi="Arial" w:cs="Arial"/>
                <w:color w:val="000000"/>
                <w:sz w:val="20"/>
                <w:szCs w:val="20"/>
                <w:lang w:val="es-ES_tradnl"/>
              </w:rPr>
              <w:t xml:space="preserve">F.    </w:t>
            </w:r>
            <w:proofErr w:type="spellStart"/>
            <w:r>
              <w:rPr>
                <w:rFonts w:ascii="Arial" w:hAnsi="Arial" w:cs="Arial"/>
                <w:color w:val="000000"/>
                <w:sz w:val="20"/>
                <w:szCs w:val="20"/>
                <w:lang w:val="es-ES_tradnl"/>
              </w:rPr>
              <w:t>Take</w:t>
            </w:r>
            <w:proofErr w:type="spellEnd"/>
            <w:r>
              <w:rPr>
                <w:rFonts w:ascii="Arial" w:hAnsi="Arial" w:cs="Arial"/>
                <w:color w:val="000000"/>
                <w:sz w:val="20"/>
                <w:szCs w:val="20"/>
                <w:lang w:val="es-ES_tradnl"/>
              </w:rPr>
              <w:t xml:space="preserve"> </w:t>
            </w:r>
            <w:proofErr w:type="spellStart"/>
            <w:r>
              <w:rPr>
                <w:rFonts w:ascii="Arial" w:hAnsi="Arial" w:cs="Arial"/>
                <w:color w:val="000000"/>
                <w:sz w:val="20"/>
                <w:szCs w:val="20"/>
                <w:lang w:val="es-ES_tradnl"/>
              </w:rPr>
              <w:t>on</w:t>
            </w:r>
            <w:proofErr w:type="spellEnd"/>
          </w:p>
        </w:tc>
      </w:tr>
    </w:tbl>
    <w:p w14:paraId="59377450" w14:textId="77777777" w:rsidR="00FA7A29" w:rsidRDefault="00FA7A29" w:rsidP="00FA7A29">
      <w:pPr>
        <w:autoSpaceDE w:val="0"/>
        <w:autoSpaceDN w:val="0"/>
        <w:adjustRightInd w:val="0"/>
        <w:rPr>
          <w:rFonts w:ascii="Arial" w:hAnsi="Arial" w:cs="Arial"/>
          <w:color w:val="000000"/>
          <w:sz w:val="20"/>
          <w:szCs w:val="20"/>
          <w:lang w:val="es-ES_tradnl"/>
        </w:rPr>
      </w:pPr>
      <w:r>
        <w:rPr>
          <w:rFonts w:ascii="Arial" w:hAnsi="Arial" w:cs="Arial"/>
          <w:color w:val="000000"/>
          <w:sz w:val="20"/>
          <w:szCs w:val="20"/>
          <w:lang w:val="es-ES_tradnl"/>
        </w:rPr>
        <w:t xml:space="preserve"> </w:t>
      </w:r>
    </w:p>
    <w:p w14:paraId="3F75F3DC" w14:textId="77777777" w:rsidR="00FA7A29" w:rsidRDefault="00FA7A29" w:rsidP="00FA7A29">
      <w:pPr>
        <w:autoSpaceDE w:val="0"/>
        <w:autoSpaceDN w:val="0"/>
        <w:adjustRightInd w:val="0"/>
        <w:rPr>
          <w:rFonts w:ascii="Arial" w:hAnsi="Arial" w:cs="Arial"/>
          <w:color w:val="000000"/>
          <w:sz w:val="20"/>
          <w:szCs w:val="20"/>
          <w:lang w:val="es-ES_tradnl"/>
        </w:rPr>
      </w:pPr>
      <w:r>
        <w:rPr>
          <w:rFonts w:ascii="Arial" w:hAnsi="Arial" w:cs="Arial"/>
          <w:color w:val="000000"/>
          <w:sz w:val="20"/>
          <w:szCs w:val="20"/>
          <w:lang w:val="es-ES_tradnl"/>
        </w:rPr>
        <w:t xml:space="preserve">1. </w:t>
      </w:r>
      <w:proofErr w:type="gramStart"/>
      <w:r>
        <w:rPr>
          <w:rFonts w:ascii="Arial" w:hAnsi="Arial" w:cs="Arial"/>
          <w:color w:val="000000"/>
          <w:sz w:val="20"/>
          <w:szCs w:val="20"/>
          <w:lang w:val="es-ES_tradnl"/>
        </w:rPr>
        <w:t>…….</w:t>
      </w:r>
      <w:proofErr w:type="gramEnd"/>
      <w:r>
        <w:rPr>
          <w:rFonts w:ascii="Arial" w:hAnsi="Arial" w:cs="Arial"/>
          <w:color w:val="000000"/>
          <w:sz w:val="20"/>
          <w:szCs w:val="20"/>
          <w:lang w:val="es-ES_tradnl"/>
        </w:rPr>
        <w:t xml:space="preserve">.       2. </w:t>
      </w:r>
      <w:proofErr w:type="gramStart"/>
      <w:r>
        <w:rPr>
          <w:rFonts w:ascii="Arial" w:hAnsi="Arial" w:cs="Arial"/>
          <w:color w:val="000000"/>
          <w:sz w:val="20"/>
          <w:szCs w:val="20"/>
          <w:lang w:val="es-ES_tradnl"/>
        </w:rPr>
        <w:t>…….</w:t>
      </w:r>
      <w:proofErr w:type="gramEnd"/>
      <w:r>
        <w:rPr>
          <w:rFonts w:ascii="Arial" w:hAnsi="Arial" w:cs="Arial"/>
          <w:color w:val="000000"/>
          <w:sz w:val="20"/>
          <w:szCs w:val="20"/>
          <w:lang w:val="es-ES_tradnl"/>
        </w:rPr>
        <w:t xml:space="preserve">.      3. </w:t>
      </w:r>
      <w:proofErr w:type="gramStart"/>
      <w:r>
        <w:rPr>
          <w:rFonts w:ascii="Arial" w:hAnsi="Arial" w:cs="Arial"/>
          <w:color w:val="000000"/>
          <w:sz w:val="20"/>
          <w:szCs w:val="20"/>
          <w:lang w:val="es-ES_tradnl"/>
        </w:rPr>
        <w:t>…….</w:t>
      </w:r>
      <w:proofErr w:type="gramEnd"/>
      <w:r>
        <w:rPr>
          <w:rFonts w:ascii="Arial" w:hAnsi="Arial" w:cs="Arial"/>
          <w:color w:val="000000"/>
          <w:sz w:val="20"/>
          <w:szCs w:val="20"/>
          <w:lang w:val="es-ES_tradnl"/>
        </w:rPr>
        <w:t>.       4. ……….      5. ……….    6. ……….</w:t>
      </w:r>
    </w:p>
    <w:p w14:paraId="2B190DBF" w14:textId="77777777" w:rsidR="00FA7A29" w:rsidRDefault="00FA7A29" w:rsidP="00FA7A29">
      <w:pPr>
        <w:autoSpaceDE w:val="0"/>
        <w:autoSpaceDN w:val="0"/>
        <w:adjustRightInd w:val="0"/>
        <w:rPr>
          <w:rFonts w:ascii="Arial" w:hAnsi="Arial" w:cs="Arial"/>
          <w:b/>
          <w:bCs/>
          <w:color w:val="000000"/>
          <w:sz w:val="20"/>
          <w:szCs w:val="20"/>
          <w:lang w:val="es-ES_tradnl"/>
        </w:rPr>
      </w:pPr>
    </w:p>
    <w:p w14:paraId="7B313585" w14:textId="07198489" w:rsidR="00FA7A29" w:rsidRPr="00FA7A29" w:rsidRDefault="00FA7A29" w:rsidP="00FA7A29">
      <w:pPr>
        <w:autoSpaceDE w:val="0"/>
        <w:autoSpaceDN w:val="0"/>
        <w:adjustRightInd w:val="0"/>
        <w:rPr>
          <w:rFonts w:ascii="Arial" w:hAnsi="Arial" w:cs="Arial"/>
          <w:b/>
          <w:bCs/>
          <w:color w:val="000000"/>
          <w:sz w:val="20"/>
          <w:szCs w:val="20"/>
          <w:lang w:val="en-US"/>
        </w:rPr>
      </w:pPr>
      <w:r w:rsidRPr="00FA7A29">
        <w:rPr>
          <w:rFonts w:ascii="Arial" w:hAnsi="Arial" w:cs="Arial"/>
          <w:b/>
          <w:bCs/>
          <w:color w:val="000000"/>
          <w:sz w:val="20"/>
          <w:szCs w:val="20"/>
          <w:lang w:val="en-US"/>
        </w:rPr>
        <w:t>7</w:t>
      </w:r>
      <w:r>
        <w:rPr>
          <w:rFonts w:ascii="Arial" w:hAnsi="Arial" w:cs="Arial"/>
          <w:b/>
          <w:bCs/>
          <w:color w:val="000000"/>
          <w:sz w:val="20"/>
          <w:szCs w:val="20"/>
          <w:lang w:val="en-US"/>
        </w:rPr>
        <w:t>ª</w:t>
      </w:r>
      <w:r w:rsidRPr="00FA7A29">
        <w:rPr>
          <w:rFonts w:ascii="Arial" w:hAnsi="Arial" w:cs="Arial"/>
          <w:b/>
          <w:bCs/>
          <w:color w:val="000000"/>
          <w:sz w:val="20"/>
          <w:szCs w:val="20"/>
          <w:lang w:val="en-US"/>
        </w:rPr>
        <w:t xml:space="preserve">. </w:t>
      </w:r>
      <w:proofErr w:type="gramStart"/>
      <w:r w:rsidRPr="00FA7A29">
        <w:rPr>
          <w:rFonts w:ascii="Arial" w:hAnsi="Arial" w:cs="Arial"/>
          <w:b/>
          <w:bCs/>
          <w:color w:val="000000"/>
          <w:sz w:val="20"/>
          <w:szCs w:val="20"/>
          <w:lang w:val="en-US"/>
        </w:rPr>
        <w:t>( 1</w:t>
      </w:r>
      <w:proofErr w:type="gramEnd"/>
      <w:r w:rsidRPr="00FA7A29">
        <w:rPr>
          <w:rFonts w:ascii="Arial" w:hAnsi="Arial" w:cs="Arial"/>
          <w:b/>
          <w:bCs/>
          <w:color w:val="000000"/>
          <w:sz w:val="20"/>
          <w:szCs w:val="20"/>
          <w:lang w:val="en-US"/>
        </w:rPr>
        <w:t xml:space="preserve"> point each answer) Numbers</w:t>
      </w:r>
      <w:r w:rsidRPr="00FA7A29">
        <w:rPr>
          <w:rFonts w:ascii="Arial" w:hAnsi="Arial" w:cs="Arial"/>
          <w:color w:val="000000"/>
          <w:sz w:val="20"/>
          <w:szCs w:val="20"/>
          <w:lang w:val="en-US"/>
        </w:rPr>
        <w:t xml:space="preserve">: </w:t>
      </w:r>
      <w:r w:rsidRPr="00FA7A29">
        <w:rPr>
          <w:rFonts w:ascii="Arial" w:hAnsi="Arial" w:cs="Arial"/>
          <w:b/>
          <w:bCs/>
          <w:color w:val="000000"/>
          <w:sz w:val="20"/>
          <w:szCs w:val="20"/>
          <w:lang w:val="en-US"/>
        </w:rPr>
        <w:t>Represent the following words in figures or numbers:</w:t>
      </w:r>
    </w:p>
    <w:p w14:paraId="29DF270E" w14:textId="5CB6C36F" w:rsidR="00FA7A29" w:rsidRPr="00FA7A29" w:rsidRDefault="00FA7A29" w:rsidP="00FA7A29">
      <w:pPr>
        <w:autoSpaceDE w:val="0"/>
        <w:autoSpaceDN w:val="0"/>
        <w:adjustRightInd w:val="0"/>
        <w:spacing w:after="0"/>
        <w:rPr>
          <w:rFonts w:ascii="Arial" w:hAnsi="Arial" w:cs="Arial"/>
          <w:color w:val="000000"/>
          <w:sz w:val="20"/>
          <w:szCs w:val="20"/>
          <w:lang w:val="en-US"/>
        </w:rPr>
      </w:pPr>
      <w:r w:rsidRPr="00FA7A29">
        <w:rPr>
          <w:rFonts w:ascii="Arial" w:hAnsi="Arial" w:cs="Arial"/>
          <w:b/>
          <w:bCs/>
          <w:color w:val="000000"/>
          <w:sz w:val="20"/>
          <w:szCs w:val="20"/>
          <w:lang w:val="en-US"/>
        </w:rPr>
        <w:t>1</w:t>
      </w:r>
      <w:r w:rsidRPr="00FA7A29">
        <w:rPr>
          <w:rFonts w:ascii="Arial" w:hAnsi="Arial" w:cs="Arial"/>
          <w:color w:val="000000"/>
          <w:sz w:val="20"/>
          <w:szCs w:val="20"/>
          <w:lang w:val="en-US"/>
        </w:rPr>
        <w:t>.-</w:t>
      </w:r>
      <w:r w:rsidR="00DC7032">
        <w:rPr>
          <w:rFonts w:ascii="Arial" w:hAnsi="Arial" w:cs="Arial"/>
          <w:color w:val="000000"/>
          <w:sz w:val="20"/>
          <w:szCs w:val="20"/>
          <w:lang w:val="en-US"/>
        </w:rPr>
        <w:t xml:space="preserve"> Twenty five thousand three hundred and four ……………</w:t>
      </w:r>
      <w:proofErr w:type="gramStart"/>
      <w:r w:rsidR="00DC7032">
        <w:rPr>
          <w:rFonts w:ascii="Arial" w:hAnsi="Arial" w:cs="Arial"/>
          <w:color w:val="000000"/>
          <w:sz w:val="20"/>
          <w:szCs w:val="20"/>
          <w:lang w:val="en-US"/>
        </w:rPr>
        <w:t>…..</w:t>
      </w:r>
      <w:proofErr w:type="gramEnd"/>
      <w:r w:rsidRPr="00FA7A29">
        <w:rPr>
          <w:rFonts w:ascii="Arial" w:hAnsi="Arial" w:cs="Arial"/>
          <w:color w:val="000000"/>
          <w:sz w:val="20"/>
          <w:szCs w:val="20"/>
          <w:lang w:val="en-US"/>
        </w:rPr>
        <w:t>………………………………..</w:t>
      </w:r>
    </w:p>
    <w:p w14:paraId="70EA01C0" w14:textId="076C9F1F" w:rsidR="00FA7A29" w:rsidRPr="00FA7A29" w:rsidRDefault="00FA7A29" w:rsidP="00FA7A29">
      <w:pPr>
        <w:autoSpaceDE w:val="0"/>
        <w:autoSpaceDN w:val="0"/>
        <w:adjustRightInd w:val="0"/>
        <w:spacing w:after="0"/>
        <w:rPr>
          <w:rFonts w:ascii="Arial" w:hAnsi="Arial" w:cs="Arial"/>
          <w:color w:val="000000"/>
          <w:sz w:val="20"/>
          <w:szCs w:val="20"/>
          <w:lang w:val="en-US"/>
        </w:rPr>
      </w:pPr>
      <w:r w:rsidRPr="00FA7A29">
        <w:rPr>
          <w:rFonts w:ascii="Arial" w:hAnsi="Arial" w:cs="Arial"/>
          <w:b/>
          <w:bCs/>
          <w:color w:val="000000"/>
          <w:sz w:val="20"/>
          <w:szCs w:val="20"/>
          <w:lang w:val="en-US"/>
        </w:rPr>
        <w:t>2</w:t>
      </w:r>
      <w:r w:rsidRPr="00FA7A29">
        <w:rPr>
          <w:rFonts w:ascii="Arial" w:hAnsi="Arial" w:cs="Arial"/>
          <w:color w:val="000000"/>
          <w:sz w:val="20"/>
          <w:szCs w:val="20"/>
          <w:lang w:val="en-US"/>
        </w:rPr>
        <w:t>.</w:t>
      </w:r>
      <w:proofErr w:type="gramStart"/>
      <w:r w:rsidRPr="00FA7A29">
        <w:rPr>
          <w:rFonts w:ascii="Arial" w:hAnsi="Arial" w:cs="Arial"/>
          <w:color w:val="000000"/>
          <w:sz w:val="20"/>
          <w:szCs w:val="20"/>
          <w:lang w:val="en-US"/>
        </w:rPr>
        <w:t>-</w:t>
      </w:r>
      <w:r w:rsidR="00DC7032">
        <w:rPr>
          <w:rFonts w:ascii="Arial" w:hAnsi="Arial" w:cs="Arial"/>
          <w:color w:val="000000"/>
          <w:sz w:val="20"/>
          <w:szCs w:val="20"/>
          <w:lang w:val="en-US"/>
        </w:rPr>
        <w:t xml:space="preserve">  42</w:t>
      </w:r>
      <w:r w:rsidR="00144A35">
        <w:rPr>
          <w:rFonts w:ascii="Arial" w:hAnsi="Arial" w:cs="Arial"/>
          <w:color w:val="000000"/>
          <w:sz w:val="20"/>
          <w:szCs w:val="20"/>
          <w:lang w:val="en-US"/>
        </w:rPr>
        <w:t>8</w:t>
      </w:r>
      <w:proofErr w:type="gramEnd"/>
      <w:r w:rsidR="00DC7032">
        <w:rPr>
          <w:rFonts w:ascii="Arial" w:hAnsi="Arial" w:cs="Arial"/>
          <w:color w:val="000000"/>
          <w:sz w:val="20"/>
          <w:szCs w:val="20"/>
          <w:lang w:val="en-US"/>
        </w:rPr>
        <w:t>. ……………………</w:t>
      </w:r>
      <w:r w:rsidRPr="00FA7A29">
        <w:rPr>
          <w:rFonts w:ascii="Arial" w:hAnsi="Arial" w:cs="Arial"/>
          <w:color w:val="000000"/>
          <w:sz w:val="20"/>
          <w:szCs w:val="20"/>
          <w:lang w:val="en-US"/>
        </w:rPr>
        <w:t xml:space="preserve"> …………………………..</w:t>
      </w:r>
    </w:p>
    <w:p w14:paraId="5C520F65" w14:textId="77777777" w:rsidR="00FA7A29" w:rsidRDefault="00FA7A29" w:rsidP="00FA7A29">
      <w:pPr>
        <w:autoSpaceDE w:val="0"/>
        <w:autoSpaceDN w:val="0"/>
        <w:adjustRightInd w:val="0"/>
        <w:spacing w:after="0"/>
        <w:rPr>
          <w:rFonts w:ascii="Arial" w:hAnsi="Arial" w:cs="Arial"/>
          <w:color w:val="000000"/>
          <w:sz w:val="20"/>
          <w:szCs w:val="20"/>
          <w:lang w:val="es-ES_tradnl"/>
        </w:rPr>
      </w:pPr>
      <w:r>
        <w:rPr>
          <w:rFonts w:ascii="Arial" w:hAnsi="Arial" w:cs="Arial"/>
          <w:b/>
          <w:bCs/>
          <w:color w:val="000000"/>
          <w:sz w:val="20"/>
          <w:szCs w:val="20"/>
          <w:lang w:val="es-ES_tradnl"/>
        </w:rPr>
        <w:t>3</w:t>
      </w:r>
      <w:r>
        <w:rPr>
          <w:rFonts w:ascii="Arial" w:hAnsi="Arial" w:cs="Arial"/>
          <w:color w:val="000000"/>
          <w:sz w:val="20"/>
          <w:szCs w:val="20"/>
          <w:lang w:val="es-ES_tradnl"/>
        </w:rPr>
        <w:t xml:space="preserve">.-Dimensions:  275 x </w:t>
      </w:r>
      <w:proofErr w:type="gramStart"/>
      <w:r>
        <w:rPr>
          <w:rFonts w:ascii="Arial" w:hAnsi="Arial" w:cs="Arial"/>
          <w:color w:val="000000"/>
          <w:sz w:val="20"/>
          <w:szCs w:val="20"/>
          <w:lang w:val="es-ES_tradnl"/>
        </w:rPr>
        <w:t>150  x</w:t>
      </w:r>
      <w:proofErr w:type="gramEnd"/>
      <w:r>
        <w:rPr>
          <w:rFonts w:ascii="Arial" w:hAnsi="Arial" w:cs="Arial"/>
          <w:color w:val="000000"/>
          <w:sz w:val="20"/>
          <w:szCs w:val="20"/>
          <w:lang w:val="es-ES_tradnl"/>
        </w:rPr>
        <w:t xml:space="preserve"> 42 mm</w:t>
      </w:r>
    </w:p>
    <w:p w14:paraId="53257E37" w14:textId="77777777" w:rsidR="00FA7A29" w:rsidRDefault="00FA7A29" w:rsidP="00FA7A29">
      <w:pPr>
        <w:autoSpaceDE w:val="0"/>
        <w:autoSpaceDN w:val="0"/>
        <w:adjustRightInd w:val="0"/>
        <w:spacing w:after="0"/>
        <w:rPr>
          <w:rFonts w:ascii="Arial" w:hAnsi="Arial" w:cs="Arial"/>
          <w:color w:val="000000"/>
          <w:sz w:val="20"/>
          <w:szCs w:val="20"/>
          <w:lang w:val="es-ES_tradnl"/>
        </w:rPr>
      </w:pPr>
      <w:r>
        <w:rPr>
          <w:rFonts w:ascii="Arial" w:hAnsi="Arial" w:cs="Arial"/>
          <w:b/>
          <w:bCs/>
          <w:color w:val="000000"/>
          <w:sz w:val="20"/>
          <w:szCs w:val="20"/>
          <w:lang w:val="es-ES_tradnl"/>
        </w:rPr>
        <w:t xml:space="preserve"> </w:t>
      </w:r>
      <w:proofErr w:type="gramStart"/>
      <w:r>
        <w:rPr>
          <w:rFonts w:ascii="Arial" w:hAnsi="Arial" w:cs="Arial"/>
          <w:color w:val="000000"/>
          <w:sz w:val="20"/>
          <w:szCs w:val="20"/>
          <w:lang w:val="es-ES_tradnl"/>
        </w:rPr>
        <w:t>Traduce  largo</w:t>
      </w:r>
      <w:proofErr w:type="gramEnd"/>
      <w:r>
        <w:rPr>
          <w:rFonts w:ascii="Arial" w:hAnsi="Arial" w:cs="Arial"/>
          <w:color w:val="000000"/>
          <w:sz w:val="20"/>
          <w:szCs w:val="20"/>
          <w:lang w:val="es-ES_tradnl"/>
        </w:rPr>
        <w:t xml:space="preserve"> x ancho x alto  : …………………..    ……………………..  …………………….</w:t>
      </w:r>
    </w:p>
    <w:p w14:paraId="6067ECBB" w14:textId="4D0F8D06" w:rsidR="00FA7A29" w:rsidRPr="00FA7A29" w:rsidRDefault="00FA7A29" w:rsidP="00FA7A29">
      <w:pPr>
        <w:autoSpaceDE w:val="0"/>
        <w:autoSpaceDN w:val="0"/>
        <w:adjustRightInd w:val="0"/>
        <w:spacing w:after="0"/>
        <w:rPr>
          <w:rFonts w:ascii="Arial" w:hAnsi="Arial" w:cs="Arial"/>
          <w:color w:val="000000"/>
          <w:sz w:val="20"/>
          <w:szCs w:val="20"/>
          <w:lang w:val="en-US"/>
        </w:rPr>
      </w:pPr>
      <w:r w:rsidRPr="00FA7A29">
        <w:rPr>
          <w:rFonts w:ascii="Arial" w:hAnsi="Arial" w:cs="Arial"/>
          <w:b/>
          <w:bCs/>
          <w:color w:val="000000"/>
          <w:sz w:val="20"/>
          <w:szCs w:val="20"/>
          <w:lang w:val="en-US"/>
        </w:rPr>
        <w:t>4</w:t>
      </w:r>
      <w:r w:rsidRPr="00FA7A29">
        <w:rPr>
          <w:rFonts w:ascii="Arial" w:hAnsi="Arial" w:cs="Arial"/>
          <w:color w:val="000000"/>
          <w:sz w:val="20"/>
          <w:szCs w:val="20"/>
          <w:lang w:val="en-US"/>
        </w:rPr>
        <w:t xml:space="preserve">.- </w:t>
      </w:r>
      <w:r w:rsidR="00A44F7F">
        <w:rPr>
          <w:rFonts w:ascii="Arial" w:hAnsi="Arial" w:cs="Arial"/>
          <w:color w:val="000000"/>
          <w:sz w:val="20"/>
          <w:szCs w:val="20"/>
          <w:lang w:val="en-US"/>
        </w:rPr>
        <w:t>5</w:t>
      </w:r>
      <w:r w:rsidRPr="00FA7A29">
        <w:rPr>
          <w:rFonts w:ascii="Arial" w:hAnsi="Arial" w:cs="Arial"/>
          <w:color w:val="000000"/>
          <w:sz w:val="20"/>
          <w:szCs w:val="20"/>
          <w:lang w:val="en-US"/>
        </w:rPr>
        <w:t xml:space="preserve"> </w:t>
      </w:r>
      <w:proofErr w:type="gramStart"/>
      <w:r w:rsidRPr="00FA7A29">
        <w:rPr>
          <w:rFonts w:ascii="Arial" w:hAnsi="Arial" w:cs="Arial"/>
          <w:color w:val="000000"/>
          <w:sz w:val="20"/>
          <w:szCs w:val="20"/>
          <w:lang w:val="en-US"/>
        </w:rPr>
        <w:t>pies :</w:t>
      </w:r>
      <w:proofErr w:type="gramEnd"/>
      <w:r w:rsidRPr="00FA7A29">
        <w:rPr>
          <w:rFonts w:ascii="Arial" w:hAnsi="Arial" w:cs="Arial"/>
          <w:color w:val="000000"/>
          <w:sz w:val="20"/>
          <w:szCs w:val="20"/>
          <w:lang w:val="en-US"/>
        </w:rPr>
        <w:t xml:space="preserve"> ……………….  …..………………..</w:t>
      </w:r>
    </w:p>
    <w:p w14:paraId="0DF1993A" w14:textId="3EB64051" w:rsidR="00FA7A29" w:rsidRPr="00FA7A29" w:rsidRDefault="00FA7A29" w:rsidP="00FA7A29">
      <w:pPr>
        <w:autoSpaceDE w:val="0"/>
        <w:autoSpaceDN w:val="0"/>
        <w:adjustRightInd w:val="0"/>
        <w:spacing w:after="0"/>
        <w:rPr>
          <w:rFonts w:ascii="Arial" w:hAnsi="Arial" w:cs="Arial"/>
          <w:color w:val="000000"/>
          <w:sz w:val="20"/>
          <w:szCs w:val="20"/>
          <w:lang w:val="en-US"/>
        </w:rPr>
      </w:pPr>
      <w:r w:rsidRPr="00FA7A29">
        <w:rPr>
          <w:rFonts w:ascii="Arial" w:hAnsi="Arial" w:cs="Arial"/>
          <w:b/>
          <w:bCs/>
          <w:color w:val="000000"/>
          <w:sz w:val="20"/>
          <w:szCs w:val="20"/>
          <w:lang w:val="en-US"/>
        </w:rPr>
        <w:t>5</w:t>
      </w:r>
      <w:r w:rsidRPr="00FA7A29">
        <w:rPr>
          <w:rFonts w:ascii="Arial" w:hAnsi="Arial" w:cs="Arial"/>
          <w:color w:val="000000"/>
          <w:sz w:val="20"/>
          <w:szCs w:val="20"/>
          <w:lang w:val="en-US"/>
        </w:rPr>
        <w:t>.-</w:t>
      </w:r>
      <w:r w:rsidR="00DC7032">
        <w:rPr>
          <w:rFonts w:ascii="Arial" w:hAnsi="Arial" w:cs="Arial"/>
          <w:color w:val="000000"/>
          <w:sz w:val="20"/>
          <w:szCs w:val="20"/>
          <w:lang w:val="en-US"/>
        </w:rPr>
        <w:t xml:space="preserve"> Metro </w:t>
      </w:r>
      <w:proofErr w:type="spellStart"/>
      <w:proofErr w:type="gramStart"/>
      <w:r w:rsidR="00DC7032">
        <w:rPr>
          <w:rFonts w:ascii="Arial" w:hAnsi="Arial" w:cs="Arial"/>
          <w:color w:val="000000"/>
          <w:sz w:val="20"/>
          <w:szCs w:val="20"/>
          <w:lang w:val="en-US"/>
        </w:rPr>
        <w:t>cuadrado</w:t>
      </w:r>
      <w:proofErr w:type="spellEnd"/>
      <w:r w:rsidR="00DC7032">
        <w:rPr>
          <w:rFonts w:ascii="Arial" w:hAnsi="Arial" w:cs="Arial"/>
          <w:color w:val="000000"/>
          <w:sz w:val="20"/>
          <w:szCs w:val="20"/>
          <w:lang w:val="en-US"/>
        </w:rPr>
        <w:t xml:space="preserve"> </w:t>
      </w:r>
      <w:r w:rsidRPr="00FA7A29">
        <w:rPr>
          <w:rFonts w:ascii="Arial" w:hAnsi="Arial" w:cs="Arial"/>
          <w:color w:val="000000"/>
          <w:sz w:val="20"/>
          <w:szCs w:val="20"/>
          <w:lang w:val="en-US"/>
        </w:rPr>
        <w:t>:</w:t>
      </w:r>
      <w:proofErr w:type="gramEnd"/>
      <w:r w:rsidRPr="00FA7A29">
        <w:rPr>
          <w:rFonts w:ascii="Arial" w:hAnsi="Arial" w:cs="Arial"/>
          <w:color w:val="000000"/>
          <w:sz w:val="20"/>
          <w:szCs w:val="20"/>
          <w:lang w:val="en-US"/>
        </w:rPr>
        <w:t xml:space="preserve">  ……………………………………</w:t>
      </w:r>
    </w:p>
    <w:p w14:paraId="08901101" w14:textId="77777777" w:rsidR="00FA7A29" w:rsidRPr="00FA7A29" w:rsidRDefault="00FA7A29" w:rsidP="00FA7A29">
      <w:pPr>
        <w:autoSpaceDE w:val="0"/>
        <w:autoSpaceDN w:val="0"/>
        <w:adjustRightInd w:val="0"/>
        <w:spacing w:after="0"/>
        <w:rPr>
          <w:rFonts w:ascii="Arial" w:hAnsi="Arial" w:cs="Arial"/>
          <w:color w:val="000000"/>
          <w:sz w:val="20"/>
          <w:szCs w:val="20"/>
          <w:lang w:val="en-US"/>
        </w:rPr>
      </w:pPr>
    </w:p>
    <w:p w14:paraId="4A65CC31" w14:textId="10ED52CE" w:rsidR="00FA7A29" w:rsidRPr="00FA7A29" w:rsidRDefault="00FA7A29" w:rsidP="00FA7A29">
      <w:pPr>
        <w:autoSpaceDE w:val="0"/>
        <w:autoSpaceDN w:val="0"/>
        <w:adjustRightInd w:val="0"/>
        <w:spacing w:after="0" w:line="240" w:lineRule="auto"/>
        <w:rPr>
          <w:rFonts w:ascii="Arial" w:hAnsi="Arial" w:cs="Arial"/>
          <w:color w:val="000000"/>
          <w:sz w:val="20"/>
          <w:szCs w:val="20"/>
          <w:lang w:val="en-US"/>
        </w:rPr>
      </w:pPr>
    </w:p>
    <w:p w14:paraId="3E574ED7" w14:textId="77777777" w:rsidR="00FA7A29" w:rsidRPr="00FA7A29" w:rsidRDefault="00FA7A29" w:rsidP="00FA7A29">
      <w:pPr>
        <w:autoSpaceDE w:val="0"/>
        <w:autoSpaceDN w:val="0"/>
        <w:adjustRightInd w:val="0"/>
        <w:spacing w:after="0" w:line="240" w:lineRule="auto"/>
        <w:rPr>
          <w:rFonts w:ascii="Arial" w:hAnsi="Arial" w:cs="Arial"/>
          <w:color w:val="000000"/>
          <w:sz w:val="20"/>
          <w:szCs w:val="20"/>
          <w:lang w:val="en-US"/>
        </w:rPr>
      </w:pPr>
    </w:p>
    <w:p w14:paraId="427534E4" w14:textId="0B282658" w:rsidR="00FA7A29" w:rsidRPr="00FA7A29" w:rsidRDefault="00FA7A29" w:rsidP="00FA7A29">
      <w:pPr>
        <w:autoSpaceDE w:val="0"/>
        <w:autoSpaceDN w:val="0"/>
        <w:adjustRightInd w:val="0"/>
        <w:rPr>
          <w:rFonts w:ascii="Arial" w:hAnsi="Arial" w:cs="Arial"/>
          <w:b/>
          <w:bCs/>
          <w:color w:val="000000"/>
          <w:sz w:val="20"/>
          <w:szCs w:val="20"/>
          <w:lang w:val="en-US"/>
        </w:rPr>
      </w:pPr>
      <w:r w:rsidRPr="00FA7A29">
        <w:rPr>
          <w:rFonts w:ascii="Arial" w:hAnsi="Arial" w:cs="Arial"/>
          <w:b/>
          <w:bCs/>
          <w:color w:val="000000"/>
          <w:sz w:val="20"/>
          <w:szCs w:val="20"/>
          <w:lang w:val="en-US"/>
        </w:rPr>
        <w:t>8ª.</w:t>
      </w:r>
      <w:r w:rsidRPr="00FA7A29">
        <w:rPr>
          <w:rFonts w:ascii="Arial" w:hAnsi="Arial" w:cs="Arial"/>
          <w:color w:val="000000"/>
          <w:sz w:val="20"/>
          <w:szCs w:val="20"/>
          <w:lang w:val="en-US"/>
        </w:rPr>
        <w:t xml:space="preserve"> </w:t>
      </w:r>
      <w:r w:rsidRPr="00FA7A29">
        <w:rPr>
          <w:rFonts w:ascii="Arial" w:hAnsi="Arial" w:cs="Arial"/>
          <w:b/>
          <w:bCs/>
          <w:color w:val="000000"/>
          <w:sz w:val="20"/>
          <w:szCs w:val="20"/>
          <w:lang w:val="en-US"/>
        </w:rPr>
        <w:t xml:space="preserve">(0.25 each) </w:t>
      </w:r>
      <w:r w:rsidR="00DC7032">
        <w:rPr>
          <w:rFonts w:ascii="Arial" w:hAnsi="Arial" w:cs="Arial"/>
          <w:b/>
          <w:bCs/>
          <w:color w:val="000000"/>
          <w:sz w:val="20"/>
          <w:szCs w:val="20"/>
          <w:lang w:val="en-US"/>
        </w:rPr>
        <w:t>Write the number</w:t>
      </w:r>
      <w:r w:rsidRPr="00FA7A29">
        <w:rPr>
          <w:rFonts w:ascii="Arial" w:hAnsi="Arial" w:cs="Arial"/>
          <w:b/>
          <w:bCs/>
          <w:color w:val="000000"/>
          <w:sz w:val="20"/>
          <w:szCs w:val="20"/>
          <w:lang w:val="en-US"/>
        </w:rPr>
        <w:t xml:space="preserve"> into the right table: </w:t>
      </w:r>
      <w:proofErr w:type="gramStart"/>
      <w:r w:rsidR="00DC7032">
        <w:rPr>
          <w:rFonts w:ascii="Arial" w:hAnsi="Arial" w:cs="Arial"/>
          <w:b/>
          <w:bCs/>
          <w:color w:val="000000"/>
          <w:sz w:val="20"/>
          <w:szCs w:val="20"/>
          <w:lang w:val="en-US"/>
        </w:rPr>
        <w:t>( do</w:t>
      </w:r>
      <w:proofErr w:type="gramEnd"/>
      <w:r w:rsidR="00DC7032">
        <w:rPr>
          <w:rFonts w:ascii="Arial" w:hAnsi="Arial" w:cs="Arial"/>
          <w:b/>
          <w:bCs/>
          <w:color w:val="000000"/>
          <w:sz w:val="20"/>
          <w:szCs w:val="20"/>
          <w:lang w:val="en-US"/>
        </w:rPr>
        <w:t xml:space="preserve"> not repeat the number)</w:t>
      </w:r>
    </w:p>
    <w:p w14:paraId="25209A07" w14:textId="77777777" w:rsidR="00DC7032" w:rsidRDefault="0035760D" w:rsidP="00DC7032">
      <w:pPr>
        <w:pStyle w:val="Prrafodelista"/>
        <w:numPr>
          <w:ilvl w:val="0"/>
          <w:numId w:val="45"/>
        </w:numPr>
        <w:autoSpaceDE w:val="0"/>
        <w:autoSpaceDN w:val="0"/>
        <w:adjustRightInd w:val="0"/>
        <w:rPr>
          <w:rFonts w:ascii="Arial" w:hAnsi="Arial" w:cs="Arial"/>
          <w:b/>
          <w:bCs/>
          <w:color w:val="000000"/>
          <w:sz w:val="20"/>
          <w:szCs w:val="20"/>
          <w:lang w:val="en-US"/>
        </w:rPr>
      </w:pPr>
      <w:r w:rsidRPr="00DC7032">
        <w:rPr>
          <w:rFonts w:ascii="Arial" w:hAnsi="Arial" w:cs="Arial"/>
          <w:b/>
          <w:bCs/>
          <w:color w:val="000000"/>
          <w:sz w:val="20"/>
          <w:szCs w:val="20"/>
          <w:lang w:val="en-US"/>
        </w:rPr>
        <w:t>V</w:t>
      </w:r>
      <w:r w:rsidR="00FA7A29" w:rsidRPr="00DC7032">
        <w:rPr>
          <w:rFonts w:ascii="Arial" w:hAnsi="Arial" w:cs="Arial"/>
          <w:b/>
          <w:bCs/>
          <w:color w:val="000000"/>
          <w:sz w:val="20"/>
          <w:szCs w:val="20"/>
          <w:lang w:val="en-US"/>
        </w:rPr>
        <w:t xml:space="preserve">essel   </w:t>
      </w:r>
      <w:r w:rsidR="00DC7032">
        <w:rPr>
          <w:rFonts w:ascii="Arial" w:hAnsi="Arial" w:cs="Arial"/>
          <w:b/>
          <w:bCs/>
          <w:color w:val="000000"/>
          <w:sz w:val="20"/>
          <w:szCs w:val="20"/>
          <w:lang w:val="en-US"/>
        </w:rPr>
        <w:t xml:space="preserve">2. </w:t>
      </w:r>
      <w:r w:rsidR="00FA7A29" w:rsidRPr="00DC7032">
        <w:rPr>
          <w:rFonts w:ascii="Arial" w:hAnsi="Arial" w:cs="Arial"/>
          <w:b/>
          <w:bCs/>
          <w:color w:val="000000"/>
          <w:sz w:val="20"/>
          <w:szCs w:val="20"/>
          <w:lang w:val="en-US"/>
        </w:rPr>
        <w:t xml:space="preserve">free </w:t>
      </w:r>
      <w:proofErr w:type="gramStart"/>
      <w:r w:rsidR="00FA7A29" w:rsidRPr="00DC7032">
        <w:rPr>
          <w:rFonts w:ascii="Arial" w:hAnsi="Arial" w:cs="Arial"/>
          <w:b/>
          <w:bCs/>
          <w:color w:val="000000"/>
          <w:sz w:val="20"/>
          <w:szCs w:val="20"/>
          <w:lang w:val="en-US"/>
        </w:rPr>
        <w:t xml:space="preserve">trade  </w:t>
      </w:r>
      <w:r w:rsidR="00DC7032">
        <w:rPr>
          <w:rFonts w:ascii="Arial" w:hAnsi="Arial" w:cs="Arial"/>
          <w:b/>
          <w:bCs/>
          <w:color w:val="000000"/>
          <w:sz w:val="20"/>
          <w:szCs w:val="20"/>
          <w:lang w:val="en-US"/>
        </w:rPr>
        <w:t>3</w:t>
      </w:r>
      <w:proofErr w:type="gramEnd"/>
      <w:r w:rsidR="00DC7032">
        <w:rPr>
          <w:rFonts w:ascii="Arial" w:hAnsi="Arial" w:cs="Arial"/>
          <w:b/>
          <w:bCs/>
          <w:color w:val="000000"/>
          <w:sz w:val="20"/>
          <w:szCs w:val="20"/>
          <w:lang w:val="en-US"/>
        </w:rPr>
        <w:t xml:space="preserve">. </w:t>
      </w:r>
      <w:r w:rsidR="00FA7A29" w:rsidRPr="00DC7032">
        <w:rPr>
          <w:rFonts w:ascii="Arial" w:hAnsi="Arial" w:cs="Arial"/>
          <w:b/>
          <w:bCs/>
          <w:color w:val="000000"/>
          <w:sz w:val="20"/>
          <w:szCs w:val="20"/>
          <w:lang w:val="en-US"/>
        </w:rPr>
        <w:t xml:space="preserve">labels  </w:t>
      </w:r>
      <w:r w:rsidR="00DC7032">
        <w:rPr>
          <w:rFonts w:ascii="Arial" w:hAnsi="Arial" w:cs="Arial"/>
          <w:b/>
          <w:bCs/>
          <w:color w:val="000000"/>
          <w:sz w:val="20"/>
          <w:szCs w:val="20"/>
          <w:lang w:val="en-US"/>
        </w:rPr>
        <w:t xml:space="preserve"> 4. </w:t>
      </w:r>
      <w:r w:rsidR="00FA7A29" w:rsidRPr="00DC7032">
        <w:rPr>
          <w:rFonts w:ascii="Arial" w:hAnsi="Arial" w:cs="Arial"/>
          <w:b/>
          <w:bCs/>
          <w:color w:val="000000"/>
          <w:sz w:val="20"/>
          <w:szCs w:val="20"/>
          <w:lang w:val="en-US"/>
        </w:rPr>
        <w:t xml:space="preserve">boarding pass    </w:t>
      </w:r>
      <w:r w:rsidR="00DC7032">
        <w:rPr>
          <w:rFonts w:ascii="Arial" w:hAnsi="Arial" w:cs="Arial"/>
          <w:b/>
          <w:bCs/>
          <w:color w:val="000000"/>
          <w:sz w:val="20"/>
          <w:szCs w:val="20"/>
          <w:lang w:val="en-US"/>
        </w:rPr>
        <w:t xml:space="preserve">5. </w:t>
      </w:r>
      <w:r w:rsidR="00FA7A29" w:rsidRPr="00DC7032">
        <w:rPr>
          <w:rFonts w:ascii="Arial" w:hAnsi="Arial" w:cs="Arial"/>
          <w:b/>
          <w:bCs/>
          <w:color w:val="000000"/>
          <w:sz w:val="20"/>
          <w:szCs w:val="20"/>
          <w:lang w:val="en-US"/>
        </w:rPr>
        <w:t xml:space="preserve">check in desk  </w:t>
      </w:r>
      <w:r w:rsidR="00DC7032">
        <w:rPr>
          <w:rFonts w:ascii="Arial" w:hAnsi="Arial" w:cs="Arial"/>
          <w:b/>
          <w:bCs/>
          <w:color w:val="000000"/>
          <w:sz w:val="20"/>
          <w:szCs w:val="20"/>
          <w:lang w:val="en-US"/>
        </w:rPr>
        <w:t xml:space="preserve"> 6. </w:t>
      </w:r>
      <w:r w:rsidR="00FA7A29" w:rsidRPr="00DC7032">
        <w:rPr>
          <w:rFonts w:ascii="Arial" w:hAnsi="Arial" w:cs="Arial"/>
          <w:b/>
          <w:bCs/>
          <w:color w:val="000000"/>
          <w:sz w:val="20"/>
          <w:szCs w:val="20"/>
          <w:lang w:val="en-US"/>
        </w:rPr>
        <w:t>stencil</w:t>
      </w:r>
      <w:r w:rsidRPr="00DC7032">
        <w:rPr>
          <w:rFonts w:ascii="Arial" w:hAnsi="Arial" w:cs="Arial"/>
          <w:b/>
          <w:bCs/>
          <w:color w:val="000000"/>
          <w:sz w:val="20"/>
          <w:szCs w:val="20"/>
          <w:lang w:val="en-US"/>
        </w:rPr>
        <w:t xml:space="preserve"> </w:t>
      </w:r>
      <w:r w:rsidR="00DC7032">
        <w:rPr>
          <w:rFonts w:ascii="Arial" w:hAnsi="Arial" w:cs="Arial"/>
          <w:b/>
          <w:bCs/>
          <w:color w:val="000000"/>
          <w:sz w:val="20"/>
          <w:szCs w:val="20"/>
          <w:lang w:val="en-US"/>
        </w:rPr>
        <w:t xml:space="preserve"> </w:t>
      </w:r>
    </w:p>
    <w:p w14:paraId="4C9A0AF4" w14:textId="0ABD003F" w:rsidR="00DC7032" w:rsidRDefault="00DC7032" w:rsidP="00DC7032">
      <w:pPr>
        <w:autoSpaceDE w:val="0"/>
        <w:autoSpaceDN w:val="0"/>
        <w:adjustRightInd w:val="0"/>
        <w:ind w:left="60"/>
        <w:rPr>
          <w:rFonts w:ascii="Arial" w:hAnsi="Arial" w:cs="Arial"/>
          <w:b/>
          <w:bCs/>
          <w:color w:val="000000"/>
          <w:sz w:val="20"/>
          <w:szCs w:val="20"/>
          <w:lang w:val="en-US"/>
        </w:rPr>
      </w:pPr>
      <w:r w:rsidRPr="00DC7032">
        <w:rPr>
          <w:rFonts w:ascii="Arial" w:hAnsi="Arial" w:cs="Arial"/>
          <w:b/>
          <w:bCs/>
          <w:color w:val="000000"/>
          <w:sz w:val="20"/>
          <w:szCs w:val="20"/>
          <w:lang w:val="en-US"/>
        </w:rPr>
        <w:t xml:space="preserve">7. </w:t>
      </w:r>
      <w:r w:rsidR="0035760D" w:rsidRPr="00DC7032">
        <w:rPr>
          <w:rFonts w:ascii="Arial" w:hAnsi="Arial" w:cs="Arial"/>
          <w:b/>
          <w:bCs/>
          <w:color w:val="000000"/>
          <w:sz w:val="20"/>
          <w:szCs w:val="20"/>
          <w:lang w:val="en-US"/>
        </w:rPr>
        <w:t xml:space="preserve">truck  </w:t>
      </w:r>
      <w:r w:rsidRPr="00DC7032">
        <w:rPr>
          <w:rFonts w:ascii="Arial" w:hAnsi="Arial" w:cs="Arial"/>
          <w:b/>
          <w:bCs/>
          <w:color w:val="000000"/>
          <w:sz w:val="20"/>
          <w:szCs w:val="20"/>
          <w:lang w:val="en-US"/>
        </w:rPr>
        <w:t xml:space="preserve"> 8. </w:t>
      </w:r>
      <w:r w:rsidR="00FA7A29" w:rsidRPr="00DC7032">
        <w:rPr>
          <w:rFonts w:ascii="Arial" w:hAnsi="Arial" w:cs="Arial"/>
          <w:b/>
          <w:bCs/>
          <w:color w:val="000000"/>
          <w:sz w:val="20"/>
          <w:szCs w:val="20"/>
          <w:lang w:val="en-US"/>
        </w:rPr>
        <w:t xml:space="preserve">quotas  </w:t>
      </w:r>
      <w:r w:rsidRPr="00DC7032">
        <w:rPr>
          <w:rFonts w:ascii="Arial" w:hAnsi="Arial" w:cs="Arial"/>
          <w:b/>
          <w:bCs/>
          <w:color w:val="000000"/>
          <w:sz w:val="20"/>
          <w:szCs w:val="20"/>
          <w:lang w:val="en-US"/>
        </w:rPr>
        <w:t xml:space="preserve"> 9.</w:t>
      </w:r>
      <w:r w:rsidR="00FA7A29" w:rsidRPr="00DC7032">
        <w:rPr>
          <w:rFonts w:ascii="Arial" w:hAnsi="Arial" w:cs="Arial"/>
          <w:b/>
          <w:bCs/>
          <w:color w:val="000000"/>
          <w:sz w:val="20"/>
          <w:szCs w:val="20"/>
          <w:lang w:val="en-US"/>
        </w:rPr>
        <w:t xml:space="preserve">  stopover </w:t>
      </w:r>
      <w:r w:rsidRPr="00DC7032">
        <w:rPr>
          <w:rFonts w:ascii="Arial" w:hAnsi="Arial" w:cs="Arial"/>
          <w:b/>
          <w:bCs/>
          <w:color w:val="000000"/>
          <w:sz w:val="20"/>
          <w:szCs w:val="20"/>
          <w:lang w:val="en-US"/>
        </w:rPr>
        <w:t xml:space="preserve">  10. </w:t>
      </w:r>
      <w:r w:rsidR="00FA7A29" w:rsidRPr="00DC7032">
        <w:rPr>
          <w:rFonts w:ascii="Arial" w:hAnsi="Arial" w:cs="Arial"/>
          <w:b/>
          <w:bCs/>
          <w:color w:val="000000"/>
          <w:sz w:val="20"/>
          <w:szCs w:val="20"/>
          <w:lang w:val="en-US"/>
        </w:rPr>
        <w:t xml:space="preserve">stock list </w:t>
      </w:r>
      <w:r w:rsidRPr="00DC7032">
        <w:rPr>
          <w:rFonts w:ascii="Arial" w:hAnsi="Arial" w:cs="Arial"/>
          <w:b/>
          <w:bCs/>
          <w:color w:val="000000"/>
          <w:sz w:val="20"/>
          <w:szCs w:val="20"/>
          <w:lang w:val="en-US"/>
        </w:rPr>
        <w:t xml:space="preserve">  11. </w:t>
      </w:r>
      <w:r w:rsidR="00FA7A29" w:rsidRPr="00DC7032">
        <w:rPr>
          <w:rFonts w:ascii="Arial" w:hAnsi="Arial" w:cs="Arial"/>
          <w:b/>
          <w:bCs/>
          <w:color w:val="000000"/>
          <w:sz w:val="20"/>
          <w:szCs w:val="20"/>
          <w:lang w:val="en-US"/>
        </w:rPr>
        <w:t>Customs</w:t>
      </w:r>
      <w:r w:rsidR="0035760D" w:rsidRPr="00DC7032">
        <w:rPr>
          <w:rFonts w:ascii="Arial" w:hAnsi="Arial" w:cs="Arial"/>
          <w:b/>
          <w:bCs/>
          <w:color w:val="000000"/>
          <w:sz w:val="20"/>
          <w:szCs w:val="20"/>
          <w:lang w:val="en-US"/>
        </w:rPr>
        <w:t xml:space="preserve"> and Excise </w:t>
      </w:r>
      <w:r>
        <w:rPr>
          <w:rFonts w:ascii="Arial" w:hAnsi="Arial" w:cs="Arial"/>
          <w:b/>
          <w:bCs/>
          <w:color w:val="000000"/>
          <w:sz w:val="20"/>
          <w:szCs w:val="20"/>
          <w:lang w:val="en-US"/>
        </w:rPr>
        <w:t>A</w:t>
      </w:r>
      <w:r w:rsidR="0035760D" w:rsidRPr="00DC7032">
        <w:rPr>
          <w:rFonts w:ascii="Arial" w:hAnsi="Arial" w:cs="Arial"/>
          <w:b/>
          <w:bCs/>
          <w:color w:val="000000"/>
          <w:sz w:val="20"/>
          <w:szCs w:val="20"/>
          <w:lang w:val="en-US"/>
        </w:rPr>
        <w:t xml:space="preserve">uthorities </w:t>
      </w:r>
      <w:r w:rsidRPr="00DC7032">
        <w:rPr>
          <w:rFonts w:ascii="Arial" w:hAnsi="Arial" w:cs="Arial"/>
          <w:b/>
          <w:bCs/>
          <w:color w:val="000000"/>
          <w:sz w:val="20"/>
          <w:szCs w:val="20"/>
          <w:lang w:val="en-US"/>
        </w:rPr>
        <w:t xml:space="preserve"> </w:t>
      </w:r>
    </w:p>
    <w:p w14:paraId="7665237D" w14:textId="5DEF9E55" w:rsidR="00FA7A29" w:rsidRPr="00DC7032" w:rsidRDefault="00DC7032" w:rsidP="00DC7032">
      <w:pPr>
        <w:autoSpaceDE w:val="0"/>
        <w:autoSpaceDN w:val="0"/>
        <w:adjustRightInd w:val="0"/>
        <w:ind w:left="60"/>
        <w:rPr>
          <w:rFonts w:ascii="Arial" w:hAnsi="Arial" w:cs="Arial"/>
          <w:b/>
          <w:bCs/>
          <w:color w:val="000000"/>
          <w:sz w:val="20"/>
          <w:szCs w:val="20"/>
          <w:lang w:val="en-US"/>
        </w:rPr>
      </w:pPr>
      <w:r w:rsidRPr="00DC7032">
        <w:rPr>
          <w:rFonts w:ascii="Arial" w:hAnsi="Arial" w:cs="Arial"/>
          <w:b/>
          <w:bCs/>
          <w:color w:val="000000"/>
          <w:sz w:val="20"/>
          <w:szCs w:val="20"/>
          <w:lang w:val="en-US"/>
        </w:rPr>
        <w:t>12. hopper wagon</w:t>
      </w:r>
    </w:p>
    <w:tbl>
      <w:tblPr>
        <w:tblW w:w="0" w:type="auto"/>
        <w:tblBorders>
          <w:top w:val="nil"/>
          <w:left w:val="nil"/>
          <w:right w:val="nil"/>
        </w:tblBorders>
        <w:tblLayout w:type="fixed"/>
        <w:tblLook w:val="0000" w:firstRow="0" w:lastRow="0" w:firstColumn="0" w:lastColumn="0" w:noHBand="0" w:noVBand="0"/>
      </w:tblPr>
      <w:tblGrid>
        <w:gridCol w:w="1960"/>
        <w:gridCol w:w="1960"/>
        <w:gridCol w:w="1998"/>
        <w:gridCol w:w="2632"/>
      </w:tblGrid>
      <w:tr w:rsidR="00FA7A29" w14:paraId="4E3A05C4" w14:textId="77777777" w:rsidTr="00401D80">
        <w:trPr>
          <w:trHeight w:val="399"/>
        </w:trPr>
        <w:tc>
          <w:tcPr>
            <w:tcW w:w="196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210F7457" w14:textId="77777777" w:rsidR="00FA7A29" w:rsidRDefault="00FA7A29">
            <w:pPr>
              <w:autoSpaceDE w:val="0"/>
              <w:autoSpaceDN w:val="0"/>
              <w:adjustRightInd w:val="0"/>
              <w:jc w:val="center"/>
              <w:rPr>
                <w:rFonts w:ascii="Helvetica" w:hAnsi="Helvetica" w:cs="Helvetica"/>
                <w:kern w:val="1"/>
                <w:sz w:val="24"/>
                <w:szCs w:val="24"/>
                <w:lang w:val="es-ES_tradnl"/>
              </w:rPr>
            </w:pPr>
            <w:proofErr w:type="spellStart"/>
            <w:r>
              <w:rPr>
                <w:rFonts w:ascii="Arial" w:hAnsi="Arial" w:cs="Arial"/>
                <w:b/>
                <w:bCs/>
                <w:color w:val="000000"/>
                <w:sz w:val="20"/>
                <w:szCs w:val="20"/>
                <w:lang w:val="es-ES_tradnl"/>
              </w:rPr>
              <w:t>Import</w:t>
            </w:r>
            <w:proofErr w:type="spellEnd"/>
            <w:r>
              <w:rPr>
                <w:rFonts w:ascii="Arial" w:hAnsi="Arial" w:cs="Arial"/>
                <w:b/>
                <w:bCs/>
                <w:color w:val="000000"/>
                <w:sz w:val="20"/>
                <w:szCs w:val="20"/>
                <w:lang w:val="es-ES_tradnl"/>
              </w:rPr>
              <w:t>/</w:t>
            </w:r>
            <w:proofErr w:type="spellStart"/>
            <w:r>
              <w:rPr>
                <w:rFonts w:ascii="Arial" w:hAnsi="Arial" w:cs="Arial"/>
                <w:b/>
                <w:bCs/>
                <w:color w:val="000000"/>
                <w:sz w:val="20"/>
                <w:szCs w:val="20"/>
                <w:lang w:val="es-ES_tradnl"/>
              </w:rPr>
              <w:t>Export</w:t>
            </w:r>
            <w:proofErr w:type="spellEnd"/>
          </w:p>
        </w:tc>
        <w:tc>
          <w:tcPr>
            <w:tcW w:w="196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68EEDFE1" w14:textId="5F166256" w:rsidR="00FA7A29" w:rsidRDefault="00FA7A29">
            <w:pPr>
              <w:autoSpaceDE w:val="0"/>
              <w:autoSpaceDN w:val="0"/>
              <w:adjustRightInd w:val="0"/>
              <w:spacing w:after="0" w:line="240" w:lineRule="auto"/>
              <w:jc w:val="center"/>
              <w:rPr>
                <w:rFonts w:ascii="Helvetica" w:hAnsi="Helvetica" w:cs="Helvetica"/>
                <w:kern w:val="1"/>
                <w:sz w:val="24"/>
                <w:szCs w:val="24"/>
                <w:lang w:val="es-ES_tradnl"/>
              </w:rPr>
            </w:pPr>
            <w:r>
              <w:rPr>
                <w:rFonts w:ascii="Arial" w:hAnsi="Arial" w:cs="Arial"/>
                <w:b/>
                <w:bCs/>
                <w:color w:val="000000"/>
                <w:sz w:val="20"/>
                <w:szCs w:val="20"/>
                <w:lang w:val="es-ES_tradnl"/>
              </w:rPr>
              <w:t>Media</w:t>
            </w:r>
            <w:r w:rsidR="00DC7032">
              <w:rPr>
                <w:rFonts w:ascii="Arial" w:hAnsi="Arial" w:cs="Arial"/>
                <w:b/>
                <w:bCs/>
                <w:color w:val="000000"/>
                <w:sz w:val="20"/>
                <w:szCs w:val="20"/>
                <w:lang w:val="es-ES_tradnl"/>
              </w:rPr>
              <w:t xml:space="preserve"> </w:t>
            </w:r>
            <w:proofErr w:type="spellStart"/>
            <w:proofErr w:type="gramStart"/>
            <w:r w:rsidR="00DC7032">
              <w:rPr>
                <w:rFonts w:ascii="Arial" w:hAnsi="Arial" w:cs="Arial"/>
                <w:b/>
                <w:bCs/>
                <w:color w:val="000000"/>
                <w:sz w:val="20"/>
                <w:szCs w:val="20"/>
                <w:lang w:val="es-ES_tradnl"/>
              </w:rPr>
              <w:t>of</w:t>
            </w:r>
            <w:proofErr w:type="spellEnd"/>
            <w:r w:rsidR="00DC7032">
              <w:rPr>
                <w:rFonts w:ascii="Arial" w:hAnsi="Arial" w:cs="Arial"/>
                <w:b/>
                <w:bCs/>
                <w:color w:val="000000"/>
                <w:sz w:val="20"/>
                <w:szCs w:val="20"/>
                <w:lang w:val="es-ES_tradnl"/>
              </w:rPr>
              <w:t xml:space="preserve"> </w:t>
            </w:r>
            <w:r>
              <w:rPr>
                <w:rFonts w:ascii="Arial" w:hAnsi="Arial" w:cs="Arial"/>
                <w:b/>
                <w:bCs/>
                <w:color w:val="000000"/>
                <w:sz w:val="20"/>
                <w:szCs w:val="20"/>
                <w:lang w:val="es-ES_tradnl"/>
              </w:rPr>
              <w:t xml:space="preserve"> </w:t>
            </w:r>
            <w:proofErr w:type="spellStart"/>
            <w:r>
              <w:rPr>
                <w:rFonts w:ascii="Arial" w:hAnsi="Arial" w:cs="Arial"/>
                <w:b/>
                <w:bCs/>
                <w:color w:val="000000"/>
                <w:sz w:val="20"/>
                <w:szCs w:val="20"/>
                <w:lang w:val="es-ES_tradnl"/>
              </w:rPr>
              <w:t>transport</w:t>
            </w:r>
            <w:proofErr w:type="spellEnd"/>
            <w:proofErr w:type="gramEnd"/>
          </w:p>
        </w:tc>
        <w:tc>
          <w:tcPr>
            <w:tcW w:w="1998"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15CE6AFD" w14:textId="77777777" w:rsidR="00DC7032" w:rsidRDefault="00FA7A29">
            <w:pPr>
              <w:autoSpaceDE w:val="0"/>
              <w:autoSpaceDN w:val="0"/>
              <w:adjustRightInd w:val="0"/>
              <w:spacing w:after="0" w:line="240" w:lineRule="auto"/>
              <w:rPr>
                <w:rFonts w:ascii="Arial" w:hAnsi="Arial" w:cs="Arial"/>
                <w:b/>
                <w:bCs/>
                <w:color w:val="000000"/>
                <w:sz w:val="20"/>
                <w:szCs w:val="20"/>
                <w:lang w:val="es-ES_tradnl"/>
              </w:rPr>
            </w:pPr>
            <w:proofErr w:type="spellStart"/>
            <w:r>
              <w:rPr>
                <w:rFonts w:ascii="Arial" w:hAnsi="Arial" w:cs="Arial"/>
                <w:b/>
                <w:bCs/>
                <w:color w:val="000000"/>
                <w:sz w:val="20"/>
                <w:szCs w:val="20"/>
                <w:lang w:val="es-ES_tradnl"/>
              </w:rPr>
              <w:t>Warehouse</w:t>
            </w:r>
            <w:proofErr w:type="spellEnd"/>
            <w:r>
              <w:rPr>
                <w:rFonts w:ascii="Arial" w:hAnsi="Arial" w:cs="Arial"/>
                <w:b/>
                <w:bCs/>
                <w:color w:val="000000"/>
                <w:sz w:val="20"/>
                <w:szCs w:val="20"/>
                <w:lang w:val="es-ES_tradnl"/>
              </w:rPr>
              <w:t>/</w:t>
            </w:r>
          </w:p>
          <w:p w14:paraId="2F0FB65F" w14:textId="78C76DDB" w:rsidR="00FA7A29" w:rsidRDefault="00FA7A29">
            <w:pPr>
              <w:autoSpaceDE w:val="0"/>
              <w:autoSpaceDN w:val="0"/>
              <w:adjustRightInd w:val="0"/>
              <w:spacing w:after="0" w:line="240" w:lineRule="auto"/>
              <w:rPr>
                <w:rFonts w:ascii="Helvetica" w:hAnsi="Helvetica" w:cs="Helvetica"/>
                <w:kern w:val="1"/>
                <w:sz w:val="24"/>
                <w:szCs w:val="24"/>
                <w:lang w:val="es-ES_tradnl"/>
              </w:rPr>
            </w:pPr>
            <w:proofErr w:type="spellStart"/>
            <w:r>
              <w:rPr>
                <w:rFonts w:ascii="Arial" w:hAnsi="Arial" w:cs="Arial"/>
                <w:b/>
                <w:bCs/>
                <w:color w:val="000000"/>
                <w:sz w:val="20"/>
                <w:szCs w:val="20"/>
                <w:lang w:val="es-ES_tradnl"/>
              </w:rPr>
              <w:t>Retailing</w:t>
            </w:r>
            <w:proofErr w:type="spellEnd"/>
          </w:p>
        </w:tc>
        <w:tc>
          <w:tcPr>
            <w:tcW w:w="2632"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08D4291D" w14:textId="77777777" w:rsidR="00FA7A29" w:rsidRDefault="00FA7A29">
            <w:pPr>
              <w:autoSpaceDE w:val="0"/>
              <w:autoSpaceDN w:val="0"/>
              <w:adjustRightInd w:val="0"/>
              <w:spacing w:after="0" w:line="240" w:lineRule="auto"/>
              <w:jc w:val="center"/>
              <w:rPr>
                <w:rFonts w:ascii="Helvetica" w:hAnsi="Helvetica" w:cs="Helvetica"/>
                <w:kern w:val="1"/>
                <w:sz w:val="24"/>
                <w:szCs w:val="24"/>
                <w:lang w:val="es-ES_tradnl"/>
              </w:rPr>
            </w:pPr>
            <w:proofErr w:type="spellStart"/>
            <w:r>
              <w:rPr>
                <w:rFonts w:ascii="Arial" w:hAnsi="Arial" w:cs="Arial"/>
                <w:b/>
                <w:bCs/>
                <w:color w:val="000000"/>
                <w:sz w:val="20"/>
                <w:szCs w:val="20"/>
                <w:lang w:val="es-ES_tradnl"/>
              </w:rPr>
              <w:t>Airport</w:t>
            </w:r>
            <w:proofErr w:type="spellEnd"/>
          </w:p>
        </w:tc>
      </w:tr>
      <w:tr w:rsidR="00FA7A29" w14:paraId="3CADEC70" w14:textId="77777777" w:rsidTr="00401D80">
        <w:trPr>
          <w:trHeight w:val="1577"/>
        </w:trPr>
        <w:tc>
          <w:tcPr>
            <w:tcW w:w="196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22FC0DF1" w14:textId="77777777" w:rsidR="00FA7A29" w:rsidRDefault="00FA7A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Arial"/>
                <w:b/>
                <w:bCs/>
                <w:color w:val="000000"/>
                <w:sz w:val="20"/>
                <w:szCs w:val="20"/>
                <w:u w:val="single" w:color="000000"/>
                <w:lang w:val="es-ES_tradnl"/>
              </w:rPr>
            </w:pPr>
          </w:p>
          <w:p w14:paraId="3AAF92F2" w14:textId="77777777" w:rsidR="00FA7A29" w:rsidRDefault="00FA7A29">
            <w:pPr>
              <w:autoSpaceDE w:val="0"/>
              <w:autoSpaceDN w:val="0"/>
              <w:adjustRightInd w:val="0"/>
              <w:spacing w:after="0" w:line="240" w:lineRule="auto"/>
              <w:rPr>
                <w:rFonts w:ascii="Arial" w:hAnsi="Arial" w:cs="Arial"/>
                <w:b/>
                <w:bCs/>
                <w:color w:val="000000"/>
                <w:sz w:val="20"/>
                <w:szCs w:val="20"/>
                <w:u w:val="single" w:color="000000"/>
                <w:lang w:val="es-ES_tradnl"/>
              </w:rPr>
            </w:pPr>
          </w:p>
          <w:p w14:paraId="7CA510D2" w14:textId="77777777" w:rsidR="00FA7A29" w:rsidRDefault="00FA7A29">
            <w:pPr>
              <w:autoSpaceDE w:val="0"/>
              <w:autoSpaceDN w:val="0"/>
              <w:adjustRightInd w:val="0"/>
              <w:spacing w:after="0" w:line="240" w:lineRule="auto"/>
              <w:rPr>
                <w:rFonts w:ascii="Arial" w:hAnsi="Arial" w:cs="Arial"/>
                <w:b/>
                <w:bCs/>
                <w:color w:val="000000"/>
                <w:sz w:val="20"/>
                <w:szCs w:val="20"/>
                <w:u w:val="single" w:color="000000"/>
                <w:lang w:val="es-ES_tradnl"/>
              </w:rPr>
            </w:pPr>
          </w:p>
          <w:p w14:paraId="6383505B" w14:textId="77777777" w:rsidR="00FA7A29" w:rsidRDefault="00FA7A29">
            <w:pPr>
              <w:autoSpaceDE w:val="0"/>
              <w:autoSpaceDN w:val="0"/>
              <w:adjustRightInd w:val="0"/>
              <w:spacing w:after="0" w:line="240" w:lineRule="auto"/>
              <w:rPr>
                <w:rFonts w:ascii="Arial" w:hAnsi="Arial" w:cs="Arial"/>
                <w:b/>
                <w:bCs/>
                <w:color w:val="000000"/>
                <w:sz w:val="20"/>
                <w:szCs w:val="20"/>
                <w:u w:val="single" w:color="000000"/>
                <w:lang w:val="es-ES_tradnl"/>
              </w:rPr>
            </w:pPr>
          </w:p>
          <w:p w14:paraId="3FAEADDE" w14:textId="77777777" w:rsidR="00FA7A29" w:rsidRDefault="00FA7A29">
            <w:pPr>
              <w:autoSpaceDE w:val="0"/>
              <w:autoSpaceDN w:val="0"/>
              <w:adjustRightInd w:val="0"/>
              <w:spacing w:after="0" w:line="240" w:lineRule="auto"/>
              <w:rPr>
                <w:rFonts w:ascii="Arial" w:hAnsi="Arial" w:cs="Arial"/>
                <w:b/>
                <w:bCs/>
                <w:color w:val="000000"/>
                <w:sz w:val="20"/>
                <w:szCs w:val="20"/>
                <w:u w:val="single" w:color="000000"/>
                <w:lang w:val="es-ES_tradnl"/>
              </w:rPr>
            </w:pPr>
          </w:p>
          <w:p w14:paraId="2B50EC53" w14:textId="77777777" w:rsidR="00FA7A29" w:rsidRDefault="00FA7A29">
            <w:pPr>
              <w:autoSpaceDE w:val="0"/>
              <w:autoSpaceDN w:val="0"/>
              <w:adjustRightInd w:val="0"/>
              <w:spacing w:after="0" w:line="240" w:lineRule="auto"/>
              <w:rPr>
                <w:rFonts w:ascii="Arial" w:hAnsi="Arial" w:cs="Arial"/>
                <w:b/>
                <w:bCs/>
                <w:color w:val="000000"/>
                <w:sz w:val="20"/>
                <w:szCs w:val="20"/>
                <w:u w:val="single" w:color="000000"/>
                <w:lang w:val="es-ES_tradnl"/>
              </w:rPr>
            </w:pPr>
          </w:p>
          <w:p w14:paraId="5A86FB5A" w14:textId="77777777" w:rsidR="00FA7A29" w:rsidRDefault="00FA7A29">
            <w:pPr>
              <w:autoSpaceDE w:val="0"/>
              <w:autoSpaceDN w:val="0"/>
              <w:adjustRightInd w:val="0"/>
              <w:spacing w:after="0" w:line="240" w:lineRule="auto"/>
              <w:rPr>
                <w:rFonts w:ascii="Arial" w:hAnsi="Arial" w:cs="Arial"/>
                <w:b/>
                <w:bCs/>
                <w:color w:val="000000"/>
                <w:sz w:val="20"/>
                <w:szCs w:val="20"/>
                <w:u w:val="single" w:color="000000"/>
                <w:lang w:val="es-ES_tradnl"/>
              </w:rPr>
            </w:pPr>
          </w:p>
          <w:p w14:paraId="07658550" w14:textId="77777777" w:rsidR="00FA7A29" w:rsidRDefault="00FA7A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kern w:val="1"/>
                <w:sz w:val="24"/>
                <w:szCs w:val="24"/>
                <w:u w:color="000000"/>
                <w:lang w:val="es-ES_tradnl"/>
              </w:rPr>
            </w:pPr>
          </w:p>
        </w:tc>
        <w:tc>
          <w:tcPr>
            <w:tcW w:w="196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5CB80AD4" w14:textId="77777777" w:rsidR="00FA7A29" w:rsidRDefault="00FA7A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kern w:val="1"/>
                <w:sz w:val="24"/>
                <w:szCs w:val="24"/>
                <w:u w:color="000000"/>
                <w:lang w:val="es-ES_tradnl"/>
              </w:rPr>
            </w:pPr>
          </w:p>
        </w:tc>
        <w:tc>
          <w:tcPr>
            <w:tcW w:w="1998"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1B844CC5" w14:textId="77777777" w:rsidR="00FA7A29" w:rsidRDefault="00FA7A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kern w:val="1"/>
                <w:sz w:val="24"/>
                <w:szCs w:val="24"/>
                <w:u w:color="000000"/>
                <w:lang w:val="es-ES_tradnl"/>
              </w:rPr>
            </w:pPr>
          </w:p>
        </w:tc>
        <w:tc>
          <w:tcPr>
            <w:tcW w:w="2632"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3D81EEAB" w14:textId="77777777" w:rsidR="00FA7A29" w:rsidRDefault="00FA7A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Arial"/>
                <w:b/>
                <w:bCs/>
                <w:color w:val="000000"/>
                <w:sz w:val="20"/>
                <w:szCs w:val="20"/>
                <w:u w:val="single" w:color="000000"/>
                <w:lang w:val="es-ES_tradnl"/>
              </w:rPr>
            </w:pPr>
          </w:p>
        </w:tc>
      </w:tr>
    </w:tbl>
    <w:p w14:paraId="7754681D" w14:textId="77777777" w:rsidR="00FA7A29" w:rsidRDefault="00FA7A29" w:rsidP="00FA7A29">
      <w:pPr>
        <w:autoSpaceDE w:val="0"/>
        <w:autoSpaceDN w:val="0"/>
        <w:adjustRightInd w:val="0"/>
        <w:rPr>
          <w:rFonts w:ascii="Arial" w:hAnsi="Arial" w:cs="Arial"/>
          <w:color w:val="000000"/>
          <w:sz w:val="20"/>
          <w:szCs w:val="20"/>
          <w:u w:color="000000"/>
          <w:lang w:val="es-ES_tradnl"/>
        </w:rPr>
      </w:pPr>
    </w:p>
    <w:p w14:paraId="67992ECB" w14:textId="64EAFF92" w:rsidR="00FA7A29" w:rsidRPr="00FA7A29" w:rsidRDefault="00FA7A29" w:rsidP="00FA7A29">
      <w:pPr>
        <w:autoSpaceDE w:val="0"/>
        <w:autoSpaceDN w:val="0"/>
        <w:adjustRightInd w:val="0"/>
        <w:rPr>
          <w:rFonts w:ascii="Arial" w:hAnsi="Arial" w:cs="Arial"/>
          <w:b/>
          <w:bCs/>
          <w:color w:val="000000"/>
          <w:sz w:val="20"/>
          <w:szCs w:val="20"/>
          <w:u w:color="000000"/>
          <w:lang w:val="en-US"/>
        </w:rPr>
      </w:pPr>
      <w:r w:rsidRPr="00FA7A29">
        <w:rPr>
          <w:rFonts w:ascii="Arial" w:hAnsi="Arial" w:cs="Arial"/>
          <w:b/>
          <w:bCs/>
          <w:color w:val="000000"/>
          <w:sz w:val="20"/>
          <w:szCs w:val="20"/>
          <w:u w:color="000000"/>
          <w:lang w:val="en-US"/>
        </w:rPr>
        <w:t xml:space="preserve">9ª.- </w:t>
      </w:r>
      <w:proofErr w:type="gramStart"/>
      <w:r w:rsidRPr="00FA7A29">
        <w:rPr>
          <w:rFonts w:ascii="Arial" w:hAnsi="Arial" w:cs="Arial"/>
          <w:b/>
          <w:bCs/>
          <w:color w:val="000000"/>
          <w:sz w:val="20"/>
          <w:szCs w:val="20"/>
          <w:u w:color="000000"/>
          <w:lang w:val="en-US"/>
        </w:rPr>
        <w:t>(</w:t>
      </w:r>
      <w:r w:rsidR="00164B1C">
        <w:rPr>
          <w:rFonts w:ascii="Arial" w:hAnsi="Arial" w:cs="Arial"/>
          <w:b/>
          <w:bCs/>
          <w:color w:val="000000"/>
          <w:sz w:val="20"/>
          <w:szCs w:val="20"/>
          <w:u w:color="000000"/>
          <w:lang w:val="en-US"/>
        </w:rPr>
        <w:t xml:space="preserve"> 1</w:t>
      </w:r>
      <w:proofErr w:type="gramEnd"/>
      <w:r w:rsidRPr="00FA7A29">
        <w:rPr>
          <w:rFonts w:ascii="Arial" w:hAnsi="Arial" w:cs="Arial"/>
          <w:b/>
          <w:bCs/>
          <w:color w:val="000000"/>
          <w:sz w:val="20"/>
          <w:szCs w:val="20"/>
          <w:u w:color="000000"/>
          <w:lang w:val="en-US"/>
        </w:rPr>
        <w:t xml:space="preserve"> each container ) </w:t>
      </w:r>
      <w:r w:rsidR="00164B1C">
        <w:rPr>
          <w:rFonts w:ascii="Arial" w:hAnsi="Arial" w:cs="Arial"/>
          <w:b/>
          <w:bCs/>
          <w:color w:val="000000"/>
          <w:sz w:val="20"/>
          <w:szCs w:val="20"/>
          <w:u w:color="000000"/>
          <w:lang w:val="en-US"/>
        </w:rPr>
        <w:t xml:space="preserve">Write </w:t>
      </w:r>
      <w:r w:rsidRPr="00FA7A29">
        <w:rPr>
          <w:rFonts w:ascii="Arial" w:hAnsi="Arial" w:cs="Arial"/>
          <w:b/>
          <w:bCs/>
          <w:color w:val="000000"/>
          <w:sz w:val="20"/>
          <w:szCs w:val="20"/>
          <w:u w:color="000000"/>
          <w:lang w:val="en-US"/>
        </w:rPr>
        <w:t xml:space="preserve">the </w:t>
      </w:r>
      <w:r w:rsidR="00164B1C">
        <w:rPr>
          <w:rFonts w:ascii="Arial" w:hAnsi="Arial" w:cs="Arial"/>
          <w:b/>
          <w:bCs/>
          <w:color w:val="000000"/>
          <w:sz w:val="20"/>
          <w:szCs w:val="20"/>
          <w:u w:color="000000"/>
          <w:lang w:val="en-US"/>
        </w:rPr>
        <w:t>names</w:t>
      </w:r>
      <w:r w:rsidRPr="00FA7A29">
        <w:rPr>
          <w:rFonts w:ascii="Arial" w:hAnsi="Arial" w:cs="Arial"/>
          <w:b/>
          <w:bCs/>
          <w:color w:val="000000"/>
          <w:sz w:val="20"/>
          <w:szCs w:val="20"/>
          <w:u w:color="000000"/>
          <w:lang w:val="en-US"/>
        </w:rPr>
        <w:t xml:space="preserve"> </w:t>
      </w:r>
      <w:r w:rsidR="00164B1C">
        <w:rPr>
          <w:rFonts w:ascii="Arial" w:hAnsi="Arial" w:cs="Arial"/>
          <w:b/>
          <w:bCs/>
          <w:color w:val="000000"/>
          <w:sz w:val="20"/>
          <w:szCs w:val="20"/>
          <w:u w:color="000000"/>
          <w:lang w:val="en-US"/>
        </w:rPr>
        <w:t xml:space="preserve">of the </w:t>
      </w:r>
      <w:r w:rsidRPr="00FA7A29">
        <w:rPr>
          <w:rFonts w:ascii="Arial" w:hAnsi="Arial" w:cs="Arial"/>
          <w:b/>
          <w:bCs/>
          <w:color w:val="000000"/>
          <w:sz w:val="20"/>
          <w:szCs w:val="20"/>
          <w:u w:color="000000"/>
          <w:lang w:val="en-US"/>
        </w:rPr>
        <w:t>pictures:</w:t>
      </w:r>
    </w:p>
    <w:p w14:paraId="2AF4C5E2" w14:textId="77777777" w:rsidR="00FA7A29" w:rsidRPr="00FA7A29" w:rsidRDefault="00FA7A29" w:rsidP="00FA7A29">
      <w:pPr>
        <w:autoSpaceDE w:val="0"/>
        <w:autoSpaceDN w:val="0"/>
        <w:adjustRightInd w:val="0"/>
        <w:rPr>
          <w:rFonts w:ascii="Arial" w:hAnsi="Arial" w:cs="Arial"/>
          <w:color w:val="000000"/>
          <w:sz w:val="20"/>
          <w:szCs w:val="20"/>
          <w:u w:color="000000"/>
          <w:lang w:val="en-US"/>
        </w:rPr>
      </w:pPr>
    </w:p>
    <w:p w14:paraId="0B583EC1" w14:textId="7939DC72" w:rsidR="00FA7A29" w:rsidRPr="00FA7A29" w:rsidRDefault="00FA7A29" w:rsidP="00FA7A29">
      <w:pPr>
        <w:autoSpaceDE w:val="0"/>
        <w:autoSpaceDN w:val="0"/>
        <w:adjustRightInd w:val="0"/>
        <w:rPr>
          <w:rFonts w:ascii="Arial" w:hAnsi="Arial" w:cs="Arial"/>
          <w:color w:val="000000"/>
          <w:sz w:val="20"/>
          <w:szCs w:val="20"/>
          <w:u w:color="000000"/>
          <w:lang w:val="en-US"/>
        </w:rPr>
      </w:pPr>
      <w:r>
        <w:rPr>
          <w:rFonts w:ascii="Arial" w:hAnsi="Arial" w:cs="Arial"/>
          <w:noProof/>
          <w:color w:val="000000"/>
          <w:sz w:val="20"/>
          <w:szCs w:val="20"/>
          <w:u w:color="000000"/>
          <w:lang w:val="es-ES_tradnl"/>
        </w:rPr>
        <w:drawing>
          <wp:inline distT="0" distB="0" distL="0" distR="0" wp14:anchorId="2F9A3D97" wp14:editId="2614CE7B">
            <wp:extent cx="457200" cy="457200"/>
            <wp:effectExtent l="0" t="0" r="0" b="0"/>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r w:rsidRPr="00FA7A29">
        <w:rPr>
          <w:rFonts w:ascii="Arial" w:hAnsi="Arial" w:cs="Arial"/>
          <w:color w:val="000000"/>
          <w:sz w:val="20"/>
          <w:szCs w:val="20"/>
          <w:u w:color="000000"/>
          <w:lang w:val="en-US"/>
        </w:rPr>
        <w:t xml:space="preserve">           </w:t>
      </w:r>
      <w:r w:rsidR="00803F1A">
        <w:rPr>
          <w:rFonts w:ascii="Arial" w:hAnsi="Arial" w:cs="Arial"/>
          <w:color w:val="000000"/>
          <w:sz w:val="20"/>
          <w:szCs w:val="20"/>
          <w:u w:color="000000"/>
          <w:lang w:val="en-US"/>
        </w:rPr>
        <w:t xml:space="preserve">                     </w:t>
      </w:r>
      <w:r w:rsidRPr="00FA7A29">
        <w:rPr>
          <w:rFonts w:ascii="Arial" w:hAnsi="Arial" w:cs="Arial"/>
          <w:color w:val="000000"/>
          <w:sz w:val="20"/>
          <w:szCs w:val="20"/>
          <w:u w:color="000000"/>
          <w:lang w:val="en-US"/>
        </w:rPr>
        <w:t xml:space="preserve">  </w:t>
      </w:r>
      <w:r>
        <w:rPr>
          <w:rFonts w:ascii="Arial" w:hAnsi="Arial" w:cs="Arial"/>
          <w:noProof/>
          <w:color w:val="000000"/>
          <w:sz w:val="20"/>
          <w:szCs w:val="20"/>
          <w:u w:color="000000"/>
          <w:lang w:val="es-ES_tradnl"/>
        </w:rPr>
        <w:drawing>
          <wp:inline distT="0" distB="0" distL="0" distR="0" wp14:anchorId="4B39A62B" wp14:editId="5F677C0C">
            <wp:extent cx="467995" cy="467995"/>
            <wp:effectExtent l="0" t="0" r="1905" b="1905"/>
            <wp:docPr id="120" name="Imagen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7995" cy="467995"/>
                    </a:xfrm>
                    <a:prstGeom prst="rect">
                      <a:avLst/>
                    </a:prstGeom>
                    <a:noFill/>
                    <a:ln>
                      <a:noFill/>
                    </a:ln>
                  </pic:spPr>
                </pic:pic>
              </a:graphicData>
            </a:graphic>
          </wp:inline>
        </w:drawing>
      </w:r>
      <w:r w:rsidRPr="00FA7A29">
        <w:rPr>
          <w:rFonts w:ascii="Arial" w:hAnsi="Arial" w:cs="Arial"/>
          <w:color w:val="000000"/>
          <w:sz w:val="20"/>
          <w:szCs w:val="20"/>
          <w:u w:color="000000"/>
          <w:lang w:val="en-US"/>
        </w:rPr>
        <w:t xml:space="preserve">               </w:t>
      </w:r>
      <w:r w:rsidR="00803F1A">
        <w:rPr>
          <w:rFonts w:ascii="Arial" w:hAnsi="Arial" w:cs="Arial"/>
          <w:color w:val="000000"/>
          <w:sz w:val="20"/>
          <w:szCs w:val="20"/>
          <w:u w:color="000000"/>
          <w:lang w:val="en-US"/>
        </w:rPr>
        <w:t xml:space="preserve">           </w:t>
      </w:r>
      <w:r w:rsidRPr="00FA7A29">
        <w:rPr>
          <w:rFonts w:ascii="Arial" w:hAnsi="Arial" w:cs="Arial"/>
          <w:color w:val="000000"/>
          <w:sz w:val="20"/>
          <w:szCs w:val="20"/>
          <w:u w:color="000000"/>
          <w:lang w:val="en-US"/>
        </w:rPr>
        <w:t xml:space="preserve"> </w:t>
      </w:r>
      <w:r>
        <w:rPr>
          <w:rFonts w:ascii="Arial" w:hAnsi="Arial" w:cs="Arial"/>
          <w:noProof/>
          <w:color w:val="000000"/>
          <w:sz w:val="20"/>
          <w:szCs w:val="20"/>
          <w:u w:color="000000"/>
          <w:lang w:val="es-ES_tradnl"/>
        </w:rPr>
        <w:drawing>
          <wp:inline distT="0" distB="0" distL="0" distR="0" wp14:anchorId="7DA89111" wp14:editId="12551009">
            <wp:extent cx="638175" cy="436245"/>
            <wp:effectExtent l="0" t="0" r="0" b="0"/>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38175" cy="436245"/>
                    </a:xfrm>
                    <a:prstGeom prst="rect">
                      <a:avLst/>
                    </a:prstGeom>
                    <a:noFill/>
                    <a:ln>
                      <a:noFill/>
                    </a:ln>
                  </pic:spPr>
                </pic:pic>
              </a:graphicData>
            </a:graphic>
          </wp:inline>
        </w:drawing>
      </w:r>
      <w:r w:rsidRPr="00FA7A29">
        <w:rPr>
          <w:rFonts w:ascii="Arial" w:hAnsi="Arial" w:cs="Arial"/>
          <w:color w:val="000000"/>
          <w:sz w:val="20"/>
          <w:szCs w:val="20"/>
          <w:u w:color="000000"/>
          <w:lang w:val="en-US"/>
        </w:rPr>
        <w:t xml:space="preserve"> </w:t>
      </w:r>
      <w:r w:rsidR="00803F1A">
        <w:rPr>
          <w:rFonts w:ascii="Arial" w:hAnsi="Arial" w:cs="Arial"/>
          <w:color w:val="000000"/>
          <w:sz w:val="20"/>
          <w:szCs w:val="20"/>
          <w:u w:color="000000"/>
          <w:lang w:val="en-US"/>
        </w:rPr>
        <w:t xml:space="preserve">               </w:t>
      </w:r>
      <w:r>
        <w:rPr>
          <w:rFonts w:ascii="Arial" w:hAnsi="Arial" w:cs="Arial"/>
          <w:noProof/>
          <w:color w:val="000000"/>
          <w:sz w:val="20"/>
          <w:szCs w:val="20"/>
          <w:u w:color="000000"/>
          <w:lang w:val="es-ES_tradnl"/>
        </w:rPr>
        <w:drawing>
          <wp:inline distT="0" distB="0" distL="0" distR="0" wp14:anchorId="46D22406" wp14:editId="4F36C60A">
            <wp:extent cx="701675" cy="563245"/>
            <wp:effectExtent l="0" t="0" r="0" b="0"/>
            <wp:docPr id="118" name="Imagen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01675" cy="563245"/>
                    </a:xfrm>
                    <a:prstGeom prst="rect">
                      <a:avLst/>
                    </a:prstGeom>
                    <a:noFill/>
                    <a:ln>
                      <a:noFill/>
                    </a:ln>
                  </pic:spPr>
                </pic:pic>
              </a:graphicData>
            </a:graphic>
          </wp:inline>
        </w:drawing>
      </w:r>
      <w:r w:rsidRPr="00FA7A29">
        <w:rPr>
          <w:rFonts w:ascii="Arial" w:hAnsi="Arial" w:cs="Arial"/>
          <w:color w:val="000000"/>
          <w:sz w:val="20"/>
          <w:szCs w:val="20"/>
          <w:u w:color="000000"/>
          <w:lang w:val="en-US"/>
        </w:rPr>
        <w:t>…………………….           ………………………</w:t>
      </w:r>
      <w:r w:rsidR="00803F1A">
        <w:rPr>
          <w:rFonts w:ascii="Arial" w:hAnsi="Arial" w:cs="Arial"/>
          <w:color w:val="000000"/>
          <w:sz w:val="20"/>
          <w:szCs w:val="20"/>
          <w:u w:color="000000"/>
          <w:lang w:val="en-US"/>
        </w:rPr>
        <w:t xml:space="preserve">        </w:t>
      </w:r>
      <w:r w:rsidRPr="00FA7A29">
        <w:rPr>
          <w:rFonts w:ascii="Arial" w:hAnsi="Arial" w:cs="Arial"/>
          <w:color w:val="000000"/>
          <w:sz w:val="20"/>
          <w:szCs w:val="20"/>
          <w:u w:color="000000"/>
          <w:lang w:val="en-US"/>
        </w:rPr>
        <w:t>…………………….</w:t>
      </w:r>
      <w:r w:rsidR="00803F1A">
        <w:rPr>
          <w:rFonts w:ascii="Arial" w:hAnsi="Arial" w:cs="Arial"/>
          <w:color w:val="000000"/>
          <w:sz w:val="20"/>
          <w:szCs w:val="20"/>
          <w:u w:color="000000"/>
          <w:lang w:val="en-US"/>
        </w:rPr>
        <w:t xml:space="preserve">      …………………</w:t>
      </w:r>
    </w:p>
    <w:p w14:paraId="536C28CF" w14:textId="77777777" w:rsidR="00FA7A29" w:rsidRPr="00FA7A29" w:rsidRDefault="00FA7A29" w:rsidP="00FA7A29">
      <w:pPr>
        <w:autoSpaceDE w:val="0"/>
        <w:autoSpaceDN w:val="0"/>
        <w:adjustRightInd w:val="0"/>
        <w:rPr>
          <w:rFonts w:ascii="Arial" w:hAnsi="Arial" w:cs="Arial"/>
          <w:color w:val="000000"/>
          <w:sz w:val="20"/>
          <w:szCs w:val="20"/>
          <w:u w:color="000000"/>
          <w:lang w:val="en-US"/>
        </w:rPr>
      </w:pPr>
    </w:p>
    <w:p w14:paraId="77667DF7" w14:textId="3797810D" w:rsidR="00FA7A29" w:rsidRPr="00FA7A29" w:rsidRDefault="00FA7A29" w:rsidP="00FA7A29">
      <w:pPr>
        <w:autoSpaceDE w:val="0"/>
        <w:autoSpaceDN w:val="0"/>
        <w:adjustRightInd w:val="0"/>
        <w:rPr>
          <w:rFonts w:ascii="Arial" w:hAnsi="Arial" w:cs="Arial"/>
          <w:b/>
          <w:bCs/>
          <w:color w:val="000000"/>
          <w:sz w:val="20"/>
          <w:szCs w:val="20"/>
          <w:u w:color="000000"/>
          <w:lang w:val="en-US"/>
        </w:rPr>
      </w:pPr>
      <w:r w:rsidRPr="00FA7A29">
        <w:rPr>
          <w:rFonts w:ascii="Arial" w:hAnsi="Arial" w:cs="Arial"/>
          <w:color w:val="000000"/>
          <w:sz w:val="20"/>
          <w:szCs w:val="20"/>
          <w:u w:color="000000"/>
          <w:lang w:val="en-US"/>
        </w:rPr>
        <w:t xml:space="preserve"> </w:t>
      </w:r>
      <w:r>
        <w:rPr>
          <w:rFonts w:ascii="Arial" w:hAnsi="Arial" w:cs="Arial"/>
          <w:noProof/>
          <w:color w:val="000000"/>
          <w:sz w:val="20"/>
          <w:szCs w:val="20"/>
          <w:u w:color="000000"/>
          <w:lang w:val="es-ES_tradnl"/>
        </w:rPr>
        <w:drawing>
          <wp:inline distT="0" distB="0" distL="0" distR="0" wp14:anchorId="06BCD4EC" wp14:editId="7636F691">
            <wp:extent cx="712470" cy="403860"/>
            <wp:effectExtent l="0" t="0" r="0" b="2540"/>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12470" cy="403860"/>
                    </a:xfrm>
                    <a:prstGeom prst="rect">
                      <a:avLst/>
                    </a:prstGeom>
                    <a:noFill/>
                    <a:ln>
                      <a:noFill/>
                    </a:ln>
                  </pic:spPr>
                </pic:pic>
              </a:graphicData>
            </a:graphic>
          </wp:inline>
        </w:drawing>
      </w:r>
      <w:r w:rsidRPr="00FA7A29">
        <w:rPr>
          <w:rFonts w:ascii="Arial" w:hAnsi="Arial" w:cs="Arial"/>
          <w:color w:val="000000"/>
          <w:sz w:val="20"/>
          <w:szCs w:val="20"/>
          <w:u w:color="000000"/>
          <w:lang w:val="en-US"/>
        </w:rPr>
        <w:t xml:space="preserve">           </w:t>
      </w:r>
      <w:r w:rsidR="00803F1A">
        <w:rPr>
          <w:rFonts w:ascii="Arial" w:hAnsi="Arial" w:cs="Arial"/>
          <w:color w:val="000000"/>
          <w:sz w:val="20"/>
          <w:szCs w:val="20"/>
          <w:u w:color="000000"/>
          <w:lang w:val="en-US"/>
        </w:rPr>
        <w:t xml:space="preserve">              </w:t>
      </w:r>
      <w:r w:rsidRPr="00FA7A29">
        <w:rPr>
          <w:rFonts w:ascii="Arial" w:hAnsi="Arial" w:cs="Arial"/>
          <w:color w:val="000000"/>
          <w:sz w:val="20"/>
          <w:szCs w:val="20"/>
          <w:u w:color="000000"/>
          <w:lang w:val="en-US"/>
        </w:rPr>
        <w:t xml:space="preserve"> </w:t>
      </w:r>
      <w:r>
        <w:rPr>
          <w:rFonts w:ascii="Arial" w:hAnsi="Arial" w:cs="Arial"/>
          <w:noProof/>
          <w:color w:val="000000"/>
          <w:sz w:val="20"/>
          <w:szCs w:val="20"/>
          <w:u w:color="000000"/>
          <w:lang w:val="es-ES_tradnl"/>
        </w:rPr>
        <w:drawing>
          <wp:inline distT="0" distB="0" distL="0" distR="0" wp14:anchorId="154113F0" wp14:editId="03EEB3B2">
            <wp:extent cx="382905" cy="574040"/>
            <wp:effectExtent l="0" t="0" r="0" b="0"/>
            <wp:docPr id="116" name="Imagen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2905" cy="574040"/>
                    </a:xfrm>
                    <a:prstGeom prst="rect">
                      <a:avLst/>
                    </a:prstGeom>
                    <a:noFill/>
                    <a:ln>
                      <a:noFill/>
                    </a:ln>
                  </pic:spPr>
                </pic:pic>
              </a:graphicData>
            </a:graphic>
          </wp:inline>
        </w:drawing>
      </w:r>
      <w:r w:rsidRPr="00FA7A29">
        <w:rPr>
          <w:rFonts w:ascii="Arial" w:hAnsi="Arial" w:cs="Arial"/>
          <w:color w:val="000000"/>
          <w:sz w:val="20"/>
          <w:szCs w:val="20"/>
          <w:u w:color="000000"/>
          <w:lang w:val="en-US"/>
        </w:rPr>
        <w:t xml:space="preserve">       </w:t>
      </w:r>
      <w:r w:rsidR="00803F1A">
        <w:rPr>
          <w:rFonts w:ascii="Arial" w:hAnsi="Arial" w:cs="Arial"/>
          <w:color w:val="000000"/>
          <w:sz w:val="20"/>
          <w:szCs w:val="20"/>
          <w:u w:color="000000"/>
          <w:lang w:val="en-US"/>
        </w:rPr>
        <w:t xml:space="preserve">                  </w:t>
      </w:r>
      <w:r w:rsidRPr="00FA7A29">
        <w:rPr>
          <w:rFonts w:ascii="Arial" w:hAnsi="Arial" w:cs="Arial"/>
          <w:color w:val="000000"/>
          <w:sz w:val="20"/>
          <w:szCs w:val="20"/>
          <w:u w:color="000000"/>
          <w:lang w:val="en-US"/>
        </w:rPr>
        <w:t xml:space="preserve">    </w:t>
      </w:r>
      <w:r>
        <w:rPr>
          <w:rFonts w:ascii="Arial" w:hAnsi="Arial" w:cs="Arial"/>
          <w:b/>
          <w:bCs/>
          <w:noProof/>
          <w:color w:val="000000"/>
          <w:sz w:val="20"/>
          <w:szCs w:val="20"/>
          <w:u w:color="000000"/>
          <w:lang w:val="es-ES_tradnl"/>
        </w:rPr>
        <w:drawing>
          <wp:inline distT="0" distB="0" distL="0" distR="0" wp14:anchorId="7CA6AC7C" wp14:editId="20143D7E">
            <wp:extent cx="638175" cy="542290"/>
            <wp:effectExtent l="0" t="0" r="0" b="3810"/>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38175" cy="542290"/>
                    </a:xfrm>
                    <a:prstGeom prst="rect">
                      <a:avLst/>
                    </a:prstGeom>
                    <a:noFill/>
                    <a:ln>
                      <a:noFill/>
                    </a:ln>
                  </pic:spPr>
                </pic:pic>
              </a:graphicData>
            </a:graphic>
          </wp:inline>
        </w:drawing>
      </w:r>
      <w:r w:rsidRPr="00FA7A29">
        <w:rPr>
          <w:rFonts w:ascii="Arial" w:hAnsi="Arial" w:cs="Arial"/>
          <w:b/>
          <w:bCs/>
          <w:color w:val="000000"/>
          <w:sz w:val="20"/>
          <w:szCs w:val="20"/>
          <w:u w:color="000000"/>
          <w:lang w:val="en-US"/>
        </w:rPr>
        <w:t xml:space="preserve"> </w:t>
      </w:r>
      <w:r w:rsidR="00803F1A">
        <w:rPr>
          <w:rFonts w:ascii="Arial" w:hAnsi="Arial" w:cs="Arial"/>
          <w:b/>
          <w:bCs/>
          <w:color w:val="000000"/>
          <w:sz w:val="20"/>
          <w:szCs w:val="20"/>
          <w:u w:color="000000"/>
          <w:lang w:val="en-US"/>
        </w:rPr>
        <w:t xml:space="preserve">                 </w:t>
      </w:r>
      <w:r w:rsidRPr="00FA7A29">
        <w:rPr>
          <w:rFonts w:ascii="Arial" w:hAnsi="Arial" w:cs="Arial"/>
          <w:b/>
          <w:bCs/>
          <w:color w:val="000000"/>
          <w:sz w:val="20"/>
          <w:szCs w:val="20"/>
          <w:u w:color="000000"/>
          <w:lang w:val="en-US"/>
        </w:rPr>
        <w:t xml:space="preserve">   </w:t>
      </w:r>
      <w:r>
        <w:rPr>
          <w:rFonts w:ascii="Arial" w:hAnsi="Arial" w:cs="Arial"/>
          <w:b/>
          <w:bCs/>
          <w:noProof/>
          <w:color w:val="000000"/>
          <w:sz w:val="20"/>
          <w:szCs w:val="20"/>
          <w:u w:color="000000"/>
          <w:lang w:val="es-ES_tradnl"/>
        </w:rPr>
        <w:drawing>
          <wp:inline distT="0" distB="0" distL="0" distR="0" wp14:anchorId="21340A22" wp14:editId="30D1A511">
            <wp:extent cx="563245" cy="425450"/>
            <wp:effectExtent l="0" t="0" r="0" b="6350"/>
            <wp:docPr id="114" name="Imagen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3245" cy="425450"/>
                    </a:xfrm>
                    <a:prstGeom prst="rect">
                      <a:avLst/>
                    </a:prstGeom>
                    <a:noFill/>
                    <a:ln>
                      <a:noFill/>
                    </a:ln>
                  </pic:spPr>
                </pic:pic>
              </a:graphicData>
            </a:graphic>
          </wp:inline>
        </w:drawing>
      </w:r>
    </w:p>
    <w:p w14:paraId="31FB54BB" w14:textId="32D85A32" w:rsidR="00FA7A29" w:rsidRPr="00FA7A29" w:rsidRDefault="00FA7A29" w:rsidP="00FA7A29">
      <w:pPr>
        <w:autoSpaceDE w:val="0"/>
        <w:autoSpaceDN w:val="0"/>
        <w:adjustRightInd w:val="0"/>
        <w:rPr>
          <w:rFonts w:ascii="Arial" w:hAnsi="Arial" w:cs="Arial"/>
          <w:b/>
          <w:bCs/>
          <w:color w:val="000000"/>
          <w:sz w:val="20"/>
          <w:szCs w:val="20"/>
          <w:u w:color="000000"/>
          <w:lang w:val="en-US"/>
        </w:rPr>
      </w:pPr>
      <w:r w:rsidRPr="00FA7A29">
        <w:rPr>
          <w:rFonts w:ascii="Arial" w:hAnsi="Arial" w:cs="Arial"/>
          <w:b/>
          <w:bCs/>
          <w:color w:val="000000"/>
          <w:sz w:val="20"/>
          <w:szCs w:val="20"/>
          <w:u w:color="000000"/>
          <w:lang w:val="en-US"/>
        </w:rPr>
        <w:t xml:space="preserve">……………………..     </w:t>
      </w:r>
      <w:r w:rsidRPr="00FA7A29">
        <w:rPr>
          <w:rFonts w:ascii="Arial" w:hAnsi="Arial" w:cs="Arial"/>
          <w:b/>
          <w:bCs/>
          <w:color w:val="000000"/>
          <w:sz w:val="20"/>
          <w:szCs w:val="20"/>
          <w:u w:color="000000"/>
          <w:lang w:val="en-US"/>
        </w:rPr>
        <w:tab/>
        <w:t xml:space="preserve">      …………………</w:t>
      </w:r>
      <w:r w:rsidRPr="00FA7A29">
        <w:rPr>
          <w:rFonts w:ascii="Arial" w:hAnsi="Arial" w:cs="Arial"/>
          <w:b/>
          <w:bCs/>
          <w:color w:val="000000"/>
          <w:sz w:val="20"/>
          <w:szCs w:val="20"/>
          <w:u w:color="000000"/>
          <w:lang w:val="en-US"/>
        </w:rPr>
        <w:tab/>
        <w:t xml:space="preserve"> …………………….  </w:t>
      </w:r>
      <w:r w:rsidRPr="00FA7A29">
        <w:rPr>
          <w:rFonts w:ascii="Arial" w:hAnsi="Arial" w:cs="Arial"/>
          <w:b/>
          <w:bCs/>
          <w:color w:val="000000"/>
          <w:sz w:val="20"/>
          <w:szCs w:val="20"/>
          <w:u w:color="000000"/>
          <w:lang w:val="en-US"/>
        </w:rPr>
        <w:tab/>
        <w:t>…………………….</w:t>
      </w:r>
    </w:p>
    <w:p w14:paraId="2B9675A9" w14:textId="77777777" w:rsidR="00164B1C" w:rsidRDefault="00164B1C" w:rsidP="00FA7A29">
      <w:pPr>
        <w:autoSpaceDE w:val="0"/>
        <w:autoSpaceDN w:val="0"/>
        <w:adjustRightInd w:val="0"/>
        <w:rPr>
          <w:rFonts w:ascii="Arial" w:hAnsi="Arial" w:cs="Arial"/>
          <w:b/>
          <w:bCs/>
          <w:color w:val="000000"/>
          <w:sz w:val="20"/>
          <w:szCs w:val="20"/>
          <w:u w:color="000000"/>
          <w:lang w:val="en-US"/>
        </w:rPr>
      </w:pPr>
    </w:p>
    <w:p w14:paraId="11EE6845" w14:textId="379DF9C4" w:rsidR="00FA7A29" w:rsidRPr="00FA7A29" w:rsidRDefault="00F21B64" w:rsidP="00FA7A29">
      <w:pPr>
        <w:autoSpaceDE w:val="0"/>
        <w:autoSpaceDN w:val="0"/>
        <w:adjustRightInd w:val="0"/>
        <w:rPr>
          <w:rFonts w:ascii="Arial" w:hAnsi="Arial" w:cs="Arial"/>
          <w:color w:val="000000"/>
          <w:sz w:val="20"/>
          <w:szCs w:val="20"/>
          <w:u w:color="000000"/>
          <w:lang w:val="en-US"/>
        </w:rPr>
      </w:pPr>
      <w:r>
        <w:rPr>
          <w:rFonts w:ascii="Arial" w:hAnsi="Arial" w:cs="Arial"/>
          <w:b/>
          <w:bCs/>
          <w:color w:val="000000"/>
          <w:sz w:val="20"/>
          <w:szCs w:val="20"/>
          <w:u w:color="000000"/>
          <w:lang w:val="en-US"/>
        </w:rPr>
        <w:lastRenderedPageBreak/>
        <w:t xml:space="preserve">10. </w:t>
      </w:r>
      <w:proofErr w:type="gramStart"/>
      <w:r w:rsidR="00FA7A29" w:rsidRPr="00FA7A29">
        <w:rPr>
          <w:rFonts w:ascii="Arial" w:hAnsi="Arial" w:cs="Arial"/>
          <w:b/>
          <w:bCs/>
          <w:color w:val="000000"/>
          <w:sz w:val="20"/>
          <w:szCs w:val="20"/>
          <w:u w:color="000000"/>
          <w:lang w:val="en-US"/>
        </w:rPr>
        <w:t>( 2</w:t>
      </w:r>
      <w:proofErr w:type="gramEnd"/>
      <w:r w:rsidR="00FA7A29" w:rsidRPr="00FA7A29">
        <w:rPr>
          <w:rFonts w:ascii="Arial" w:hAnsi="Arial" w:cs="Arial"/>
          <w:b/>
          <w:bCs/>
          <w:color w:val="000000"/>
          <w:sz w:val="20"/>
          <w:szCs w:val="20"/>
          <w:u w:color="000000"/>
          <w:lang w:val="en-US"/>
        </w:rPr>
        <w:t xml:space="preserve"> points each one )</w:t>
      </w:r>
      <w:r>
        <w:rPr>
          <w:rFonts w:ascii="Arial" w:hAnsi="Arial" w:cs="Arial"/>
          <w:b/>
          <w:bCs/>
          <w:color w:val="000000"/>
          <w:sz w:val="20"/>
          <w:szCs w:val="20"/>
          <w:u w:color="000000"/>
          <w:lang w:val="en-US"/>
        </w:rPr>
        <w:t xml:space="preserve"> I</w:t>
      </w:r>
      <w:r w:rsidR="00FA7A29" w:rsidRPr="00FA7A29">
        <w:rPr>
          <w:rFonts w:ascii="Arial" w:hAnsi="Arial" w:cs="Arial"/>
          <w:b/>
          <w:bCs/>
          <w:color w:val="000000"/>
          <w:sz w:val="20"/>
          <w:szCs w:val="20"/>
          <w:u w:color="000000"/>
          <w:lang w:val="en-US"/>
        </w:rPr>
        <w:t>n a job interview; answer the following questions:</w:t>
      </w:r>
    </w:p>
    <w:p w14:paraId="0222ECD9" w14:textId="7D7D29AA" w:rsidR="00FA7A29" w:rsidRDefault="00A063C9" w:rsidP="00FA7A29">
      <w:pPr>
        <w:numPr>
          <w:ilvl w:val="0"/>
          <w:numId w:val="39"/>
        </w:numPr>
        <w:tabs>
          <w:tab w:val="left" w:pos="360"/>
          <w:tab w:val="left" w:pos="720"/>
        </w:tabs>
        <w:autoSpaceDE w:val="0"/>
        <w:autoSpaceDN w:val="0"/>
        <w:adjustRightInd w:val="0"/>
        <w:ind w:hanging="720"/>
        <w:rPr>
          <w:rFonts w:ascii="Arial" w:hAnsi="Arial" w:cs="Arial"/>
          <w:color w:val="000000"/>
          <w:sz w:val="20"/>
          <w:szCs w:val="20"/>
          <w:u w:color="000000"/>
          <w:lang w:val="en-US"/>
        </w:rPr>
      </w:pPr>
      <w:r>
        <w:rPr>
          <w:rFonts w:ascii="Arial" w:hAnsi="Arial" w:cs="Arial"/>
          <w:color w:val="000000"/>
          <w:sz w:val="20"/>
          <w:szCs w:val="20"/>
          <w:u w:color="000000"/>
          <w:lang w:val="en-US"/>
        </w:rPr>
        <w:t>Why should we hire you</w:t>
      </w:r>
      <w:r w:rsidR="00FA7A29" w:rsidRPr="00FA7A29">
        <w:rPr>
          <w:rFonts w:ascii="Arial" w:hAnsi="Arial" w:cs="Arial"/>
          <w:color w:val="000000"/>
          <w:sz w:val="20"/>
          <w:szCs w:val="20"/>
          <w:u w:color="000000"/>
          <w:lang w:val="en-US"/>
        </w:rPr>
        <w:t>?</w:t>
      </w:r>
    </w:p>
    <w:p w14:paraId="514E26F1" w14:textId="77777777" w:rsidR="00F21B64" w:rsidRPr="00FA7A29" w:rsidRDefault="00F21B64" w:rsidP="00F21B64">
      <w:pPr>
        <w:tabs>
          <w:tab w:val="left" w:pos="360"/>
          <w:tab w:val="left" w:pos="720"/>
        </w:tabs>
        <w:autoSpaceDE w:val="0"/>
        <w:autoSpaceDN w:val="0"/>
        <w:adjustRightInd w:val="0"/>
        <w:ind w:left="720"/>
        <w:rPr>
          <w:rFonts w:ascii="Arial" w:hAnsi="Arial" w:cs="Arial"/>
          <w:color w:val="000000"/>
          <w:sz w:val="20"/>
          <w:szCs w:val="20"/>
          <w:u w:color="000000"/>
          <w:lang w:val="en-US"/>
        </w:rPr>
      </w:pPr>
    </w:p>
    <w:p w14:paraId="37DCAAA3" w14:textId="67C4AE82" w:rsidR="00FA7A29" w:rsidRPr="00FA7A29" w:rsidRDefault="00FA7A29" w:rsidP="00FA7A29">
      <w:pPr>
        <w:numPr>
          <w:ilvl w:val="0"/>
          <w:numId w:val="40"/>
        </w:numPr>
        <w:tabs>
          <w:tab w:val="left" w:pos="360"/>
          <w:tab w:val="left" w:pos="720"/>
        </w:tabs>
        <w:autoSpaceDE w:val="0"/>
        <w:autoSpaceDN w:val="0"/>
        <w:adjustRightInd w:val="0"/>
        <w:spacing w:after="100" w:line="240" w:lineRule="auto"/>
        <w:ind w:hanging="720"/>
        <w:rPr>
          <w:rFonts w:ascii="Arial" w:hAnsi="Arial" w:cs="Arial"/>
          <w:color w:val="000000"/>
          <w:sz w:val="20"/>
          <w:szCs w:val="20"/>
          <w:u w:color="000000"/>
          <w:lang w:val="en-US"/>
        </w:rPr>
      </w:pPr>
      <w:r w:rsidRPr="00FA7A29">
        <w:rPr>
          <w:rFonts w:ascii="Arial" w:hAnsi="Arial" w:cs="Arial"/>
          <w:color w:val="000000"/>
          <w:sz w:val="20"/>
          <w:szCs w:val="20"/>
          <w:u w:color="000000"/>
          <w:lang w:val="en-US"/>
        </w:rPr>
        <w:t xml:space="preserve">Tell me something about your mayor </w:t>
      </w:r>
      <w:r w:rsidR="00651987">
        <w:rPr>
          <w:rFonts w:ascii="Arial" w:hAnsi="Arial" w:cs="Arial"/>
          <w:color w:val="000000"/>
          <w:sz w:val="20"/>
          <w:szCs w:val="20"/>
          <w:u w:color="000000"/>
          <w:lang w:val="en-US"/>
        </w:rPr>
        <w:t>weaknesses</w:t>
      </w:r>
      <w:r w:rsidRPr="00FA7A29">
        <w:rPr>
          <w:rFonts w:ascii="Arial" w:hAnsi="Arial" w:cs="Arial"/>
          <w:color w:val="000000"/>
          <w:sz w:val="20"/>
          <w:szCs w:val="20"/>
          <w:u w:color="000000"/>
          <w:lang w:val="en-US"/>
        </w:rPr>
        <w:t>?</w:t>
      </w:r>
    </w:p>
    <w:p w14:paraId="278AFE7E" w14:textId="7ED39D32" w:rsidR="00FA7A29" w:rsidRPr="00FA7A29" w:rsidRDefault="00FA7A29" w:rsidP="00FA7A29">
      <w:pPr>
        <w:autoSpaceDE w:val="0"/>
        <w:autoSpaceDN w:val="0"/>
        <w:adjustRightInd w:val="0"/>
        <w:spacing w:after="100" w:line="240" w:lineRule="auto"/>
        <w:ind w:left="720"/>
        <w:rPr>
          <w:rFonts w:ascii="Arial" w:hAnsi="Arial" w:cs="Arial"/>
          <w:color w:val="000000"/>
          <w:sz w:val="20"/>
          <w:szCs w:val="20"/>
          <w:u w:color="000000"/>
          <w:lang w:val="en-US"/>
        </w:rPr>
      </w:pPr>
    </w:p>
    <w:p w14:paraId="1A51E1FF" w14:textId="77777777" w:rsidR="00FA7A29" w:rsidRPr="00FA7A29" w:rsidRDefault="00FA7A29" w:rsidP="00FA7A29">
      <w:pPr>
        <w:autoSpaceDE w:val="0"/>
        <w:autoSpaceDN w:val="0"/>
        <w:adjustRightInd w:val="0"/>
        <w:spacing w:after="100" w:line="240" w:lineRule="auto"/>
        <w:rPr>
          <w:rFonts w:ascii="Arial" w:hAnsi="Arial" w:cs="Arial"/>
          <w:color w:val="000000"/>
          <w:sz w:val="20"/>
          <w:szCs w:val="20"/>
          <w:u w:color="000000"/>
          <w:lang w:val="en-US"/>
        </w:rPr>
      </w:pPr>
    </w:p>
    <w:p w14:paraId="56E98D6E" w14:textId="714415D0" w:rsidR="00FA7A29" w:rsidRPr="00FA7A29" w:rsidRDefault="00FA7A29" w:rsidP="00D31A05">
      <w:pPr>
        <w:autoSpaceDE w:val="0"/>
        <w:autoSpaceDN w:val="0"/>
        <w:adjustRightInd w:val="0"/>
        <w:spacing w:after="100" w:line="240" w:lineRule="auto"/>
        <w:rPr>
          <w:rFonts w:ascii="Arial" w:hAnsi="Arial" w:cs="Arial"/>
          <w:b/>
          <w:bCs/>
          <w:color w:val="000000"/>
          <w:sz w:val="20"/>
          <w:szCs w:val="20"/>
          <w:u w:color="000000"/>
          <w:lang w:val="en-US"/>
        </w:rPr>
      </w:pPr>
      <w:r w:rsidRPr="00FA7A29">
        <w:rPr>
          <w:rFonts w:ascii="Arial" w:hAnsi="Arial" w:cs="Arial"/>
          <w:b/>
          <w:bCs/>
          <w:color w:val="000000"/>
          <w:sz w:val="20"/>
          <w:szCs w:val="20"/>
          <w:u w:color="000000"/>
          <w:lang w:val="en-US"/>
        </w:rPr>
        <w:t xml:space="preserve">11ª. </w:t>
      </w:r>
      <w:proofErr w:type="gramStart"/>
      <w:r w:rsidRPr="00FA7A29">
        <w:rPr>
          <w:rFonts w:ascii="Arial" w:hAnsi="Arial" w:cs="Arial"/>
          <w:b/>
          <w:bCs/>
          <w:color w:val="000000"/>
          <w:sz w:val="20"/>
          <w:szCs w:val="20"/>
          <w:u w:color="000000"/>
          <w:lang w:val="en-US"/>
        </w:rPr>
        <w:t>( 1</w:t>
      </w:r>
      <w:proofErr w:type="gramEnd"/>
      <w:r w:rsidRPr="00FA7A29">
        <w:rPr>
          <w:rFonts w:ascii="Arial" w:hAnsi="Arial" w:cs="Arial"/>
          <w:b/>
          <w:bCs/>
          <w:color w:val="000000"/>
          <w:sz w:val="20"/>
          <w:szCs w:val="20"/>
          <w:u w:color="000000"/>
          <w:lang w:val="en-US"/>
        </w:rPr>
        <w:t xml:space="preserve"> point each </w:t>
      </w:r>
      <w:r w:rsidR="00E029A6">
        <w:rPr>
          <w:rFonts w:ascii="Arial" w:hAnsi="Arial" w:cs="Arial"/>
          <w:b/>
          <w:bCs/>
          <w:color w:val="000000"/>
          <w:sz w:val="20"/>
          <w:szCs w:val="20"/>
          <w:u w:color="000000"/>
          <w:lang w:val="en-US"/>
        </w:rPr>
        <w:t>answer</w:t>
      </w:r>
      <w:r w:rsidRPr="00FA7A29">
        <w:rPr>
          <w:rFonts w:ascii="Arial" w:hAnsi="Arial" w:cs="Arial"/>
          <w:b/>
          <w:bCs/>
          <w:color w:val="000000"/>
          <w:sz w:val="20"/>
          <w:szCs w:val="20"/>
          <w:u w:color="000000"/>
          <w:lang w:val="en-US"/>
        </w:rPr>
        <w:t xml:space="preserve"> ) Grammar:</w:t>
      </w:r>
    </w:p>
    <w:p w14:paraId="58E3947E" w14:textId="77777777" w:rsidR="00FA7A29" w:rsidRPr="00FA7A29" w:rsidRDefault="00FA7A29" w:rsidP="00FA7A29">
      <w:pPr>
        <w:autoSpaceDE w:val="0"/>
        <w:autoSpaceDN w:val="0"/>
        <w:adjustRightInd w:val="0"/>
        <w:spacing w:after="0" w:line="240" w:lineRule="auto"/>
        <w:rPr>
          <w:rFonts w:ascii="Arial" w:hAnsi="Arial" w:cs="Arial"/>
          <w:color w:val="000000"/>
          <w:sz w:val="20"/>
          <w:szCs w:val="20"/>
          <w:u w:color="000000"/>
          <w:lang w:val="en-US"/>
        </w:rPr>
      </w:pPr>
    </w:p>
    <w:p w14:paraId="2DC49651" w14:textId="63D22639" w:rsidR="00FA7A29" w:rsidRDefault="00D31A05" w:rsidP="00FA7A29">
      <w:pPr>
        <w:autoSpaceDE w:val="0"/>
        <w:autoSpaceDN w:val="0"/>
        <w:adjustRightInd w:val="0"/>
        <w:spacing w:after="0" w:line="240" w:lineRule="auto"/>
        <w:rPr>
          <w:rFonts w:ascii="Arial" w:hAnsi="Arial" w:cs="Arial"/>
          <w:color w:val="000000"/>
          <w:sz w:val="20"/>
          <w:szCs w:val="20"/>
          <w:u w:color="000000"/>
          <w:lang w:val="en-US"/>
        </w:rPr>
      </w:pPr>
      <w:r>
        <w:rPr>
          <w:rFonts w:ascii="Arial" w:hAnsi="Arial" w:cs="Arial"/>
          <w:color w:val="000000"/>
          <w:sz w:val="20"/>
          <w:szCs w:val="20"/>
          <w:u w:color="000000"/>
          <w:lang w:val="en-US"/>
        </w:rPr>
        <w:t>1.</w:t>
      </w:r>
      <w:r w:rsidR="00FA7A29" w:rsidRPr="00FA7A29">
        <w:rPr>
          <w:rFonts w:ascii="Arial" w:hAnsi="Arial" w:cs="Arial"/>
          <w:color w:val="000000"/>
          <w:sz w:val="20"/>
          <w:szCs w:val="20"/>
          <w:u w:color="000000"/>
          <w:lang w:val="en-US"/>
        </w:rPr>
        <w:t xml:space="preserve">She _____________ </w:t>
      </w:r>
      <w:proofErr w:type="gramStart"/>
      <w:r w:rsidR="00FA7A29" w:rsidRPr="00FA7A29">
        <w:rPr>
          <w:rFonts w:ascii="Arial" w:hAnsi="Arial" w:cs="Arial"/>
          <w:color w:val="000000"/>
          <w:sz w:val="20"/>
          <w:szCs w:val="20"/>
          <w:u w:color="000000"/>
          <w:lang w:val="en-US"/>
        </w:rPr>
        <w:t>( set</w:t>
      </w:r>
      <w:proofErr w:type="gramEnd"/>
      <w:r w:rsidR="00FA7A29" w:rsidRPr="00FA7A29">
        <w:rPr>
          <w:rFonts w:ascii="Arial" w:hAnsi="Arial" w:cs="Arial"/>
          <w:color w:val="000000"/>
          <w:sz w:val="20"/>
          <w:szCs w:val="20"/>
          <w:u w:color="000000"/>
          <w:lang w:val="en-US"/>
        </w:rPr>
        <w:t xml:space="preserve"> ) up an standing order to pay her rent </w:t>
      </w:r>
      <w:r>
        <w:rPr>
          <w:rFonts w:ascii="Arial" w:hAnsi="Arial" w:cs="Arial"/>
          <w:color w:val="000000"/>
          <w:sz w:val="20"/>
          <w:szCs w:val="20"/>
          <w:u w:color="000000"/>
          <w:lang w:val="en-US"/>
        </w:rPr>
        <w:t xml:space="preserve"> this morning.</w:t>
      </w:r>
    </w:p>
    <w:p w14:paraId="10115431" w14:textId="77777777" w:rsidR="00D31A05" w:rsidRPr="00FA7A29" w:rsidRDefault="00D31A05" w:rsidP="00FA7A29">
      <w:pPr>
        <w:autoSpaceDE w:val="0"/>
        <w:autoSpaceDN w:val="0"/>
        <w:adjustRightInd w:val="0"/>
        <w:spacing w:after="0" w:line="240" w:lineRule="auto"/>
        <w:rPr>
          <w:rFonts w:ascii="Arial" w:hAnsi="Arial" w:cs="Arial"/>
          <w:color w:val="000000"/>
          <w:sz w:val="20"/>
          <w:szCs w:val="20"/>
          <w:u w:color="000000"/>
          <w:lang w:val="en-US"/>
        </w:rPr>
      </w:pPr>
    </w:p>
    <w:p w14:paraId="69C77485" w14:textId="280A4B9A" w:rsidR="00FA7A29" w:rsidRDefault="00D31A05" w:rsidP="00FA7A29">
      <w:pPr>
        <w:autoSpaceDE w:val="0"/>
        <w:autoSpaceDN w:val="0"/>
        <w:adjustRightInd w:val="0"/>
        <w:spacing w:after="0" w:line="240" w:lineRule="auto"/>
        <w:rPr>
          <w:rFonts w:ascii="Arial" w:hAnsi="Arial" w:cs="Arial"/>
          <w:color w:val="000000"/>
          <w:sz w:val="20"/>
          <w:szCs w:val="20"/>
          <w:u w:color="000000"/>
          <w:lang w:val="en-US"/>
        </w:rPr>
      </w:pPr>
      <w:r>
        <w:rPr>
          <w:rFonts w:ascii="Arial" w:hAnsi="Arial" w:cs="Arial"/>
          <w:color w:val="000000"/>
          <w:sz w:val="20"/>
          <w:szCs w:val="20"/>
          <w:u w:color="000000"/>
          <w:lang w:val="en-US"/>
        </w:rPr>
        <w:t>2.</w:t>
      </w:r>
      <w:r w:rsidR="00FA7A29" w:rsidRPr="00FA7A29">
        <w:rPr>
          <w:rFonts w:ascii="Arial" w:hAnsi="Arial" w:cs="Arial"/>
          <w:color w:val="000000"/>
          <w:sz w:val="20"/>
          <w:szCs w:val="20"/>
          <w:u w:color="000000"/>
          <w:lang w:val="en-US"/>
        </w:rPr>
        <w:t xml:space="preserve">The IT </w:t>
      </w:r>
      <w:proofErr w:type="gramStart"/>
      <w:r w:rsidR="00FA7A29" w:rsidRPr="00FA7A29">
        <w:rPr>
          <w:rFonts w:ascii="Arial" w:hAnsi="Arial" w:cs="Arial"/>
          <w:color w:val="000000"/>
          <w:sz w:val="20"/>
          <w:szCs w:val="20"/>
          <w:u w:color="000000"/>
          <w:lang w:val="en-US"/>
        </w:rPr>
        <w:t>conference,</w:t>
      </w:r>
      <w:r>
        <w:rPr>
          <w:rFonts w:ascii="Arial" w:hAnsi="Arial" w:cs="Arial"/>
          <w:color w:val="000000"/>
          <w:sz w:val="20"/>
          <w:szCs w:val="20"/>
          <w:u w:color="000000"/>
          <w:lang w:val="en-US"/>
        </w:rPr>
        <w:t xml:space="preserve">  </w:t>
      </w:r>
      <w:r w:rsidR="00FA7A29" w:rsidRPr="00FA7A29">
        <w:rPr>
          <w:rFonts w:ascii="Arial" w:hAnsi="Arial" w:cs="Arial"/>
          <w:color w:val="000000"/>
          <w:sz w:val="20"/>
          <w:szCs w:val="20"/>
          <w:u w:color="000000"/>
          <w:lang w:val="en-US"/>
        </w:rPr>
        <w:t>_</w:t>
      </w:r>
      <w:proofErr w:type="gramEnd"/>
      <w:r w:rsidR="00FA7A29" w:rsidRPr="00FA7A29">
        <w:rPr>
          <w:rFonts w:ascii="Arial" w:hAnsi="Arial" w:cs="Arial"/>
          <w:color w:val="000000"/>
          <w:sz w:val="20"/>
          <w:szCs w:val="20"/>
          <w:u w:color="000000"/>
          <w:lang w:val="en-US"/>
        </w:rPr>
        <w:t>_______ will take place in London, starts on 7</w:t>
      </w:r>
      <w:r w:rsidR="00FA7A29" w:rsidRPr="00FA7A29">
        <w:rPr>
          <w:rFonts w:ascii="Arial" w:hAnsi="Arial" w:cs="Arial"/>
          <w:color w:val="000000"/>
          <w:sz w:val="13"/>
          <w:szCs w:val="13"/>
          <w:u w:color="000000"/>
          <w:vertAlign w:val="superscript"/>
          <w:lang w:val="en-US"/>
        </w:rPr>
        <w:t>th</w:t>
      </w:r>
      <w:r w:rsidR="00FA7A29" w:rsidRPr="00FA7A29">
        <w:rPr>
          <w:rFonts w:ascii="Arial" w:hAnsi="Arial" w:cs="Arial"/>
          <w:color w:val="000000"/>
          <w:sz w:val="20"/>
          <w:szCs w:val="20"/>
          <w:u w:color="000000"/>
          <w:lang w:val="en-US"/>
        </w:rPr>
        <w:t xml:space="preserve"> July.</w:t>
      </w:r>
    </w:p>
    <w:p w14:paraId="6A6CF96B" w14:textId="77777777" w:rsidR="00D31A05" w:rsidRPr="00FA7A29" w:rsidRDefault="00D31A05" w:rsidP="00FA7A29">
      <w:pPr>
        <w:autoSpaceDE w:val="0"/>
        <w:autoSpaceDN w:val="0"/>
        <w:adjustRightInd w:val="0"/>
        <w:spacing w:after="0" w:line="240" w:lineRule="auto"/>
        <w:rPr>
          <w:rFonts w:ascii="Arial" w:hAnsi="Arial" w:cs="Arial"/>
          <w:color w:val="000000"/>
          <w:sz w:val="20"/>
          <w:szCs w:val="20"/>
          <w:u w:color="000000"/>
          <w:lang w:val="en-US"/>
        </w:rPr>
      </w:pPr>
    </w:p>
    <w:p w14:paraId="23CDFD04" w14:textId="1D112E86" w:rsidR="00FA7A29" w:rsidRDefault="00D31A05" w:rsidP="00FA7A29">
      <w:pPr>
        <w:autoSpaceDE w:val="0"/>
        <w:autoSpaceDN w:val="0"/>
        <w:adjustRightInd w:val="0"/>
        <w:spacing w:after="0" w:line="240" w:lineRule="auto"/>
        <w:rPr>
          <w:rFonts w:ascii="Arial" w:hAnsi="Arial" w:cs="Arial"/>
          <w:color w:val="000000"/>
          <w:sz w:val="16"/>
          <w:szCs w:val="16"/>
          <w:u w:color="000000"/>
          <w:lang w:val="en-US"/>
        </w:rPr>
      </w:pPr>
      <w:r>
        <w:rPr>
          <w:rFonts w:ascii="Arial" w:hAnsi="Arial" w:cs="Arial"/>
          <w:color w:val="000000"/>
          <w:sz w:val="20"/>
          <w:szCs w:val="20"/>
          <w:u w:color="000000"/>
          <w:lang w:val="en-US"/>
        </w:rPr>
        <w:t>3.</w:t>
      </w:r>
      <w:proofErr w:type="gramStart"/>
      <w:r>
        <w:rPr>
          <w:rFonts w:ascii="Arial" w:hAnsi="Arial" w:cs="Arial"/>
          <w:color w:val="000000"/>
          <w:sz w:val="20"/>
          <w:szCs w:val="20"/>
          <w:u w:color="000000"/>
          <w:lang w:val="en-US"/>
        </w:rPr>
        <w:t xml:space="preserve">Yes, </w:t>
      </w:r>
      <w:r w:rsidR="00FA7A29" w:rsidRPr="00FA7A29">
        <w:rPr>
          <w:rFonts w:ascii="Arial" w:hAnsi="Arial" w:cs="Arial"/>
          <w:color w:val="000000"/>
          <w:sz w:val="20"/>
          <w:szCs w:val="20"/>
          <w:u w:color="000000"/>
          <w:lang w:val="en-US"/>
        </w:rPr>
        <w:t xml:space="preserve"> </w:t>
      </w:r>
      <w:r>
        <w:rPr>
          <w:rFonts w:ascii="Arial" w:hAnsi="Arial" w:cs="Arial"/>
          <w:color w:val="000000"/>
          <w:sz w:val="20"/>
          <w:szCs w:val="20"/>
          <w:u w:color="000000"/>
          <w:lang w:val="en-US"/>
        </w:rPr>
        <w:t>You</w:t>
      </w:r>
      <w:proofErr w:type="gramEnd"/>
      <w:r>
        <w:rPr>
          <w:rFonts w:ascii="Arial" w:hAnsi="Arial" w:cs="Arial"/>
          <w:color w:val="000000"/>
          <w:sz w:val="20"/>
          <w:szCs w:val="20"/>
          <w:u w:color="000000"/>
          <w:lang w:val="en-US"/>
        </w:rPr>
        <w:t xml:space="preserve">  </w:t>
      </w:r>
      <w:r w:rsidR="00FA7A29" w:rsidRPr="00FA7A29">
        <w:rPr>
          <w:rFonts w:ascii="Arial" w:hAnsi="Arial" w:cs="Arial"/>
          <w:color w:val="000000"/>
          <w:sz w:val="20"/>
          <w:szCs w:val="20"/>
          <w:u w:color="000000"/>
          <w:lang w:val="en-US"/>
        </w:rPr>
        <w:t xml:space="preserve">______________ ( wear ) </w:t>
      </w:r>
      <w:r>
        <w:rPr>
          <w:rFonts w:ascii="Arial" w:hAnsi="Arial" w:cs="Arial"/>
          <w:color w:val="000000"/>
          <w:sz w:val="20"/>
          <w:szCs w:val="20"/>
          <w:u w:color="000000"/>
          <w:lang w:val="en-US"/>
        </w:rPr>
        <w:t>respiratory mask</w:t>
      </w:r>
      <w:r w:rsidR="00FA7A29" w:rsidRPr="00FA7A29">
        <w:rPr>
          <w:rFonts w:ascii="Arial" w:hAnsi="Arial" w:cs="Arial"/>
          <w:color w:val="000000"/>
          <w:sz w:val="20"/>
          <w:szCs w:val="20"/>
          <w:u w:color="000000"/>
          <w:lang w:val="en-US"/>
        </w:rPr>
        <w:t>. It is the</w:t>
      </w:r>
      <w:r>
        <w:rPr>
          <w:rFonts w:ascii="Arial" w:hAnsi="Arial" w:cs="Arial"/>
          <w:color w:val="000000"/>
          <w:sz w:val="20"/>
          <w:szCs w:val="20"/>
          <w:u w:color="000000"/>
          <w:lang w:val="en-US"/>
        </w:rPr>
        <w:t xml:space="preserve"> </w:t>
      </w:r>
      <w:proofErr w:type="gramStart"/>
      <w:r>
        <w:rPr>
          <w:rFonts w:ascii="Arial" w:hAnsi="Arial" w:cs="Arial"/>
          <w:color w:val="000000"/>
          <w:sz w:val="20"/>
          <w:szCs w:val="20"/>
          <w:u w:color="000000"/>
          <w:lang w:val="en-US"/>
        </w:rPr>
        <w:t xml:space="preserve">new </w:t>
      </w:r>
      <w:r w:rsidR="00FA7A29" w:rsidRPr="00FA7A29">
        <w:rPr>
          <w:rFonts w:ascii="Arial" w:hAnsi="Arial" w:cs="Arial"/>
          <w:color w:val="000000"/>
          <w:sz w:val="20"/>
          <w:szCs w:val="20"/>
          <w:u w:color="000000"/>
          <w:lang w:val="en-US"/>
        </w:rPr>
        <w:t xml:space="preserve"> rule</w:t>
      </w:r>
      <w:proofErr w:type="gramEnd"/>
      <w:r>
        <w:rPr>
          <w:rFonts w:ascii="Arial" w:hAnsi="Arial" w:cs="Arial"/>
          <w:color w:val="000000"/>
          <w:sz w:val="20"/>
          <w:szCs w:val="20"/>
          <w:u w:color="000000"/>
          <w:lang w:val="en-US"/>
        </w:rPr>
        <w:t>.</w:t>
      </w:r>
      <w:r w:rsidR="00FA7A29" w:rsidRPr="00FA7A29">
        <w:rPr>
          <w:rFonts w:ascii="Arial" w:hAnsi="Arial" w:cs="Arial"/>
          <w:color w:val="000000"/>
          <w:sz w:val="20"/>
          <w:szCs w:val="20"/>
          <w:u w:color="000000"/>
          <w:lang w:val="en-US"/>
        </w:rPr>
        <w:t xml:space="preserve"> </w:t>
      </w:r>
      <w:r w:rsidR="00FA7A29" w:rsidRPr="00FA7A29">
        <w:rPr>
          <w:rFonts w:ascii="Arial" w:hAnsi="Arial" w:cs="Arial"/>
          <w:color w:val="000000"/>
          <w:sz w:val="16"/>
          <w:szCs w:val="16"/>
          <w:u w:color="000000"/>
          <w:lang w:val="en-US"/>
        </w:rPr>
        <w:t>( modal verb )</w:t>
      </w:r>
    </w:p>
    <w:p w14:paraId="42711B26" w14:textId="77777777" w:rsidR="00D31A05" w:rsidRPr="00FA7A29" w:rsidRDefault="00D31A05" w:rsidP="00FA7A29">
      <w:pPr>
        <w:autoSpaceDE w:val="0"/>
        <w:autoSpaceDN w:val="0"/>
        <w:adjustRightInd w:val="0"/>
        <w:spacing w:after="0" w:line="240" w:lineRule="auto"/>
        <w:rPr>
          <w:rFonts w:ascii="Arial" w:hAnsi="Arial" w:cs="Arial"/>
          <w:color w:val="000000"/>
          <w:sz w:val="20"/>
          <w:szCs w:val="20"/>
          <w:u w:color="000000"/>
          <w:lang w:val="en-US"/>
        </w:rPr>
      </w:pPr>
    </w:p>
    <w:p w14:paraId="30704F1B" w14:textId="09180CF9" w:rsidR="00FA7A29" w:rsidRPr="00FA7A29" w:rsidRDefault="00D31A05" w:rsidP="00FA7A29">
      <w:pPr>
        <w:autoSpaceDE w:val="0"/>
        <w:autoSpaceDN w:val="0"/>
        <w:adjustRightInd w:val="0"/>
        <w:spacing w:after="0" w:line="240" w:lineRule="auto"/>
        <w:rPr>
          <w:rFonts w:ascii="Arial" w:hAnsi="Arial" w:cs="Arial"/>
          <w:color w:val="000000"/>
          <w:sz w:val="20"/>
          <w:szCs w:val="20"/>
          <w:u w:color="000000"/>
          <w:lang w:val="en-US"/>
        </w:rPr>
      </w:pPr>
      <w:r>
        <w:rPr>
          <w:rFonts w:ascii="Arial" w:hAnsi="Arial" w:cs="Arial"/>
          <w:color w:val="000000"/>
          <w:sz w:val="20"/>
          <w:szCs w:val="20"/>
          <w:u w:color="000000"/>
          <w:lang w:val="en-US"/>
        </w:rPr>
        <w:t>4.</w:t>
      </w:r>
      <w:r w:rsidR="00FA7A29" w:rsidRPr="00FA7A29">
        <w:rPr>
          <w:rFonts w:ascii="Arial" w:hAnsi="Arial" w:cs="Arial"/>
          <w:color w:val="000000"/>
          <w:sz w:val="20"/>
          <w:szCs w:val="20"/>
          <w:u w:color="000000"/>
          <w:lang w:val="en-US"/>
        </w:rPr>
        <w:t>He _____________________</w:t>
      </w:r>
      <w:proofErr w:type="gramStart"/>
      <w:r w:rsidR="00FA7A29" w:rsidRPr="00FA7A29">
        <w:rPr>
          <w:rFonts w:ascii="Arial" w:hAnsi="Arial" w:cs="Arial"/>
          <w:color w:val="000000"/>
          <w:sz w:val="20"/>
          <w:szCs w:val="20"/>
          <w:u w:color="000000"/>
          <w:lang w:val="en-US"/>
        </w:rPr>
        <w:t>_( sign</w:t>
      </w:r>
      <w:proofErr w:type="gramEnd"/>
      <w:r w:rsidR="00FA7A29" w:rsidRPr="00FA7A29">
        <w:rPr>
          <w:rFonts w:ascii="Arial" w:hAnsi="Arial" w:cs="Arial"/>
          <w:color w:val="000000"/>
          <w:sz w:val="20"/>
          <w:szCs w:val="20"/>
          <w:u w:color="000000"/>
          <w:lang w:val="en-US"/>
        </w:rPr>
        <w:t>) the documents, when they had offered him.</w:t>
      </w:r>
    </w:p>
    <w:p w14:paraId="048BA33C" w14:textId="77777777" w:rsidR="00D31A05" w:rsidRDefault="00D31A05" w:rsidP="00FA7A29">
      <w:pPr>
        <w:autoSpaceDE w:val="0"/>
        <w:autoSpaceDN w:val="0"/>
        <w:adjustRightInd w:val="0"/>
        <w:spacing w:after="0" w:line="240" w:lineRule="auto"/>
        <w:rPr>
          <w:rFonts w:ascii="Arial" w:hAnsi="Arial" w:cs="Arial"/>
          <w:color w:val="000000"/>
          <w:sz w:val="20"/>
          <w:szCs w:val="20"/>
          <w:u w:color="000000"/>
          <w:lang w:val="en-US"/>
        </w:rPr>
      </w:pPr>
    </w:p>
    <w:p w14:paraId="5F9791AD" w14:textId="76B35CBF" w:rsidR="00FA7A29" w:rsidRDefault="00D31A05" w:rsidP="00FA7A29">
      <w:pPr>
        <w:autoSpaceDE w:val="0"/>
        <w:autoSpaceDN w:val="0"/>
        <w:adjustRightInd w:val="0"/>
        <w:spacing w:after="0" w:line="240" w:lineRule="auto"/>
        <w:rPr>
          <w:rFonts w:ascii="Arial" w:hAnsi="Arial" w:cs="Arial"/>
          <w:color w:val="000000"/>
          <w:sz w:val="20"/>
          <w:szCs w:val="20"/>
          <w:u w:color="000000"/>
          <w:lang w:val="en-US"/>
        </w:rPr>
      </w:pPr>
      <w:r>
        <w:rPr>
          <w:rFonts w:ascii="Arial" w:hAnsi="Arial" w:cs="Arial"/>
          <w:color w:val="000000"/>
          <w:sz w:val="20"/>
          <w:szCs w:val="20"/>
          <w:u w:color="000000"/>
          <w:lang w:val="en-US"/>
        </w:rPr>
        <w:t xml:space="preserve">5. </w:t>
      </w:r>
      <w:r w:rsidR="00FA7A29" w:rsidRPr="00FA7A29">
        <w:rPr>
          <w:rFonts w:ascii="Arial" w:hAnsi="Arial" w:cs="Arial"/>
          <w:color w:val="000000"/>
          <w:sz w:val="20"/>
          <w:szCs w:val="20"/>
          <w:u w:color="000000"/>
          <w:lang w:val="en-US"/>
        </w:rPr>
        <w:t xml:space="preserve">They _________________ </w:t>
      </w:r>
      <w:proofErr w:type="gramStart"/>
      <w:r w:rsidR="00FA7A29" w:rsidRPr="00FA7A29">
        <w:rPr>
          <w:rFonts w:ascii="Arial" w:hAnsi="Arial" w:cs="Arial"/>
          <w:color w:val="000000"/>
          <w:sz w:val="20"/>
          <w:szCs w:val="20"/>
          <w:u w:color="000000"/>
          <w:lang w:val="en-US"/>
        </w:rPr>
        <w:t>( take</w:t>
      </w:r>
      <w:proofErr w:type="gramEnd"/>
      <w:r w:rsidR="00FA7A29" w:rsidRPr="00FA7A29">
        <w:rPr>
          <w:rFonts w:ascii="Arial" w:hAnsi="Arial" w:cs="Arial"/>
          <w:color w:val="000000"/>
          <w:sz w:val="20"/>
          <w:szCs w:val="20"/>
          <w:u w:color="000000"/>
          <w:lang w:val="en-US"/>
        </w:rPr>
        <w:t xml:space="preserve"> ) on 20 new employees this week.</w:t>
      </w:r>
    </w:p>
    <w:p w14:paraId="59F9F1BD" w14:textId="77777777" w:rsidR="00D31A05" w:rsidRPr="00FA7A29" w:rsidRDefault="00D31A05" w:rsidP="00FA7A29">
      <w:pPr>
        <w:autoSpaceDE w:val="0"/>
        <w:autoSpaceDN w:val="0"/>
        <w:adjustRightInd w:val="0"/>
        <w:spacing w:after="0" w:line="240" w:lineRule="auto"/>
        <w:rPr>
          <w:rFonts w:ascii="Arial" w:hAnsi="Arial" w:cs="Arial"/>
          <w:color w:val="000000"/>
          <w:sz w:val="20"/>
          <w:szCs w:val="20"/>
          <w:u w:color="000000"/>
          <w:lang w:val="en-US"/>
        </w:rPr>
      </w:pPr>
    </w:p>
    <w:p w14:paraId="54BC9601" w14:textId="2E57E814" w:rsidR="00FA7A29" w:rsidRDefault="00D31A05" w:rsidP="00FA7A29">
      <w:pPr>
        <w:autoSpaceDE w:val="0"/>
        <w:autoSpaceDN w:val="0"/>
        <w:adjustRightInd w:val="0"/>
        <w:spacing w:after="0" w:line="240" w:lineRule="auto"/>
        <w:rPr>
          <w:rFonts w:ascii="Arial" w:hAnsi="Arial" w:cs="Arial"/>
          <w:color w:val="000000"/>
          <w:sz w:val="20"/>
          <w:szCs w:val="20"/>
          <w:u w:color="000000"/>
          <w:lang w:val="en-US"/>
        </w:rPr>
      </w:pPr>
      <w:r>
        <w:rPr>
          <w:rFonts w:ascii="Arial" w:hAnsi="Arial" w:cs="Arial"/>
          <w:color w:val="000000"/>
          <w:sz w:val="20"/>
          <w:szCs w:val="20"/>
          <w:u w:color="000000"/>
          <w:lang w:val="en-US"/>
        </w:rPr>
        <w:t xml:space="preserve">6. </w:t>
      </w:r>
      <w:proofErr w:type="gramStart"/>
      <w:r>
        <w:rPr>
          <w:rFonts w:ascii="Arial" w:hAnsi="Arial" w:cs="Arial"/>
          <w:color w:val="000000"/>
          <w:sz w:val="20"/>
          <w:szCs w:val="20"/>
          <w:u w:color="000000"/>
          <w:lang w:val="en-US"/>
        </w:rPr>
        <w:t>IF</w:t>
      </w:r>
      <w:r w:rsidR="00FA7A29" w:rsidRPr="00FA7A29">
        <w:rPr>
          <w:rFonts w:ascii="Arial" w:hAnsi="Arial" w:cs="Arial"/>
          <w:color w:val="000000"/>
          <w:sz w:val="20"/>
          <w:szCs w:val="20"/>
          <w:u w:color="000000"/>
          <w:lang w:val="en-US"/>
        </w:rPr>
        <w:t xml:space="preserve">  she</w:t>
      </w:r>
      <w:proofErr w:type="gramEnd"/>
      <w:r w:rsidR="00FA7A29" w:rsidRPr="00FA7A29">
        <w:rPr>
          <w:rFonts w:ascii="Arial" w:hAnsi="Arial" w:cs="Arial"/>
          <w:color w:val="000000"/>
          <w:sz w:val="20"/>
          <w:szCs w:val="20"/>
          <w:u w:color="000000"/>
          <w:lang w:val="en-US"/>
        </w:rPr>
        <w:t xml:space="preserve"> ___________(not  sell ) her shares , she _________________(make ) millions of euros.</w:t>
      </w:r>
    </w:p>
    <w:p w14:paraId="7D6F17CF" w14:textId="77777777" w:rsidR="00D31A05" w:rsidRDefault="00D31A05" w:rsidP="00FA7A29">
      <w:pPr>
        <w:autoSpaceDE w:val="0"/>
        <w:autoSpaceDN w:val="0"/>
        <w:adjustRightInd w:val="0"/>
        <w:spacing w:after="0" w:line="240" w:lineRule="auto"/>
        <w:rPr>
          <w:rFonts w:ascii="Arial" w:hAnsi="Arial" w:cs="Arial"/>
          <w:color w:val="000000"/>
          <w:sz w:val="20"/>
          <w:szCs w:val="20"/>
          <w:u w:color="000000"/>
          <w:lang w:val="en-US"/>
        </w:rPr>
      </w:pPr>
    </w:p>
    <w:p w14:paraId="3A49A44F" w14:textId="32EE1DA7" w:rsidR="00D31A05" w:rsidRDefault="00D31A05" w:rsidP="00D31A05">
      <w:pPr>
        <w:spacing w:after="0" w:line="240" w:lineRule="auto"/>
        <w:rPr>
          <w:rFonts w:ascii="Arial" w:eastAsia="Times New Roman" w:hAnsi="Arial" w:cs="Arial"/>
          <w:sz w:val="20"/>
          <w:szCs w:val="20"/>
          <w:lang w:val="en-US"/>
        </w:rPr>
      </w:pPr>
      <w:r>
        <w:rPr>
          <w:rFonts w:ascii="Arial" w:eastAsia="Times New Roman" w:hAnsi="Arial" w:cs="Arial"/>
          <w:sz w:val="20"/>
          <w:szCs w:val="20"/>
          <w:lang w:val="en-US"/>
        </w:rPr>
        <w:t>7.</w:t>
      </w:r>
      <w:r w:rsidR="00A063C9">
        <w:rPr>
          <w:rFonts w:ascii="Arial" w:eastAsia="Times New Roman" w:hAnsi="Arial" w:cs="Arial"/>
          <w:sz w:val="20"/>
          <w:szCs w:val="20"/>
          <w:lang w:val="en-US"/>
        </w:rPr>
        <w:t xml:space="preserve"> I</w:t>
      </w:r>
      <w:r>
        <w:rPr>
          <w:rFonts w:ascii="Arial" w:eastAsia="Times New Roman" w:hAnsi="Arial" w:cs="Arial"/>
          <w:sz w:val="20"/>
          <w:szCs w:val="20"/>
          <w:lang w:val="en-US"/>
        </w:rPr>
        <w:t xml:space="preserve">F everyone worked from home, we_____________ </w:t>
      </w:r>
      <w:proofErr w:type="gramStart"/>
      <w:r>
        <w:rPr>
          <w:rFonts w:ascii="Arial" w:eastAsia="Times New Roman" w:hAnsi="Arial" w:cs="Arial"/>
          <w:sz w:val="20"/>
          <w:szCs w:val="20"/>
          <w:lang w:val="en-US"/>
        </w:rPr>
        <w:t>( need</w:t>
      </w:r>
      <w:proofErr w:type="gramEnd"/>
      <w:r>
        <w:rPr>
          <w:rFonts w:ascii="Arial" w:eastAsia="Times New Roman" w:hAnsi="Arial" w:cs="Arial"/>
          <w:sz w:val="20"/>
          <w:szCs w:val="20"/>
          <w:lang w:val="en-US"/>
        </w:rPr>
        <w:t xml:space="preserve">) to use our cars so much. </w:t>
      </w:r>
    </w:p>
    <w:p w14:paraId="69F7A701" w14:textId="77777777" w:rsidR="00D31A05" w:rsidRDefault="00D31A05" w:rsidP="00D31A05">
      <w:pPr>
        <w:spacing w:after="0" w:line="240" w:lineRule="auto"/>
        <w:rPr>
          <w:rFonts w:ascii="Arial" w:eastAsia="Times New Roman" w:hAnsi="Arial" w:cs="Arial"/>
          <w:sz w:val="20"/>
          <w:szCs w:val="20"/>
          <w:lang w:val="en-US"/>
        </w:rPr>
      </w:pPr>
    </w:p>
    <w:p w14:paraId="3C5B4B3B" w14:textId="2FDA2B0F" w:rsidR="00D31A05" w:rsidRDefault="00D31A05" w:rsidP="00D31A05">
      <w:pPr>
        <w:autoSpaceDE w:val="0"/>
        <w:autoSpaceDN w:val="0"/>
        <w:adjustRightInd w:val="0"/>
        <w:spacing w:after="0" w:line="240" w:lineRule="auto"/>
        <w:rPr>
          <w:rFonts w:ascii="Arial" w:hAnsi="Arial" w:cs="Arial"/>
          <w:color w:val="000000"/>
          <w:sz w:val="20"/>
          <w:szCs w:val="20"/>
          <w:u w:color="000000"/>
          <w:lang w:val="en-US"/>
        </w:rPr>
      </w:pPr>
      <w:r>
        <w:rPr>
          <w:rFonts w:ascii="Arial" w:hAnsi="Arial" w:cs="Arial"/>
          <w:color w:val="000000"/>
          <w:sz w:val="20"/>
          <w:szCs w:val="20"/>
          <w:u w:color="000000"/>
          <w:lang w:val="en-US"/>
        </w:rPr>
        <w:t xml:space="preserve">8. Rewrite:  </w:t>
      </w:r>
      <w:r w:rsidRPr="00FA7A29">
        <w:rPr>
          <w:rFonts w:ascii="Arial" w:hAnsi="Arial" w:cs="Arial"/>
          <w:color w:val="000000"/>
          <w:sz w:val="20"/>
          <w:szCs w:val="20"/>
          <w:u w:color="000000"/>
          <w:lang w:val="en-US"/>
        </w:rPr>
        <w:t xml:space="preserve">In your position, I´d </w:t>
      </w:r>
      <w:r w:rsidR="00A063C9">
        <w:rPr>
          <w:rFonts w:ascii="Arial" w:hAnsi="Arial" w:cs="Arial"/>
          <w:color w:val="000000"/>
          <w:sz w:val="20"/>
          <w:szCs w:val="20"/>
          <w:u w:color="000000"/>
          <w:lang w:val="en-US"/>
        </w:rPr>
        <w:t xml:space="preserve">apply for that </w:t>
      </w:r>
      <w:proofErr w:type="spellStart"/>
      <w:r w:rsidR="00A063C9">
        <w:rPr>
          <w:rFonts w:ascii="Arial" w:hAnsi="Arial" w:cs="Arial"/>
          <w:color w:val="000000"/>
          <w:sz w:val="20"/>
          <w:szCs w:val="20"/>
          <w:u w:color="000000"/>
          <w:lang w:val="en-US"/>
        </w:rPr>
        <w:t>postion</w:t>
      </w:r>
      <w:proofErr w:type="spellEnd"/>
      <w:r w:rsidRPr="00FA7A29">
        <w:rPr>
          <w:rFonts w:ascii="Arial" w:hAnsi="Arial" w:cs="Arial"/>
          <w:color w:val="000000"/>
          <w:sz w:val="20"/>
          <w:szCs w:val="20"/>
          <w:u w:color="000000"/>
          <w:lang w:val="en-US"/>
        </w:rPr>
        <w:t xml:space="preserve">. </w:t>
      </w:r>
      <w:proofErr w:type="gramStart"/>
      <w:r w:rsidRPr="00FA7A29">
        <w:rPr>
          <w:rFonts w:ascii="Arial" w:hAnsi="Arial" w:cs="Arial"/>
          <w:color w:val="000000"/>
          <w:sz w:val="20"/>
          <w:szCs w:val="20"/>
          <w:u w:color="000000"/>
          <w:lang w:val="en-US"/>
        </w:rPr>
        <w:t>( were</w:t>
      </w:r>
      <w:proofErr w:type="gramEnd"/>
      <w:r>
        <w:rPr>
          <w:rFonts w:ascii="Arial" w:hAnsi="Arial" w:cs="Arial"/>
          <w:color w:val="000000"/>
          <w:sz w:val="20"/>
          <w:szCs w:val="20"/>
          <w:u w:color="000000"/>
          <w:lang w:val="en-US"/>
        </w:rPr>
        <w:t xml:space="preserve"> ) ______________________________</w:t>
      </w:r>
      <w:r w:rsidR="00A063C9">
        <w:rPr>
          <w:rFonts w:ascii="Arial" w:hAnsi="Arial" w:cs="Arial"/>
          <w:color w:val="000000"/>
          <w:sz w:val="20"/>
          <w:szCs w:val="20"/>
          <w:u w:color="000000"/>
          <w:lang w:val="en-US"/>
        </w:rPr>
        <w:t>________________________________________</w:t>
      </w:r>
    </w:p>
    <w:p w14:paraId="2F1AEA6F" w14:textId="77777777" w:rsidR="00D31A05" w:rsidRDefault="00D31A05" w:rsidP="00D31A05">
      <w:pPr>
        <w:spacing w:after="0" w:line="240" w:lineRule="auto"/>
        <w:rPr>
          <w:rFonts w:ascii="Arial" w:eastAsia="Times New Roman" w:hAnsi="Arial" w:cs="Arial"/>
          <w:color w:val="000000" w:themeColor="text1"/>
          <w:sz w:val="20"/>
          <w:szCs w:val="20"/>
          <w:lang w:val="en-US"/>
        </w:rPr>
      </w:pPr>
    </w:p>
    <w:p w14:paraId="46B5DBB0" w14:textId="77777777" w:rsidR="00D31A05" w:rsidRDefault="00D31A05" w:rsidP="00D31A05">
      <w:pPr>
        <w:spacing w:after="0" w:line="240" w:lineRule="auto"/>
        <w:rPr>
          <w:rFonts w:ascii="Arial" w:eastAsia="Times New Roman" w:hAnsi="Arial" w:cs="Arial"/>
          <w:color w:val="000000" w:themeColor="text1"/>
          <w:sz w:val="20"/>
          <w:szCs w:val="20"/>
          <w:lang w:val="en-US"/>
        </w:rPr>
      </w:pPr>
    </w:p>
    <w:p w14:paraId="5415A50A" w14:textId="2B4F66A9" w:rsidR="00D31A05" w:rsidRDefault="00D31A05" w:rsidP="00D31A05">
      <w:pPr>
        <w:spacing w:after="0" w:line="240" w:lineRule="auto"/>
        <w:rPr>
          <w:rFonts w:ascii="Arial" w:eastAsia="Times New Roman" w:hAnsi="Arial" w:cs="Arial"/>
          <w:color w:val="000000" w:themeColor="text1"/>
          <w:sz w:val="20"/>
          <w:szCs w:val="20"/>
          <w:lang w:val="en-US"/>
        </w:rPr>
      </w:pPr>
      <w:r>
        <w:rPr>
          <w:rFonts w:ascii="Arial" w:eastAsia="Times New Roman" w:hAnsi="Arial" w:cs="Arial"/>
          <w:color w:val="000000" w:themeColor="text1"/>
          <w:sz w:val="20"/>
          <w:szCs w:val="20"/>
          <w:lang w:val="en-US"/>
        </w:rPr>
        <w:t xml:space="preserve">9. </w:t>
      </w:r>
      <w:r w:rsidRPr="00EC0A9A">
        <w:rPr>
          <w:rFonts w:ascii="Arial" w:eastAsia="Times New Roman" w:hAnsi="Arial" w:cs="Arial"/>
          <w:color w:val="000000" w:themeColor="text1"/>
          <w:sz w:val="20"/>
          <w:szCs w:val="20"/>
          <w:lang w:val="en-US"/>
        </w:rPr>
        <w:t>He suggested me _____</w:t>
      </w:r>
      <w:r>
        <w:rPr>
          <w:rFonts w:ascii="Arial" w:eastAsia="Times New Roman" w:hAnsi="Arial" w:cs="Arial"/>
          <w:color w:val="000000" w:themeColor="text1"/>
          <w:sz w:val="20"/>
          <w:szCs w:val="20"/>
          <w:lang w:val="en-US"/>
        </w:rPr>
        <w:t>____________</w:t>
      </w:r>
      <w:proofErr w:type="gramStart"/>
      <w:r>
        <w:rPr>
          <w:rFonts w:ascii="Arial" w:eastAsia="Times New Roman" w:hAnsi="Arial" w:cs="Arial"/>
          <w:color w:val="000000" w:themeColor="text1"/>
          <w:sz w:val="20"/>
          <w:szCs w:val="20"/>
          <w:lang w:val="en-US"/>
        </w:rPr>
        <w:t>_</w:t>
      </w:r>
      <w:r w:rsidRPr="00EC0A9A">
        <w:rPr>
          <w:rFonts w:ascii="Arial" w:eastAsia="Times New Roman" w:hAnsi="Arial" w:cs="Arial"/>
          <w:color w:val="000000" w:themeColor="text1"/>
          <w:sz w:val="20"/>
          <w:szCs w:val="20"/>
          <w:lang w:val="en-US"/>
        </w:rPr>
        <w:t xml:space="preserve"> </w:t>
      </w:r>
      <w:r>
        <w:rPr>
          <w:rFonts w:ascii="Arial" w:eastAsia="Times New Roman" w:hAnsi="Arial" w:cs="Arial"/>
          <w:color w:val="000000" w:themeColor="text1"/>
          <w:sz w:val="20"/>
          <w:szCs w:val="20"/>
          <w:lang w:val="en-US"/>
        </w:rPr>
        <w:t xml:space="preserve"> (</w:t>
      </w:r>
      <w:proofErr w:type="gramEnd"/>
      <w:r>
        <w:rPr>
          <w:rFonts w:ascii="Arial" w:eastAsia="Times New Roman" w:hAnsi="Arial" w:cs="Arial"/>
          <w:color w:val="000000" w:themeColor="text1"/>
          <w:sz w:val="20"/>
          <w:szCs w:val="20"/>
          <w:lang w:val="en-US"/>
        </w:rPr>
        <w:t xml:space="preserve"> cut ) our costs by 6%.  </w:t>
      </w:r>
    </w:p>
    <w:p w14:paraId="20221AA4" w14:textId="5764D6B9" w:rsidR="005C166B" w:rsidRDefault="005C166B" w:rsidP="00D31A05">
      <w:pPr>
        <w:spacing w:after="0" w:line="240" w:lineRule="auto"/>
        <w:rPr>
          <w:rFonts w:ascii="Arial" w:eastAsia="Times New Roman" w:hAnsi="Arial" w:cs="Arial"/>
          <w:b/>
          <w:color w:val="FF0000"/>
          <w:sz w:val="20"/>
          <w:szCs w:val="20"/>
          <w:lang w:val="en-US"/>
        </w:rPr>
      </w:pPr>
    </w:p>
    <w:p w14:paraId="07A3EDE8" w14:textId="4AB8E4AD" w:rsidR="005C166B" w:rsidRPr="006D5F84" w:rsidRDefault="005C166B" w:rsidP="005C166B">
      <w:pPr>
        <w:spacing w:after="0" w:line="240" w:lineRule="auto"/>
        <w:rPr>
          <w:rFonts w:ascii="Arial" w:hAnsi="Arial" w:cs="Arial"/>
          <w:b/>
          <w:color w:val="FF0000"/>
          <w:sz w:val="20"/>
          <w:szCs w:val="20"/>
          <w:lang w:val="en-US"/>
        </w:rPr>
      </w:pPr>
      <w:r w:rsidRPr="005C166B">
        <w:rPr>
          <w:rFonts w:ascii="Arial" w:eastAsia="Times New Roman" w:hAnsi="Arial" w:cs="Arial"/>
          <w:color w:val="000000" w:themeColor="text1"/>
          <w:sz w:val="20"/>
          <w:szCs w:val="20"/>
          <w:lang w:val="en-US"/>
        </w:rPr>
        <w:t>10.</w:t>
      </w:r>
      <w:r>
        <w:rPr>
          <w:rFonts w:ascii="Arial" w:hAnsi="Arial" w:cs="Arial"/>
          <w:sz w:val="20"/>
          <w:szCs w:val="20"/>
          <w:lang w:val="en-US"/>
        </w:rPr>
        <w:t xml:space="preserve"> You´re good at ___________ (arrange) social events. </w:t>
      </w:r>
    </w:p>
    <w:p w14:paraId="528E6C8B" w14:textId="36EA916F" w:rsidR="005C166B" w:rsidRDefault="005C166B" w:rsidP="00D31A05">
      <w:pPr>
        <w:spacing w:after="0" w:line="240" w:lineRule="auto"/>
        <w:rPr>
          <w:rFonts w:ascii="Arial" w:eastAsia="Times New Roman" w:hAnsi="Arial" w:cs="Arial"/>
          <w:color w:val="000000" w:themeColor="text1"/>
          <w:sz w:val="20"/>
          <w:szCs w:val="20"/>
          <w:lang w:val="en-US"/>
        </w:rPr>
      </w:pPr>
    </w:p>
    <w:p w14:paraId="5FDA12FC" w14:textId="081AFBCD" w:rsidR="005C166B" w:rsidRDefault="005C166B" w:rsidP="00D31A05">
      <w:pPr>
        <w:spacing w:after="0" w:line="240" w:lineRule="auto"/>
        <w:rPr>
          <w:rFonts w:ascii="Arial" w:eastAsia="Times New Roman" w:hAnsi="Arial" w:cs="Arial"/>
          <w:b/>
          <w:color w:val="000000" w:themeColor="text1"/>
          <w:sz w:val="20"/>
          <w:szCs w:val="20"/>
          <w:lang w:val="en-US"/>
        </w:rPr>
      </w:pPr>
      <w:proofErr w:type="gramStart"/>
      <w:r w:rsidRPr="005C166B">
        <w:rPr>
          <w:rFonts w:ascii="Arial" w:eastAsia="Times New Roman" w:hAnsi="Arial" w:cs="Arial"/>
          <w:b/>
          <w:color w:val="000000" w:themeColor="text1"/>
          <w:sz w:val="20"/>
          <w:szCs w:val="20"/>
          <w:lang w:val="en-US"/>
        </w:rPr>
        <w:t xml:space="preserve">LISTENING </w:t>
      </w:r>
      <w:r>
        <w:rPr>
          <w:rFonts w:ascii="Arial" w:eastAsia="Times New Roman" w:hAnsi="Arial" w:cs="Arial"/>
          <w:b/>
          <w:color w:val="000000" w:themeColor="text1"/>
          <w:sz w:val="20"/>
          <w:szCs w:val="20"/>
          <w:lang w:val="en-US"/>
        </w:rPr>
        <w:t xml:space="preserve"> </w:t>
      </w:r>
      <w:r w:rsidR="00E029A6">
        <w:rPr>
          <w:rFonts w:ascii="Arial" w:eastAsia="Times New Roman" w:hAnsi="Arial" w:cs="Arial"/>
          <w:b/>
          <w:color w:val="000000" w:themeColor="text1"/>
          <w:sz w:val="20"/>
          <w:szCs w:val="20"/>
          <w:lang w:val="en-US"/>
        </w:rPr>
        <w:t>(</w:t>
      </w:r>
      <w:proofErr w:type="gramEnd"/>
      <w:r w:rsidR="00E029A6">
        <w:rPr>
          <w:rFonts w:ascii="Arial" w:eastAsia="Times New Roman" w:hAnsi="Arial" w:cs="Arial"/>
          <w:b/>
          <w:color w:val="000000" w:themeColor="text1"/>
          <w:sz w:val="20"/>
          <w:szCs w:val="20"/>
          <w:lang w:val="en-US"/>
        </w:rPr>
        <w:t xml:space="preserve"> </w:t>
      </w:r>
      <w:r w:rsidR="00240990">
        <w:rPr>
          <w:rFonts w:ascii="Arial" w:eastAsia="Times New Roman" w:hAnsi="Arial" w:cs="Arial"/>
          <w:b/>
          <w:color w:val="000000" w:themeColor="text1"/>
          <w:sz w:val="20"/>
          <w:szCs w:val="20"/>
          <w:lang w:val="en-US"/>
        </w:rPr>
        <w:t>2</w:t>
      </w:r>
      <w:r w:rsidR="00E029A6">
        <w:rPr>
          <w:rFonts w:ascii="Arial" w:eastAsia="Times New Roman" w:hAnsi="Arial" w:cs="Arial"/>
          <w:b/>
          <w:color w:val="000000" w:themeColor="text1"/>
          <w:sz w:val="20"/>
          <w:szCs w:val="20"/>
          <w:lang w:val="en-US"/>
        </w:rPr>
        <w:t xml:space="preserve"> point each answer )</w:t>
      </w:r>
    </w:p>
    <w:p w14:paraId="0F3D8A6B" w14:textId="77777777" w:rsidR="00831949" w:rsidRDefault="00831949" w:rsidP="00D31A05">
      <w:pPr>
        <w:spacing w:after="0" w:line="240" w:lineRule="auto"/>
        <w:rPr>
          <w:rFonts w:ascii="Arial" w:eastAsia="Times New Roman" w:hAnsi="Arial" w:cs="Arial"/>
          <w:b/>
          <w:color w:val="000000" w:themeColor="text1"/>
          <w:sz w:val="20"/>
          <w:szCs w:val="20"/>
          <w:lang w:val="en-US"/>
        </w:rPr>
      </w:pPr>
    </w:p>
    <w:p w14:paraId="54A63DFB" w14:textId="611C17F2" w:rsidR="005C166B" w:rsidRDefault="005C166B" w:rsidP="00D31A05">
      <w:pPr>
        <w:spacing w:after="0" w:line="240" w:lineRule="auto"/>
        <w:rPr>
          <w:rFonts w:ascii="Arial" w:eastAsia="Times New Roman" w:hAnsi="Arial" w:cs="Arial"/>
          <w:color w:val="000000" w:themeColor="text1"/>
          <w:sz w:val="20"/>
          <w:szCs w:val="20"/>
          <w:lang w:val="en-US"/>
        </w:rPr>
      </w:pPr>
      <w:r w:rsidRPr="00831949">
        <w:rPr>
          <w:rFonts w:ascii="Arial" w:eastAsia="Times New Roman" w:hAnsi="Arial" w:cs="Arial"/>
          <w:b/>
          <w:color w:val="000000" w:themeColor="text1"/>
          <w:sz w:val="20"/>
          <w:szCs w:val="20"/>
          <w:lang w:val="en-US"/>
        </w:rPr>
        <w:t>A:</w:t>
      </w:r>
      <w:r>
        <w:rPr>
          <w:rFonts w:ascii="Arial" w:eastAsia="Times New Roman" w:hAnsi="Arial" w:cs="Arial"/>
          <w:color w:val="000000" w:themeColor="text1"/>
          <w:sz w:val="20"/>
          <w:szCs w:val="20"/>
          <w:lang w:val="en-US"/>
        </w:rPr>
        <w:t xml:space="preserve"> I think I´d like to start my own business.</w:t>
      </w:r>
    </w:p>
    <w:p w14:paraId="0DCF7C0E" w14:textId="08140BC2" w:rsidR="005C166B" w:rsidRDefault="005C166B" w:rsidP="00D31A05">
      <w:pPr>
        <w:spacing w:after="0" w:line="240" w:lineRule="auto"/>
        <w:rPr>
          <w:rFonts w:ascii="Arial" w:eastAsia="Times New Roman" w:hAnsi="Arial" w:cs="Arial"/>
          <w:color w:val="000000" w:themeColor="text1"/>
          <w:sz w:val="20"/>
          <w:szCs w:val="20"/>
          <w:lang w:val="en-US"/>
        </w:rPr>
      </w:pPr>
      <w:r w:rsidRPr="00831949">
        <w:rPr>
          <w:rFonts w:ascii="Arial" w:eastAsia="Times New Roman" w:hAnsi="Arial" w:cs="Arial"/>
          <w:b/>
          <w:color w:val="000000" w:themeColor="text1"/>
          <w:sz w:val="20"/>
          <w:szCs w:val="20"/>
          <w:lang w:val="en-US"/>
        </w:rPr>
        <w:t>B:</w:t>
      </w:r>
      <w:r>
        <w:rPr>
          <w:rFonts w:ascii="Arial" w:eastAsia="Times New Roman" w:hAnsi="Arial" w:cs="Arial"/>
          <w:color w:val="000000" w:themeColor="text1"/>
          <w:sz w:val="20"/>
          <w:szCs w:val="20"/>
          <w:lang w:val="en-US"/>
        </w:rPr>
        <w:t xml:space="preserve"> </w:t>
      </w:r>
      <w:proofErr w:type="gramStart"/>
      <w:r>
        <w:rPr>
          <w:rFonts w:ascii="Arial" w:eastAsia="Times New Roman" w:hAnsi="Arial" w:cs="Arial"/>
          <w:color w:val="000000" w:themeColor="text1"/>
          <w:sz w:val="20"/>
          <w:szCs w:val="20"/>
          <w:lang w:val="en-US"/>
        </w:rPr>
        <w:t>Really,  Janet</w:t>
      </w:r>
      <w:proofErr w:type="gramEnd"/>
      <w:r>
        <w:rPr>
          <w:rFonts w:ascii="Arial" w:eastAsia="Times New Roman" w:hAnsi="Arial" w:cs="Arial"/>
          <w:color w:val="000000" w:themeColor="text1"/>
          <w:sz w:val="20"/>
          <w:szCs w:val="20"/>
          <w:lang w:val="en-US"/>
        </w:rPr>
        <w:t>?</w:t>
      </w:r>
    </w:p>
    <w:p w14:paraId="0413D54A" w14:textId="0BDBF5C6" w:rsidR="005C166B" w:rsidRDefault="005C166B" w:rsidP="00D31A05">
      <w:pPr>
        <w:spacing w:after="0" w:line="240" w:lineRule="auto"/>
        <w:rPr>
          <w:rFonts w:ascii="Arial" w:eastAsia="Times New Roman" w:hAnsi="Arial" w:cs="Arial"/>
          <w:color w:val="000000" w:themeColor="text1"/>
          <w:sz w:val="20"/>
          <w:szCs w:val="20"/>
          <w:lang w:val="en-US"/>
        </w:rPr>
      </w:pPr>
      <w:r w:rsidRPr="00831949">
        <w:rPr>
          <w:rFonts w:ascii="Arial" w:eastAsia="Times New Roman" w:hAnsi="Arial" w:cs="Arial"/>
          <w:b/>
          <w:color w:val="000000" w:themeColor="text1"/>
          <w:sz w:val="20"/>
          <w:szCs w:val="20"/>
          <w:lang w:val="en-US"/>
        </w:rPr>
        <w:t>A:</w:t>
      </w:r>
      <w:r>
        <w:rPr>
          <w:rFonts w:ascii="Arial" w:eastAsia="Times New Roman" w:hAnsi="Arial" w:cs="Arial"/>
          <w:color w:val="000000" w:themeColor="text1"/>
          <w:sz w:val="20"/>
          <w:szCs w:val="20"/>
          <w:lang w:val="en-US"/>
        </w:rPr>
        <w:t xml:space="preserve"> Yes, Mike. I´m thinking of ………………………</w:t>
      </w:r>
      <w:proofErr w:type="gramStart"/>
      <w:r w:rsidR="00240990">
        <w:rPr>
          <w:rFonts w:ascii="Arial" w:eastAsia="Times New Roman" w:hAnsi="Arial" w:cs="Arial"/>
          <w:color w:val="000000" w:themeColor="text1"/>
          <w:sz w:val="20"/>
          <w:szCs w:val="20"/>
          <w:lang w:val="en-US"/>
        </w:rPr>
        <w:t>…..</w:t>
      </w:r>
      <w:proofErr w:type="gramEnd"/>
      <w:r>
        <w:rPr>
          <w:rFonts w:ascii="Arial" w:eastAsia="Times New Roman" w:hAnsi="Arial" w:cs="Arial"/>
          <w:color w:val="000000" w:themeColor="text1"/>
          <w:sz w:val="20"/>
          <w:szCs w:val="20"/>
          <w:lang w:val="en-US"/>
        </w:rPr>
        <w:t>…… an import-export business. It´s a type of business that doesn´t take much money to star.</w:t>
      </w:r>
    </w:p>
    <w:p w14:paraId="31F674D8" w14:textId="240B090B" w:rsidR="005C166B" w:rsidRDefault="005C166B" w:rsidP="00D31A05">
      <w:pPr>
        <w:spacing w:after="0" w:line="240" w:lineRule="auto"/>
        <w:rPr>
          <w:rFonts w:ascii="Arial" w:eastAsia="Times New Roman" w:hAnsi="Arial" w:cs="Arial"/>
          <w:color w:val="000000" w:themeColor="text1"/>
          <w:sz w:val="20"/>
          <w:szCs w:val="20"/>
          <w:lang w:val="en-US"/>
        </w:rPr>
      </w:pPr>
      <w:r w:rsidRPr="00831949">
        <w:rPr>
          <w:rFonts w:ascii="Arial" w:eastAsia="Times New Roman" w:hAnsi="Arial" w:cs="Arial"/>
          <w:b/>
          <w:color w:val="000000" w:themeColor="text1"/>
          <w:sz w:val="20"/>
          <w:szCs w:val="20"/>
          <w:lang w:val="en-US"/>
        </w:rPr>
        <w:t>B:</w:t>
      </w:r>
      <w:r>
        <w:rPr>
          <w:rFonts w:ascii="Arial" w:eastAsia="Times New Roman" w:hAnsi="Arial" w:cs="Arial"/>
          <w:color w:val="000000" w:themeColor="text1"/>
          <w:sz w:val="20"/>
          <w:szCs w:val="20"/>
          <w:lang w:val="en-US"/>
        </w:rPr>
        <w:t xml:space="preserve"> You´re right. It requires very little ……………………</w:t>
      </w:r>
      <w:r w:rsidR="00240990">
        <w:rPr>
          <w:rFonts w:ascii="Arial" w:eastAsia="Times New Roman" w:hAnsi="Arial" w:cs="Arial"/>
          <w:color w:val="000000" w:themeColor="text1"/>
          <w:sz w:val="20"/>
          <w:szCs w:val="20"/>
          <w:lang w:val="en-US"/>
        </w:rPr>
        <w:t>…</w:t>
      </w:r>
      <w:r>
        <w:rPr>
          <w:rFonts w:ascii="Arial" w:eastAsia="Times New Roman" w:hAnsi="Arial" w:cs="Arial"/>
          <w:color w:val="000000" w:themeColor="text1"/>
          <w:sz w:val="20"/>
          <w:szCs w:val="20"/>
          <w:lang w:val="en-US"/>
        </w:rPr>
        <w:t>…</w:t>
      </w:r>
      <w:proofErr w:type="gramStart"/>
      <w:r>
        <w:rPr>
          <w:rFonts w:ascii="Arial" w:eastAsia="Times New Roman" w:hAnsi="Arial" w:cs="Arial"/>
          <w:color w:val="000000" w:themeColor="text1"/>
          <w:sz w:val="20"/>
          <w:szCs w:val="20"/>
          <w:lang w:val="en-US"/>
        </w:rPr>
        <w:t>….  .</w:t>
      </w:r>
      <w:proofErr w:type="gramEnd"/>
      <w:r>
        <w:rPr>
          <w:rFonts w:ascii="Arial" w:eastAsia="Times New Roman" w:hAnsi="Arial" w:cs="Arial"/>
          <w:color w:val="000000" w:themeColor="text1"/>
          <w:sz w:val="20"/>
          <w:szCs w:val="20"/>
          <w:lang w:val="en-US"/>
        </w:rPr>
        <w:t xml:space="preserve"> The first thing you need to do is choose products from a </w:t>
      </w:r>
      <w:proofErr w:type="spellStart"/>
      <w:r>
        <w:rPr>
          <w:rFonts w:ascii="Arial" w:eastAsia="Times New Roman" w:hAnsi="Arial" w:cs="Arial"/>
          <w:color w:val="000000" w:themeColor="text1"/>
          <w:sz w:val="20"/>
          <w:szCs w:val="20"/>
          <w:lang w:val="en-US"/>
        </w:rPr>
        <w:t>foreing</w:t>
      </w:r>
      <w:proofErr w:type="spellEnd"/>
      <w:r>
        <w:rPr>
          <w:rFonts w:ascii="Arial" w:eastAsia="Times New Roman" w:hAnsi="Arial" w:cs="Arial"/>
          <w:color w:val="000000" w:themeColor="text1"/>
          <w:sz w:val="20"/>
          <w:szCs w:val="20"/>
          <w:lang w:val="en-US"/>
        </w:rPr>
        <w:t xml:space="preserve"> source to resale.</w:t>
      </w:r>
    </w:p>
    <w:p w14:paraId="7F0031FC" w14:textId="0AC8996C" w:rsidR="005C166B" w:rsidRDefault="005C166B" w:rsidP="00D31A05">
      <w:pPr>
        <w:spacing w:after="0" w:line="240" w:lineRule="auto"/>
        <w:rPr>
          <w:rFonts w:ascii="Arial" w:eastAsia="Times New Roman" w:hAnsi="Arial" w:cs="Arial"/>
          <w:color w:val="000000" w:themeColor="text1"/>
          <w:sz w:val="20"/>
          <w:szCs w:val="20"/>
          <w:lang w:val="en-US"/>
        </w:rPr>
      </w:pPr>
      <w:r w:rsidRPr="00831949">
        <w:rPr>
          <w:rFonts w:ascii="Arial" w:eastAsia="Times New Roman" w:hAnsi="Arial" w:cs="Arial"/>
          <w:b/>
          <w:color w:val="000000" w:themeColor="text1"/>
          <w:sz w:val="20"/>
          <w:szCs w:val="20"/>
          <w:lang w:val="en-US"/>
        </w:rPr>
        <w:t>A:</w:t>
      </w:r>
      <w:r>
        <w:rPr>
          <w:rFonts w:ascii="Arial" w:eastAsia="Times New Roman" w:hAnsi="Arial" w:cs="Arial"/>
          <w:color w:val="000000" w:themeColor="text1"/>
          <w:sz w:val="20"/>
          <w:szCs w:val="20"/>
          <w:lang w:val="en-US"/>
        </w:rPr>
        <w:t xml:space="preserve"> What kind of products should I …………………</w:t>
      </w:r>
      <w:r w:rsidR="00240990">
        <w:rPr>
          <w:rFonts w:ascii="Arial" w:eastAsia="Times New Roman" w:hAnsi="Arial" w:cs="Arial"/>
          <w:color w:val="000000" w:themeColor="text1"/>
          <w:sz w:val="20"/>
          <w:szCs w:val="20"/>
          <w:lang w:val="en-US"/>
        </w:rPr>
        <w:t>……….</w:t>
      </w:r>
      <w:r>
        <w:rPr>
          <w:rFonts w:ascii="Arial" w:eastAsia="Times New Roman" w:hAnsi="Arial" w:cs="Arial"/>
          <w:color w:val="000000" w:themeColor="text1"/>
          <w:sz w:val="20"/>
          <w:szCs w:val="20"/>
          <w:lang w:val="en-US"/>
        </w:rPr>
        <w:t>………?</w:t>
      </w:r>
    </w:p>
    <w:p w14:paraId="2E7478B2" w14:textId="7E40D287" w:rsidR="005C166B" w:rsidRPr="005C166B" w:rsidRDefault="005C166B" w:rsidP="00D31A05">
      <w:pPr>
        <w:spacing w:after="0" w:line="240" w:lineRule="auto"/>
        <w:rPr>
          <w:rFonts w:ascii="Arial" w:eastAsia="Times New Roman" w:hAnsi="Arial" w:cs="Arial"/>
          <w:color w:val="000000" w:themeColor="text1"/>
          <w:sz w:val="20"/>
          <w:szCs w:val="20"/>
          <w:lang w:val="en-US"/>
        </w:rPr>
      </w:pPr>
      <w:r w:rsidRPr="00831949">
        <w:rPr>
          <w:rFonts w:ascii="Arial" w:eastAsia="Times New Roman" w:hAnsi="Arial" w:cs="Arial"/>
          <w:b/>
          <w:color w:val="000000" w:themeColor="text1"/>
          <w:sz w:val="20"/>
          <w:szCs w:val="20"/>
          <w:lang w:val="en-US"/>
        </w:rPr>
        <w:t>B:</w:t>
      </w:r>
      <w:r>
        <w:rPr>
          <w:rFonts w:ascii="Arial" w:eastAsia="Times New Roman" w:hAnsi="Arial" w:cs="Arial"/>
          <w:color w:val="000000" w:themeColor="text1"/>
          <w:sz w:val="20"/>
          <w:szCs w:val="20"/>
          <w:lang w:val="en-US"/>
        </w:rPr>
        <w:t xml:space="preserve"> Look for products </w:t>
      </w:r>
      <w:proofErr w:type="gramStart"/>
      <w:r>
        <w:rPr>
          <w:rFonts w:ascii="Arial" w:eastAsia="Times New Roman" w:hAnsi="Arial" w:cs="Arial"/>
          <w:color w:val="000000" w:themeColor="text1"/>
          <w:sz w:val="20"/>
          <w:szCs w:val="20"/>
          <w:lang w:val="en-US"/>
        </w:rPr>
        <w:t>that  have</w:t>
      </w:r>
      <w:proofErr w:type="gramEnd"/>
      <w:r>
        <w:rPr>
          <w:rFonts w:ascii="Arial" w:eastAsia="Times New Roman" w:hAnsi="Arial" w:cs="Arial"/>
          <w:color w:val="000000" w:themeColor="text1"/>
          <w:sz w:val="20"/>
          <w:szCs w:val="20"/>
          <w:lang w:val="en-US"/>
        </w:rPr>
        <w:t xml:space="preserve"> got an advantage,  ones that aren´t sold at all in this country, or ones that you can buy at a    ………………..….     ………………………….   In a </w:t>
      </w:r>
      <w:proofErr w:type="spellStart"/>
      <w:r>
        <w:rPr>
          <w:rFonts w:ascii="Arial" w:eastAsia="Times New Roman" w:hAnsi="Arial" w:cs="Arial"/>
          <w:color w:val="000000" w:themeColor="text1"/>
          <w:sz w:val="20"/>
          <w:szCs w:val="20"/>
          <w:lang w:val="en-US"/>
        </w:rPr>
        <w:t>foreing</w:t>
      </w:r>
      <w:proofErr w:type="spellEnd"/>
      <w:r>
        <w:rPr>
          <w:rFonts w:ascii="Arial" w:eastAsia="Times New Roman" w:hAnsi="Arial" w:cs="Arial"/>
          <w:color w:val="000000" w:themeColor="text1"/>
          <w:sz w:val="20"/>
          <w:szCs w:val="20"/>
          <w:lang w:val="en-US"/>
        </w:rPr>
        <w:t xml:space="preserve"> country. </w:t>
      </w:r>
    </w:p>
    <w:p w14:paraId="748F86F1" w14:textId="1CD50DB2" w:rsidR="00D31A05" w:rsidRDefault="005C166B" w:rsidP="00FA7A29">
      <w:pPr>
        <w:autoSpaceDE w:val="0"/>
        <w:autoSpaceDN w:val="0"/>
        <w:adjustRightInd w:val="0"/>
        <w:spacing w:after="0" w:line="240" w:lineRule="auto"/>
        <w:rPr>
          <w:rFonts w:ascii="Arial" w:hAnsi="Arial" w:cs="Arial"/>
          <w:color w:val="000000"/>
          <w:sz w:val="20"/>
          <w:szCs w:val="20"/>
          <w:u w:color="000000"/>
          <w:lang w:val="en-US"/>
        </w:rPr>
      </w:pPr>
      <w:r w:rsidRPr="00831949">
        <w:rPr>
          <w:rFonts w:ascii="Arial" w:hAnsi="Arial" w:cs="Arial"/>
          <w:b/>
          <w:color w:val="000000"/>
          <w:sz w:val="20"/>
          <w:szCs w:val="20"/>
          <w:u w:color="000000"/>
          <w:lang w:val="en-US"/>
        </w:rPr>
        <w:t>A:</w:t>
      </w:r>
      <w:r>
        <w:rPr>
          <w:rFonts w:ascii="Arial" w:hAnsi="Arial" w:cs="Arial"/>
          <w:color w:val="000000"/>
          <w:sz w:val="20"/>
          <w:szCs w:val="20"/>
          <w:u w:color="000000"/>
          <w:lang w:val="en-US"/>
        </w:rPr>
        <w:t xml:space="preserve"> It must be difficult to find products with an advantage and reliable</w:t>
      </w:r>
      <w:r w:rsidR="00831949">
        <w:rPr>
          <w:rFonts w:ascii="Arial" w:hAnsi="Arial" w:cs="Arial"/>
          <w:color w:val="000000"/>
          <w:sz w:val="20"/>
          <w:szCs w:val="20"/>
          <w:u w:color="000000"/>
          <w:lang w:val="en-US"/>
        </w:rPr>
        <w:t xml:space="preserve"> suppliers that you can trust.</w:t>
      </w:r>
    </w:p>
    <w:p w14:paraId="347B1745" w14:textId="74684124" w:rsidR="00831949" w:rsidRDefault="00831949" w:rsidP="00FA7A29">
      <w:pPr>
        <w:autoSpaceDE w:val="0"/>
        <w:autoSpaceDN w:val="0"/>
        <w:adjustRightInd w:val="0"/>
        <w:spacing w:after="0" w:line="240" w:lineRule="auto"/>
        <w:rPr>
          <w:rFonts w:ascii="Arial" w:hAnsi="Arial" w:cs="Arial"/>
          <w:color w:val="000000"/>
          <w:sz w:val="20"/>
          <w:szCs w:val="20"/>
          <w:u w:color="000000"/>
          <w:lang w:val="en-US"/>
        </w:rPr>
      </w:pPr>
      <w:r w:rsidRPr="00831949">
        <w:rPr>
          <w:rFonts w:ascii="Arial" w:hAnsi="Arial" w:cs="Arial"/>
          <w:b/>
          <w:color w:val="000000"/>
          <w:sz w:val="20"/>
          <w:szCs w:val="20"/>
          <w:u w:color="000000"/>
          <w:lang w:val="en-US"/>
        </w:rPr>
        <w:t>B:</w:t>
      </w:r>
      <w:r>
        <w:rPr>
          <w:rFonts w:ascii="Arial" w:hAnsi="Arial" w:cs="Arial"/>
          <w:color w:val="000000"/>
          <w:sz w:val="20"/>
          <w:szCs w:val="20"/>
          <w:u w:color="000000"/>
          <w:lang w:val="en-US"/>
        </w:rPr>
        <w:t xml:space="preserve"> Yes, that´s why I ………………………….  Starting with only one or two products. You mustn´t</w:t>
      </w:r>
    </w:p>
    <w:p w14:paraId="1840B408" w14:textId="32ECE73E" w:rsidR="00831949" w:rsidRDefault="00831949" w:rsidP="00FA7A29">
      <w:pPr>
        <w:autoSpaceDE w:val="0"/>
        <w:autoSpaceDN w:val="0"/>
        <w:adjustRightInd w:val="0"/>
        <w:spacing w:after="0" w:line="240" w:lineRule="auto"/>
        <w:rPr>
          <w:rFonts w:ascii="Arial" w:hAnsi="Arial" w:cs="Arial"/>
          <w:color w:val="000000"/>
          <w:sz w:val="20"/>
          <w:szCs w:val="20"/>
          <w:u w:color="000000"/>
          <w:lang w:val="en-US"/>
        </w:rPr>
      </w:pPr>
      <w:r>
        <w:rPr>
          <w:rFonts w:ascii="Arial" w:hAnsi="Arial" w:cs="Arial"/>
          <w:color w:val="000000"/>
          <w:sz w:val="20"/>
          <w:szCs w:val="20"/>
          <w:u w:color="000000"/>
          <w:lang w:val="en-US"/>
        </w:rPr>
        <w:t xml:space="preserve">Risk a large investment at </w:t>
      </w:r>
      <w:proofErr w:type="spellStart"/>
      <w:r>
        <w:rPr>
          <w:rFonts w:ascii="Arial" w:hAnsi="Arial" w:cs="Arial"/>
          <w:color w:val="000000"/>
          <w:sz w:val="20"/>
          <w:szCs w:val="20"/>
          <w:u w:color="000000"/>
          <w:lang w:val="en-US"/>
        </w:rPr>
        <w:t>rhe</w:t>
      </w:r>
      <w:proofErr w:type="spellEnd"/>
      <w:r>
        <w:rPr>
          <w:rFonts w:ascii="Arial" w:hAnsi="Arial" w:cs="Arial"/>
          <w:color w:val="000000"/>
          <w:sz w:val="20"/>
          <w:szCs w:val="20"/>
          <w:u w:color="000000"/>
          <w:lang w:val="en-US"/>
        </w:rPr>
        <w:t xml:space="preserve"> beginning.</w:t>
      </w:r>
    </w:p>
    <w:p w14:paraId="456FF31D" w14:textId="1504A9BD" w:rsidR="00831949" w:rsidRDefault="00831949" w:rsidP="00FA7A29">
      <w:pPr>
        <w:autoSpaceDE w:val="0"/>
        <w:autoSpaceDN w:val="0"/>
        <w:adjustRightInd w:val="0"/>
        <w:spacing w:after="0" w:line="240" w:lineRule="auto"/>
        <w:rPr>
          <w:rFonts w:ascii="Arial" w:hAnsi="Arial" w:cs="Arial"/>
          <w:color w:val="000000"/>
          <w:sz w:val="20"/>
          <w:szCs w:val="20"/>
          <w:u w:color="000000"/>
          <w:lang w:val="en-US"/>
        </w:rPr>
      </w:pPr>
      <w:r w:rsidRPr="00831949">
        <w:rPr>
          <w:rFonts w:ascii="Arial" w:hAnsi="Arial" w:cs="Arial"/>
          <w:b/>
          <w:color w:val="000000"/>
          <w:sz w:val="20"/>
          <w:szCs w:val="20"/>
          <w:u w:color="000000"/>
          <w:lang w:val="en-US"/>
        </w:rPr>
        <w:t>A:</w:t>
      </w:r>
      <w:r>
        <w:rPr>
          <w:rFonts w:ascii="Arial" w:hAnsi="Arial" w:cs="Arial"/>
          <w:color w:val="000000"/>
          <w:sz w:val="20"/>
          <w:szCs w:val="20"/>
          <w:u w:color="000000"/>
          <w:lang w:val="en-US"/>
        </w:rPr>
        <w:t xml:space="preserve"> I see. Another question </w:t>
      </w:r>
      <w:proofErr w:type="gramStart"/>
      <w:r>
        <w:rPr>
          <w:rFonts w:ascii="Arial" w:hAnsi="Arial" w:cs="Arial"/>
          <w:color w:val="000000"/>
          <w:sz w:val="20"/>
          <w:szCs w:val="20"/>
          <w:u w:color="000000"/>
          <w:lang w:val="en-US"/>
        </w:rPr>
        <w:t>–  buying</w:t>
      </w:r>
      <w:proofErr w:type="gramEnd"/>
      <w:r>
        <w:rPr>
          <w:rFonts w:ascii="Arial" w:hAnsi="Arial" w:cs="Arial"/>
          <w:color w:val="000000"/>
          <w:sz w:val="20"/>
          <w:szCs w:val="20"/>
          <w:u w:color="000000"/>
          <w:lang w:val="en-US"/>
        </w:rPr>
        <w:t xml:space="preserve"> directly from </w:t>
      </w:r>
      <w:proofErr w:type="spellStart"/>
      <w:r>
        <w:rPr>
          <w:rFonts w:ascii="Arial" w:hAnsi="Arial" w:cs="Arial"/>
          <w:color w:val="000000"/>
          <w:sz w:val="20"/>
          <w:szCs w:val="20"/>
          <w:u w:color="000000"/>
          <w:lang w:val="en-US"/>
        </w:rPr>
        <w:t>foreing</w:t>
      </w:r>
      <w:proofErr w:type="spellEnd"/>
      <w:r>
        <w:rPr>
          <w:rFonts w:ascii="Arial" w:hAnsi="Arial" w:cs="Arial"/>
          <w:color w:val="000000"/>
          <w:sz w:val="20"/>
          <w:szCs w:val="20"/>
          <w:u w:color="000000"/>
          <w:lang w:val="en-US"/>
        </w:rPr>
        <w:t xml:space="preserve"> countries requires a lot of……………...</w:t>
      </w:r>
    </w:p>
    <w:p w14:paraId="485BE53E" w14:textId="12D0FB00" w:rsidR="00831949" w:rsidRDefault="00831949" w:rsidP="00FA7A29">
      <w:pPr>
        <w:autoSpaceDE w:val="0"/>
        <w:autoSpaceDN w:val="0"/>
        <w:adjustRightInd w:val="0"/>
        <w:spacing w:after="0" w:line="240" w:lineRule="auto"/>
        <w:rPr>
          <w:rFonts w:ascii="Arial" w:hAnsi="Arial" w:cs="Arial"/>
          <w:color w:val="000000"/>
          <w:sz w:val="20"/>
          <w:szCs w:val="20"/>
          <w:u w:color="000000"/>
          <w:lang w:val="en-US"/>
        </w:rPr>
      </w:pPr>
      <w:r>
        <w:rPr>
          <w:rFonts w:ascii="Arial" w:hAnsi="Arial" w:cs="Arial"/>
          <w:color w:val="000000"/>
          <w:sz w:val="20"/>
          <w:szCs w:val="20"/>
          <w:u w:color="000000"/>
          <w:lang w:val="en-US"/>
        </w:rPr>
        <w:t>Doesn´t it?</w:t>
      </w:r>
    </w:p>
    <w:p w14:paraId="7639F2A8" w14:textId="5B7AF10E" w:rsidR="00831949" w:rsidRPr="00FA7A29" w:rsidRDefault="00831949" w:rsidP="00FA7A29">
      <w:pPr>
        <w:autoSpaceDE w:val="0"/>
        <w:autoSpaceDN w:val="0"/>
        <w:adjustRightInd w:val="0"/>
        <w:spacing w:after="0" w:line="240" w:lineRule="auto"/>
        <w:rPr>
          <w:rFonts w:ascii="Arial" w:hAnsi="Arial" w:cs="Arial"/>
          <w:color w:val="000000"/>
          <w:sz w:val="20"/>
          <w:szCs w:val="20"/>
          <w:u w:color="000000"/>
          <w:lang w:val="en-US"/>
        </w:rPr>
      </w:pPr>
      <w:r w:rsidRPr="00831949">
        <w:rPr>
          <w:rFonts w:ascii="Arial" w:hAnsi="Arial" w:cs="Arial"/>
          <w:b/>
          <w:color w:val="000000"/>
          <w:sz w:val="20"/>
          <w:szCs w:val="20"/>
          <w:u w:color="000000"/>
          <w:lang w:val="en-US"/>
        </w:rPr>
        <w:t>B:</w:t>
      </w:r>
      <w:r>
        <w:rPr>
          <w:rFonts w:ascii="Arial" w:hAnsi="Arial" w:cs="Arial"/>
          <w:color w:val="000000"/>
          <w:sz w:val="20"/>
          <w:szCs w:val="20"/>
          <w:u w:color="000000"/>
          <w:lang w:val="en-US"/>
        </w:rPr>
        <w:t xml:space="preserve"> Yes, </w:t>
      </w:r>
      <w:proofErr w:type="gramStart"/>
      <w:r>
        <w:rPr>
          <w:rFonts w:ascii="Arial" w:hAnsi="Arial" w:cs="Arial"/>
          <w:color w:val="000000"/>
          <w:sz w:val="20"/>
          <w:szCs w:val="20"/>
          <w:u w:color="000000"/>
          <w:lang w:val="en-US"/>
        </w:rPr>
        <w:t>It</w:t>
      </w:r>
      <w:proofErr w:type="gramEnd"/>
      <w:r>
        <w:rPr>
          <w:rFonts w:ascii="Arial" w:hAnsi="Arial" w:cs="Arial"/>
          <w:color w:val="000000"/>
          <w:sz w:val="20"/>
          <w:szCs w:val="20"/>
          <w:u w:color="000000"/>
          <w:lang w:val="en-US"/>
        </w:rPr>
        <w:t xml:space="preserve"> does. Why don´t you contact a sourcing company? They´ll offer you all the assistance you need.</w:t>
      </w:r>
    </w:p>
    <w:p w14:paraId="3F34D32F" w14:textId="546E3160" w:rsidR="00D31A05" w:rsidRDefault="00D31A05" w:rsidP="00FA7A29">
      <w:pPr>
        <w:autoSpaceDE w:val="0"/>
        <w:autoSpaceDN w:val="0"/>
        <w:adjustRightInd w:val="0"/>
        <w:spacing w:after="0" w:line="240" w:lineRule="auto"/>
        <w:rPr>
          <w:rFonts w:ascii="Arial" w:hAnsi="Arial" w:cs="Arial"/>
          <w:color w:val="000000"/>
          <w:sz w:val="20"/>
          <w:szCs w:val="20"/>
          <w:u w:color="000000"/>
          <w:lang w:val="en-US"/>
        </w:rPr>
      </w:pPr>
    </w:p>
    <w:p w14:paraId="2269067F" w14:textId="77777777" w:rsidR="00FB3956" w:rsidRDefault="00FB3956" w:rsidP="00FA7A29">
      <w:pPr>
        <w:autoSpaceDE w:val="0"/>
        <w:autoSpaceDN w:val="0"/>
        <w:adjustRightInd w:val="0"/>
        <w:spacing w:after="0" w:line="240" w:lineRule="auto"/>
        <w:rPr>
          <w:rFonts w:ascii="Arial" w:hAnsi="Arial" w:cs="Arial"/>
          <w:color w:val="000000"/>
          <w:sz w:val="20"/>
          <w:szCs w:val="20"/>
          <w:u w:color="000000"/>
          <w:lang w:val="en-US"/>
        </w:rPr>
      </w:pPr>
    </w:p>
    <w:p w14:paraId="07E89D00" w14:textId="77777777" w:rsidR="004C6694" w:rsidRDefault="004C6694" w:rsidP="00FB3956">
      <w:pPr>
        <w:autoSpaceDE w:val="0"/>
        <w:autoSpaceDN w:val="0"/>
        <w:adjustRightInd w:val="0"/>
        <w:spacing w:after="0" w:line="240" w:lineRule="auto"/>
        <w:rPr>
          <w:rFonts w:ascii="Times New Roman" w:hAnsi="Times New Roman" w:cs="Times New Roman"/>
          <w:b/>
          <w:bCs/>
          <w:color w:val="111111"/>
          <w:sz w:val="24"/>
          <w:szCs w:val="24"/>
          <w:lang w:val="en-US"/>
        </w:rPr>
      </w:pPr>
    </w:p>
    <w:p w14:paraId="541A5F9C" w14:textId="09BBE263" w:rsidR="00FB3956" w:rsidRPr="00FB3956" w:rsidRDefault="00FB3956" w:rsidP="00FB3956">
      <w:pPr>
        <w:autoSpaceDE w:val="0"/>
        <w:autoSpaceDN w:val="0"/>
        <w:adjustRightInd w:val="0"/>
        <w:spacing w:after="0" w:line="240" w:lineRule="auto"/>
        <w:rPr>
          <w:rFonts w:ascii="Times New Roman" w:hAnsi="Times New Roman" w:cs="Times New Roman"/>
          <w:b/>
          <w:bCs/>
          <w:color w:val="111111"/>
          <w:sz w:val="24"/>
          <w:szCs w:val="24"/>
          <w:lang w:val="en-US"/>
        </w:rPr>
      </w:pPr>
      <w:r w:rsidRPr="00FB3956">
        <w:rPr>
          <w:rFonts w:ascii="Times New Roman" w:hAnsi="Times New Roman" w:cs="Times New Roman"/>
          <w:b/>
          <w:bCs/>
          <w:color w:val="111111"/>
          <w:sz w:val="24"/>
          <w:szCs w:val="24"/>
          <w:lang w:val="en-US"/>
        </w:rPr>
        <w:t>READING COMPREHENSION (20 points)</w:t>
      </w:r>
    </w:p>
    <w:p w14:paraId="17AA1730" w14:textId="78A1AB10" w:rsidR="00D70CEE" w:rsidRDefault="00A063C9" w:rsidP="00FA7A29">
      <w:pPr>
        <w:widowControl w:val="0"/>
        <w:kinsoku w:val="0"/>
        <w:overflowPunct w:val="0"/>
        <w:autoSpaceDE w:val="0"/>
        <w:autoSpaceDN w:val="0"/>
        <w:adjustRightInd w:val="0"/>
        <w:spacing w:before="77" w:after="0" w:line="240" w:lineRule="auto"/>
        <w:rPr>
          <w:rFonts w:ascii="Arial" w:eastAsiaTheme="minorEastAsia" w:hAnsi="Arial" w:cs="Arial"/>
          <w:sz w:val="18"/>
          <w:szCs w:val="18"/>
          <w:lang w:val="en-US" w:eastAsia="es-ES"/>
        </w:rPr>
      </w:pPr>
      <w:r>
        <w:rPr>
          <w:rFonts w:cs="Arial"/>
          <w:b/>
          <w:bCs/>
          <w:iCs/>
          <w:noProof/>
          <w:color w:val="000000"/>
          <w:sz w:val="19"/>
          <w:szCs w:val="19"/>
        </w:rPr>
        <mc:AlternateContent>
          <mc:Choice Requires="wpg">
            <w:drawing>
              <wp:inline distT="0" distB="0" distL="0" distR="0" wp14:anchorId="16C77C35" wp14:editId="7DF4C931">
                <wp:extent cx="5338445" cy="4373880"/>
                <wp:effectExtent l="0" t="0" r="0" b="0"/>
                <wp:docPr id="164" name="Group 1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38445" cy="4373880"/>
                          <a:chOff x="1343" y="2774"/>
                          <a:chExt cx="8407" cy="6799"/>
                        </a:xfrm>
                      </wpg:grpSpPr>
                      <pic:pic xmlns:pic="http://schemas.openxmlformats.org/drawingml/2006/picture">
                        <pic:nvPicPr>
                          <pic:cNvPr id="165" name="Picture 63" descr="V_CS_EMAIL"/>
                          <pic:cNvPicPr>
                            <a:picLocks/>
                          </pic:cNvPicPr>
                        </pic:nvPicPr>
                        <pic:blipFill>
                          <a:blip r:embed="rId21">
                            <a:extLst>
                              <a:ext uri="{28A0092B-C50C-407E-A947-70E740481C1C}">
                                <a14:useLocalDpi xmlns:a14="http://schemas.microsoft.com/office/drawing/2010/main" val="0"/>
                              </a:ext>
                            </a:extLst>
                          </a:blip>
                          <a:srcRect t="685"/>
                          <a:stretch>
                            <a:fillRect/>
                          </a:stretch>
                        </pic:blipFill>
                        <pic:spPr bwMode="auto">
                          <a:xfrm>
                            <a:off x="1343" y="2774"/>
                            <a:ext cx="8407" cy="67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66" name="Text Box 62"/>
                        <wps:cNvSpPr txBox="1">
                          <a:spLocks/>
                        </wps:cNvSpPr>
                        <wps:spPr bwMode="auto">
                          <a:xfrm>
                            <a:off x="1510" y="3321"/>
                            <a:ext cx="7949" cy="61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AB957" w14:textId="77777777" w:rsidR="00A063C9" w:rsidRPr="00140E12" w:rsidRDefault="00A063C9" w:rsidP="00A063C9">
                              <w:pPr>
                                <w:pStyle w:val="Pa8"/>
                                <w:tabs>
                                  <w:tab w:val="right" w:pos="709"/>
                                  <w:tab w:val="left" w:pos="924"/>
                                </w:tabs>
                                <w:spacing w:before="20" w:after="140"/>
                                <w:rPr>
                                  <w:rFonts w:ascii="Arial" w:hAnsi="Arial" w:cs="Arial"/>
                                  <w:color w:val="000000"/>
                                  <w:w w:val="95"/>
                                  <w:sz w:val="20"/>
                                  <w:szCs w:val="20"/>
                                </w:rPr>
                              </w:pPr>
                              <w:r>
                                <w:rPr>
                                  <w:rFonts w:ascii="Arial" w:hAnsi="Arial" w:cs="Arial"/>
                                  <w:color w:val="000000"/>
                                  <w:w w:val="95"/>
                                  <w:sz w:val="19"/>
                                  <w:szCs w:val="19"/>
                                </w:rPr>
                                <w:tab/>
                              </w:r>
                              <w:r w:rsidRPr="00F920DF">
                                <w:rPr>
                                  <w:rFonts w:ascii="Arial" w:hAnsi="Arial" w:cs="Arial"/>
                                  <w:color w:val="000000"/>
                                  <w:w w:val="95"/>
                                  <w:sz w:val="19"/>
                                  <w:szCs w:val="19"/>
                                </w:rPr>
                                <w:t>To:</w:t>
                              </w:r>
                              <w:r w:rsidRPr="00140E12">
                                <w:rPr>
                                  <w:rFonts w:ascii="Arial" w:hAnsi="Arial" w:cs="Arial"/>
                                  <w:color w:val="000000"/>
                                  <w:w w:val="95"/>
                                  <w:sz w:val="20"/>
                                  <w:szCs w:val="20"/>
                                </w:rPr>
                                <w:tab/>
                              </w:r>
                              <w:r w:rsidRPr="0018470D">
                                <w:rPr>
                                  <w:rFonts w:ascii="Arial" w:hAnsi="Arial" w:cs="Arial"/>
                                  <w:color w:val="000000"/>
                                  <w:w w:val="95"/>
                                  <w:sz w:val="20"/>
                                  <w:szCs w:val="20"/>
                                </w:rPr>
                                <w:t>Abigail Lincoln, East-West Imports</w:t>
                              </w:r>
                            </w:p>
                            <w:p w14:paraId="404538E4" w14:textId="77777777" w:rsidR="00A063C9" w:rsidRPr="00140E12" w:rsidRDefault="00A063C9" w:rsidP="00A063C9">
                              <w:pPr>
                                <w:pStyle w:val="Pa9"/>
                                <w:tabs>
                                  <w:tab w:val="right" w:pos="709"/>
                                  <w:tab w:val="left" w:pos="924"/>
                                </w:tabs>
                                <w:spacing w:before="120" w:after="100"/>
                                <w:rPr>
                                  <w:rFonts w:ascii="Arial" w:hAnsi="Arial" w:cs="Arial"/>
                                  <w:color w:val="000000"/>
                                  <w:w w:val="95"/>
                                  <w:sz w:val="20"/>
                                  <w:szCs w:val="20"/>
                                </w:rPr>
                              </w:pPr>
                              <w:r w:rsidRPr="00140E12">
                                <w:rPr>
                                  <w:rFonts w:ascii="Arial" w:hAnsi="Arial" w:cs="Arial"/>
                                  <w:color w:val="000000"/>
                                  <w:w w:val="95"/>
                                  <w:sz w:val="20"/>
                                  <w:szCs w:val="20"/>
                                </w:rPr>
                                <w:tab/>
                                <w:t>From:</w:t>
                              </w:r>
                              <w:r w:rsidRPr="00140E12">
                                <w:rPr>
                                  <w:rFonts w:ascii="Arial" w:hAnsi="Arial" w:cs="Arial"/>
                                  <w:color w:val="000000"/>
                                  <w:w w:val="95"/>
                                  <w:sz w:val="20"/>
                                  <w:szCs w:val="20"/>
                                </w:rPr>
                                <w:tab/>
                              </w:r>
                              <w:r w:rsidRPr="0018470D">
                                <w:rPr>
                                  <w:rFonts w:ascii="Arial" w:hAnsi="Arial" w:cs="Arial"/>
                                  <w:color w:val="000000"/>
                                  <w:w w:val="95"/>
                                  <w:sz w:val="20"/>
                                  <w:szCs w:val="20"/>
                                </w:rPr>
                                <w:t>Peter Chiswick, Eastwick Shipping</w:t>
                              </w:r>
                            </w:p>
                            <w:p w14:paraId="3AA44717" w14:textId="77777777" w:rsidR="00A063C9" w:rsidRPr="00140E12" w:rsidRDefault="00A063C9" w:rsidP="00A063C9">
                              <w:pPr>
                                <w:pStyle w:val="Pa9"/>
                                <w:tabs>
                                  <w:tab w:val="right" w:pos="709"/>
                                  <w:tab w:val="left" w:pos="924"/>
                                </w:tabs>
                                <w:spacing w:before="120" w:after="100"/>
                                <w:rPr>
                                  <w:rFonts w:ascii="Arial" w:hAnsi="Arial" w:cs="Arial"/>
                                  <w:color w:val="000000"/>
                                  <w:w w:val="95"/>
                                  <w:sz w:val="20"/>
                                  <w:szCs w:val="20"/>
                                </w:rPr>
                              </w:pPr>
                              <w:r w:rsidRPr="00140E12">
                                <w:rPr>
                                  <w:rFonts w:ascii="Arial" w:hAnsi="Arial" w:cs="Arial"/>
                                  <w:color w:val="000000"/>
                                  <w:w w:val="95"/>
                                  <w:sz w:val="20"/>
                                  <w:szCs w:val="20"/>
                                </w:rPr>
                                <w:tab/>
                                <w:t>Subject:</w:t>
                              </w:r>
                              <w:r w:rsidRPr="00140E12">
                                <w:rPr>
                                  <w:rFonts w:ascii="Arial" w:hAnsi="Arial" w:cs="Arial"/>
                                  <w:color w:val="000000"/>
                                  <w:w w:val="95"/>
                                  <w:sz w:val="20"/>
                                  <w:szCs w:val="20"/>
                                </w:rPr>
                                <w:tab/>
                              </w:r>
                              <w:r w:rsidRPr="0018470D">
                                <w:rPr>
                                  <w:rFonts w:ascii="Arial" w:hAnsi="Arial" w:cs="Arial"/>
                                  <w:color w:val="000000"/>
                                  <w:w w:val="95"/>
                                  <w:sz w:val="20"/>
                                  <w:szCs w:val="20"/>
                                </w:rPr>
                                <w:t>Eastwick Shipping information</w:t>
                              </w:r>
                            </w:p>
                            <w:p w14:paraId="4B48030A" w14:textId="77777777" w:rsidR="00A063C9" w:rsidRDefault="00A063C9" w:rsidP="00A063C9">
                              <w:pPr>
                                <w:pStyle w:val="Pa10"/>
                                <w:spacing w:before="240" w:after="120"/>
                                <w:ind w:left="40"/>
                                <w:rPr>
                                  <w:rFonts w:ascii="Arial" w:hAnsi="Arial" w:cs="Arial"/>
                                  <w:color w:val="000000"/>
                                  <w:w w:val="95"/>
                                  <w:sz w:val="20"/>
                                  <w:szCs w:val="20"/>
                                </w:rPr>
                              </w:pPr>
                              <w:r w:rsidRPr="0018470D">
                                <w:rPr>
                                  <w:rFonts w:ascii="Arial" w:hAnsi="Arial" w:cs="Arial"/>
                                  <w:color w:val="000000"/>
                                  <w:w w:val="95"/>
                                  <w:sz w:val="20"/>
                                  <w:szCs w:val="20"/>
                                </w:rPr>
                                <w:t xml:space="preserve">Dear </w:t>
                              </w:r>
                              <w:proofErr w:type="spellStart"/>
                              <w:r w:rsidRPr="0018470D">
                                <w:rPr>
                                  <w:rFonts w:ascii="Arial" w:hAnsi="Arial" w:cs="Arial"/>
                                  <w:color w:val="000000"/>
                                  <w:w w:val="95"/>
                                  <w:sz w:val="20"/>
                                  <w:szCs w:val="20"/>
                                </w:rPr>
                                <w:t>Ms</w:t>
                              </w:r>
                              <w:proofErr w:type="spellEnd"/>
                              <w:r w:rsidRPr="0018470D">
                                <w:rPr>
                                  <w:rFonts w:ascii="Arial" w:hAnsi="Arial" w:cs="Arial"/>
                                  <w:color w:val="000000"/>
                                  <w:w w:val="95"/>
                                  <w:sz w:val="20"/>
                                  <w:szCs w:val="20"/>
                                </w:rPr>
                                <w:t xml:space="preserve"> Lincoln,</w:t>
                              </w:r>
                            </w:p>
                            <w:p w14:paraId="24A96DA0" w14:textId="77777777" w:rsidR="00A063C9" w:rsidRPr="0018470D" w:rsidRDefault="00A063C9" w:rsidP="00A063C9">
                              <w:pPr>
                                <w:pStyle w:val="Pa10"/>
                                <w:spacing w:before="120" w:after="120"/>
                                <w:ind w:left="40"/>
                                <w:rPr>
                                  <w:rFonts w:ascii="Arial" w:hAnsi="Arial" w:cs="Arial"/>
                                  <w:color w:val="000000"/>
                                  <w:w w:val="95"/>
                                  <w:sz w:val="20"/>
                                  <w:szCs w:val="20"/>
                                </w:rPr>
                              </w:pPr>
                              <w:r w:rsidRPr="0018470D">
                                <w:rPr>
                                  <w:rFonts w:ascii="Arial" w:hAnsi="Arial" w:cs="Arial"/>
                                  <w:color w:val="000000"/>
                                  <w:w w:val="95"/>
                                  <w:sz w:val="20"/>
                                  <w:szCs w:val="20"/>
                                </w:rPr>
                                <w:t xml:space="preserve">Thank you for your request for information about our company. Eastwick Shipping was established 20 years ago and offers reliable transport service both at home and abroad. We have experience in sending goods all over the world, but we </w:t>
                              </w:r>
                              <w:proofErr w:type="spellStart"/>
                              <w:r w:rsidRPr="0018470D">
                                <w:rPr>
                                  <w:rFonts w:ascii="Arial" w:hAnsi="Arial" w:cs="Arial"/>
                                  <w:color w:val="000000"/>
                                  <w:w w:val="95"/>
                                  <w:sz w:val="20"/>
                                  <w:szCs w:val="20"/>
                                </w:rPr>
                                <w:t>specialise</w:t>
                              </w:r>
                              <w:proofErr w:type="spellEnd"/>
                              <w:r w:rsidRPr="0018470D">
                                <w:rPr>
                                  <w:rFonts w:ascii="Arial" w:hAnsi="Arial" w:cs="Arial"/>
                                  <w:color w:val="000000"/>
                                  <w:w w:val="95"/>
                                  <w:sz w:val="20"/>
                                  <w:szCs w:val="20"/>
                                </w:rPr>
                                <w:t xml:space="preserve"> in sending goods to the Far East. </w:t>
                              </w:r>
                            </w:p>
                            <w:p w14:paraId="12DF688C" w14:textId="77777777" w:rsidR="00A063C9" w:rsidRPr="0018470D" w:rsidRDefault="00A063C9" w:rsidP="00A063C9">
                              <w:pPr>
                                <w:pStyle w:val="Pa10"/>
                                <w:spacing w:before="120" w:after="120"/>
                                <w:ind w:left="40"/>
                                <w:rPr>
                                  <w:rFonts w:ascii="Arial" w:hAnsi="Arial" w:cs="Arial"/>
                                  <w:color w:val="000000"/>
                                  <w:w w:val="95"/>
                                  <w:sz w:val="20"/>
                                  <w:szCs w:val="20"/>
                                </w:rPr>
                              </w:pPr>
                              <w:r w:rsidRPr="0018470D">
                                <w:rPr>
                                  <w:rFonts w:ascii="Arial" w:hAnsi="Arial" w:cs="Arial"/>
                                  <w:color w:val="000000"/>
                                  <w:w w:val="95"/>
                                  <w:sz w:val="20"/>
                                  <w:szCs w:val="20"/>
                                </w:rPr>
                                <w:t xml:space="preserve">We can offer air freight, regular shipping and also road haulage for deliveries in the United Kingdom and Europe. We generally work with 20-foot or 40-foot freight containers. However, we can also arrange part loads. We offer door-to-door delivery service at competitive prices. From the moment your container leaves your warehouse, you can track its progress on our special customer website. </w:t>
                              </w:r>
                            </w:p>
                            <w:p w14:paraId="1FBA7909" w14:textId="77777777" w:rsidR="00A063C9" w:rsidRPr="0018470D" w:rsidRDefault="00A063C9" w:rsidP="00A063C9">
                              <w:pPr>
                                <w:pStyle w:val="Pa10"/>
                                <w:spacing w:before="120" w:after="120"/>
                                <w:ind w:left="40"/>
                                <w:rPr>
                                  <w:rFonts w:ascii="Arial" w:hAnsi="Arial" w:cs="Arial"/>
                                  <w:color w:val="000000"/>
                                  <w:w w:val="95"/>
                                  <w:sz w:val="20"/>
                                  <w:szCs w:val="20"/>
                                </w:rPr>
                              </w:pPr>
                              <w:r w:rsidRPr="0018470D">
                                <w:rPr>
                                  <w:rFonts w:ascii="Arial" w:hAnsi="Arial" w:cs="Arial"/>
                                  <w:color w:val="000000"/>
                                  <w:w w:val="95"/>
                                  <w:sz w:val="20"/>
                                  <w:szCs w:val="20"/>
                                </w:rPr>
                                <w:t xml:space="preserve">Our experts are also available to advise you if you have any problems filling in the necessary documents, such as customs declaration forms. </w:t>
                              </w:r>
                            </w:p>
                            <w:p w14:paraId="4FC20E42" w14:textId="77777777" w:rsidR="00A063C9" w:rsidRPr="0018470D" w:rsidRDefault="00A063C9" w:rsidP="00A063C9">
                              <w:pPr>
                                <w:pStyle w:val="Pa10"/>
                                <w:spacing w:before="120" w:after="120"/>
                                <w:ind w:left="40"/>
                                <w:rPr>
                                  <w:rFonts w:ascii="Arial" w:hAnsi="Arial" w:cs="Arial"/>
                                  <w:color w:val="000000"/>
                                  <w:w w:val="95"/>
                                  <w:sz w:val="20"/>
                                  <w:szCs w:val="20"/>
                                </w:rPr>
                              </w:pPr>
                              <w:r w:rsidRPr="0018470D">
                                <w:rPr>
                                  <w:rFonts w:ascii="Arial" w:hAnsi="Arial" w:cs="Arial"/>
                                  <w:color w:val="000000"/>
                                  <w:w w:val="95"/>
                                  <w:sz w:val="20"/>
                                  <w:szCs w:val="20"/>
                                </w:rPr>
                                <w:t xml:space="preserve">For an additional charge, we can provide special insurance rates for our customers. If you have any further questions, please do not hesitate to contact me by e-mail or by phone at 0871 256 931. </w:t>
                              </w:r>
                            </w:p>
                            <w:p w14:paraId="62A9D876" w14:textId="77777777" w:rsidR="00A063C9" w:rsidRPr="0018470D" w:rsidRDefault="00A063C9" w:rsidP="00A063C9">
                              <w:pPr>
                                <w:pStyle w:val="Pa10"/>
                                <w:spacing w:before="120" w:after="120"/>
                                <w:ind w:left="40"/>
                                <w:rPr>
                                  <w:rFonts w:ascii="Arial" w:hAnsi="Arial" w:cs="Arial"/>
                                  <w:color w:val="000000"/>
                                  <w:w w:val="95"/>
                                  <w:sz w:val="20"/>
                                  <w:szCs w:val="20"/>
                                </w:rPr>
                              </w:pPr>
                              <w:r w:rsidRPr="0018470D">
                                <w:rPr>
                                  <w:rFonts w:ascii="Arial" w:hAnsi="Arial" w:cs="Arial"/>
                                  <w:color w:val="000000"/>
                                  <w:w w:val="95"/>
                                  <w:sz w:val="20"/>
                                  <w:szCs w:val="20"/>
                                </w:rPr>
                                <w:t xml:space="preserve">Regards, </w:t>
                              </w:r>
                            </w:p>
                            <w:p w14:paraId="28E20295" w14:textId="77777777" w:rsidR="00A063C9" w:rsidRPr="0018470D" w:rsidRDefault="00A063C9" w:rsidP="00A063C9">
                              <w:pPr>
                                <w:pStyle w:val="Pa10"/>
                                <w:spacing w:before="120" w:after="120"/>
                                <w:ind w:left="40"/>
                                <w:rPr>
                                  <w:rFonts w:ascii="Arial" w:hAnsi="Arial" w:cs="Arial"/>
                                  <w:color w:val="000000"/>
                                  <w:w w:val="95"/>
                                  <w:sz w:val="20"/>
                                  <w:szCs w:val="20"/>
                                </w:rPr>
                              </w:pPr>
                              <w:r w:rsidRPr="0018470D">
                                <w:rPr>
                                  <w:rFonts w:ascii="Arial" w:hAnsi="Arial" w:cs="Arial"/>
                                  <w:color w:val="000000"/>
                                  <w:w w:val="95"/>
                                  <w:sz w:val="20"/>
                                  <w:szCs w:val="20"/>
                                </w:rPr>
                                <w:t xml:space="preserve">Peter Chiswick </w:t>
                              </w:r>
                              <w:r w:rsidRPr="0018470D">
                                <w:rPr>
                                  <w:rFonts w:ascii="Arial" w:hAnsi="Arial" w:cs="Arial"/>
                                  <w:color w:val="000000"/>
                                  <w:w w:val="95"/>
                                  <w:sz w:val="20"/>
                                  <w:szCs w:val="20"/>
                                </w:rPr>
                                <w:br/>
                                <w:t>Marketing Assistant</w:t>
                              </w:r>
                            </w:p>
                          </w:txbxContent>
                        </wps:txbx>
                        <wps:bodyPr rot="0" vert="horz" wrap="square" lIns="0" tIns="0" rIns="0" bIns="0" anchor="t" anchorCtr="0" upright="1">
                          <a:noAutofit/>
                        </wps:bodyPr>
                      </wps:wsp>
                    </wpg:wgp>
                  </a:graphicData>
                </a:graphic>
              </wp:inline>
            </w:drawing>
          </mc:Choice>
          <mc:Fallback>
            <w:pict>
              <v:group w14:anchorId="16C77C35" id="Group 195" o:spid="_x0000_s1030" style="width:420.35pt;height:344.4pt;mso-position-horizontal-relative:char;mso-position-vertical-relative:line" coordorigin="1343,2774" coordsize="8407,679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3" o:spid="_x0000_s1031" type="#_x0000_t75" alt="V_CS_EMAIL" style="position:absolute;left:1343;top:2774;width:8407;height:67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">
                  <v:imagedata r:id="rId22" o:title="V_CS_EMAIL" croptop="449f"/>
                  <v:path arrowok="t"/>
                  <o:lock v:ext="edit" aspectratio="f"/>
                </v:shape>
                <v:shape id="Text Box 62" o:spid="_x0000_s1032" type="#_x0000_t202" style="position:absolute;left:1510;top:3321;width:7949;height:6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" filled="f" stroked="f">
                  <v:path arrowok="t"/>
                  <v:textbox inset="0,0,0,0">
                    <w:txbxContent>
                      <w:p w14:paraId="741AB957" w14:textId="77777777" w:rsidR="00A063C9" w:rsidRPr="00140E12" w:rsidRDefault="00A063C9" w:rsidP="00A063C9">
                        <w:pPr>
                          <w:pStyle w:val="Pa8"/>
                          <w:tabs>
                            <w:tab w:val="right" w:pos="709"/>
                            <w:tab w:val="left" w:pos="924"/>
                          </w:tabs>
                          <w:spacing w:before="20" w:after="140"/>
                          <w:rPr>
                            <w:rFonts w:ascii="Arial" w:hAnsi="Arial" w:cs="Arial"/>
                            <w:color w:val="000000"/>
                            <w:w w:val="95"/>
                            <w:sz w:val="20"/>
                            <w:szCs w:val="20"/>
                          </w:rPr>
                        </w:pPr>
                        <w:r>
                          <w:rPr>
                            <w:rFonts w:ascii="Arial" w:hAnsi="Arial" w:cs="Arial"/>
                            <w:color w:val="000000"/>
                            <w:w w:val="95"/>
                            <w:sz w:val="19"/>
                            <w:szCs w:val="19"/>
                          </w:rPr>
                          <w:tab/>
                        </w:r>
                        <w:r w:rsidRPr="00F920DF">
                          <w:rPr>
                            <w:rFonts w:ascii="Arial" w:hAnsi="Arial" w:cs="Arial"/>
                            <w:color w:val="000000"/>
                            <w:w w:val="95"/>
                            <w:sz w:val="19"/>
                            <w:szCs w:val="19"/>
                          </w:rPr>
                          <w:t>To:</w:t>
                        </w:r>
                        <w:r w:rsidRPr="00140E12">
                          <w:rPr>
                            <w:rFonts w:ascii="Arial" w:hAnsi="Arial" w:cs="Arial"/>
                            <w:color w:val="000000"/>
                            <w:w w:val="95"/>
                            <w:sz w:val="20"/>
                            <w:szCs w:val="20"/>
                          </w:rPr>
                          <w:tab/>
                        </w:r>
                        <w:r w:rsidRPr="0018470D">
                          <w:rPr>
                            <w:rFonts w:ascii="Arial" w:hAnsi="Arial" w:cs="Arial"/>
                            <w:color w:val="000000"/>
                            <w:w w:val="95"/>
                            <w:sz w:val="20"/>
                            <w:szCs w:val="20"/>
                          </w:rPr>
                          <w:t>Abigail Lincoln, East-West Imports</w:t>
                        </w:r>
                      </w:p>
                      <w:p w14:paraId="404538E4" w14:textId="77777777" w:rsidR="00A063C9" w:rsidRPr="00140E12" w:rsidRDefault="00A063C9" w:rsidP="00A063C9">
                        <w:pPr>
                          <w:pStyle w:val="Pa9"/>
                          <w:tabs>
                            <w:tab w:val="right" w:pos="709"/>
                            <w:tab w:val="left" w:pos="924"/>
                          </w:tabs>
                          <w:spacing w:before="120" w:after="100"/>
                          <w:rPr>
                            <w:rFonts w:ascii="Arial" w:hAnsi="Arial" w:cs="Arial"/>
                            <w:color w:val="000000"/>
                            <w:w w:val="95"/>
                            <w:sz w:val="20"/>
                            <w:szCs w:val="20"/>
                          </w:rPr>
                        </w:pPr>
                        <w:r w:rsidRPr="00140E12">
                          <w:rPr>
                            <w:rFonts w:ascii="Arial" w:hAnsi="Arial" w:cs="Arial"/>
                            <w:color w:val="000000"/>
                            <w:w w:val="95"/>
                            <w:sz w:val="20"/>
                            <w:szCs w:val="20"/>
                          </w:rPr>
                          <w:tab/>
                          <w:t>From:</w:t>
                        </w:r>
                        <w:r w:rsidRPr="00140E12">
                          <w:rPr>
                            <w:rFonts w:ascii="Arial" w:hAnsi="Arial" w:cs="Arial"/>
                            <w:color w:val="000000"/>
                            <w:w w:val="95"/>
                            <w:sz w:val="20"/>
                            <w:szCs w:val="20"/>
                          </w:rPr>
                          <w:tab/>
                        </w:r>
                        <w:r w:rsidRPr="0018470D">
                          <w:rPr>
                            <w:rFonts w:ascii="Arial" w:hAnsi="Arial" w:cs="Arial"/>
                            <w:color w:val="000000"/>
                            <w:w w:val="95"/>
                            <w:sz w:val="20"/>
                            <w:szCs w:val="20"/>
                          </w:rPr>
                          <w:t>Peter Chiswick, Eastwick Shipping</w:t>
                        </w:r>
                      </w:p>
                      <w:p w14:paraId="3AA44717" w14:textId="77777777" w:rsidR="00A063C9" w:rsidRPr="00140E12" w:rsidRDefault="00A063C9" w:rsidP="00A063C9">
                        <w:pPr>
                          <w:pStyle w:val="Pa9"/>
                          <w:tabs>
                            <w:tab w:val="right" w:pos="709"/>
                            <w:tab w:val="left" w:pos="924"/>
                          </w:tabs>
                          <w:spacing w:before="120" w:after="100"/>
                          <w:rPr>
                            <w:rFonts w:ascii="Arial" w:hAnsi="Arial" w:cs="Arial"/>
                            <w:color w:val="000000"/>
                            <w:w w:val="95"/>
                            <w:sz w:val="20"/>
                            <w:szCs w:val="20"/>
                          </w:rPr>
                        </w:pPr>
                        <w:r w:rsidRPr="00140E12">
                          <w:rPr>
                            <w:rFonts w:ascii="Arial" w:hAnsi="Arial" w:cs="Arial"/>
                            <w:color w:val="000000"/>
                            <w:w w:val="95"/>
                            <w:sz w:val="20"/>
                            <w:szCs w:val="20"/>
                          </w:rPr>
                          <w:tab/>
                          <w:t>Subject:</w:t>
                        </w:r>
                        <w:r w:rsidRPr="00140E12">
                          <w:rPr>
                            <w:rFonts w:ascii="Arial" w:hAnsi="Arial" w:cs="Arial"/>
                            <w:color w:val="000000"/>
                            <w:w w:val="95"/>
                            <w:sz w:val="20"/>
                            <w:szCs w:val="20"/>
                          </w:rPr>
                          <w:tab/>
                        </w:r>
                        <w:r w:rsidRPr="0018470D">
                          <w:rPr>
                            <w:rFonts w:ascii="Arial" w:hAnsi="Arial" w:cs="Arial"/>
                            <w:color w:val="000000"/>
                            <w:w w:val="95"/>
                            <w:sz w:val="20"/>
                            <w:szCs w:val="20"/>
                          </w:rPr>
                          <w:t>Eastwick Shipping information</w:t>
                        </w:r>
                      </w:p>
                      <w:p w14:paraId="4B48030A" w14:textId="77777777" w:rsidR="00A063C9" w:rsidRDefault="00A063C9" w:rsidP="00A063C9">
                        <w:pPr>
                          <w:pStyle w:val="Pa10"/>
                          <w:spacing w:before="240" w:after="120"/>
                          <w:ind w:left="40"/>
                          <w:rPr>
                            <w:rFonts w:ascii="Arial" w:hAnsi="Arial" w:cs="Arial"/>
                            <w:color w:val="000000"/>
                            <w:w w:val="95"/>
                            <w:sz w:val="20"/>
                            <w:szCs w:val="20"/>
                          </w:rPr>
                        </w:pPr>
                        <w:r w:rsidRPr="0018470D">
                          <w:rPr>
                            <w:rFonts w:ascii="Arial" w:hAnsi="Arial" w:cs="Arial"/>
                            <w:color w:val="000000"/>
                            <w:w w:val="95"/>
                            <w:sz w:val="20"/>
                            <w:szCs w:val="20"/>
                          </w:rPr>
                          <w:t xml:space="preserve">Dear </w:t>
                        </w:r>
                        <w:proofErr w:type="spellStart"/>
                        <w:r w:rsidRPr="0018470D">
                          <w:rPr>
                            <w:rFonts w:ascii="Arial" w:hAnsi="Arial" w:cs="Arial"/>
                            <w:color w:val="000000"/>
                            <w:w w:val="95"/>
                            <w:sz w:val="20"/>
                            <w:szCs w:val="20"/>
                          </w:rPr>
                          <w:t>Ms</w:t>
                        </w:r>
                        <w:proofErr w:type="spellEnd"/>
                        <w:r w:rsidRPr="0018470D">
                          <w:rPr>
                            <w:rFonts w:ascii="Arial" w:hAnsi="Arial" w:cs="Arial"/>
                            <w:color w:val="000000"/>
                            <w:w w:val="95"/>
                            <w:sz w:val="20"/>
                            <w:szCs w:val="20"/>
                          </w:rPr>
                          <w:t xml:space="preserve"> Lincoln,</w:t>
                        </w:r>
                      </w:p>
                      <w:p w14:paraId="24A96DA0" w14:textId="77777777" w:rsidR="00A063C9" w:rsidRPr="0018470D" w:rsidRDefault="00A063C9" w:rsidP="00A063C9">
                        <w:pPr>
                          <w:pStyle w:val="Pa10"/>
                          <w:spacing w:before="120" w:after="120"/>
                          <w:ind w:left="40"/>
                          <w:rPr>
                            <w:rFonts w:ascii="Arial" w:hAnsi="Arial" w:cs="Arial"/>
                            <w:color w:val="000000"/>
                            <w:w w:val="95"/>
                            <w:sz w:val="20"/>
                            <w:szCs w:val="20"/>
                          </w:rPr>
                        </w:pPr>
                        <w:r w:rsidRPr="0018470D">
                          <w:rPr>
                            <w:rFonts w:ascii="Arial" w:hAnsi="Arial" w:cs="Arial"/>
                            <w:color w:val="000000"/>
                            <w:w w:val="95"/>
                            <w:sz w:val="20"/>
                            <w:szCs w:val="20"/>
                          </w:rPr>
                          <w:t xml:space="preserve">Thank you for your request for information about our company. Eastwick Shipping was established 20 years ago and offers reliable transport service both at home and abroad. We have experience in sending goods all over the world, but we </w:t>
                        </w:r>
                        <w:proofErr w:type="spellStart"/>
                        <w:r w:rsidRPr="0018470D">
                          <w:rPr>
                            <w:rFonts w:ascii="Arial" w:hAnsi="Arial" w:cs="Arial"/>
                            <w:color w:val="000000"/>
                            <w:w w:val="95"/>
                            <w:sz w:val="20"/>
                            <w:szCs w:val="20"/>
                          </w:rPr>
                          <w:t>specialise</w:t>
                        </w:r>
                        <w:proofErr w:type="spellEnd"/>
                        <w:r w:rsidRPr="0018470D">
                          <w:rPr>
                            <w:rFonts w:ascii="Arial" w:hAnsi="Arial" w:cs="Arial"/>
                            <w:color w:val="000000"/>
                            <w:w w:val="95"/>
                            <w:sz w:val="20"/>
                            <w:szCs w:val="20"/>
                          </w:rPr>
                          <w:t xml:space="preserve"> in sending goods to the Far East. </w:t>
                        </w:r>
                      </w:p>
                      <w:p w14:paraId="12DF688C" w14:textId="77777777" w:rsidR="00A063C9" w:rsidRPr="0018470D" w:rsidRDefault="00A063C9" w:rsidP="00A063C9">
                        <w:pPr>
                          <w:pStyle w:val="Pa10"/>
                          <w:spacing w:before="120" w:after="120"/>
                          <w:ind w:left="40"/>
                          <w:rPr>
                            <w:rFonts w:ascii="Arial" w:hAnsi="Arial" w:cs="Arial"/>
                            <w:color w:val="000000"/>
                            <w:w w:val="95"/>
                            <w:sz w:val="20"/>
                            <w:szCs w:val="20"/>
                          </w:rPr>
                        </w:pPr>
                        <w:r w:rsidRPr="0018470D">
                          <w:rPr>
                            <w:rFonts w:ascii="Arial" w:hAnsi="Arial" w:cs="Arial"/>
                            <w:color w:val="000000"/>
                            <w:w w:val="95"/>
                            <w:sz w:val="20"/>
                            <w:szCs w:val="20"/>
                          </w:rPr>
                          <w:t xml:space="preserve">We can offer air freight, regular shipping and also road haulage for deliveries in the United Kingdom and Europe. We generally work with 20-foot or 40-foot freight containers. However, we can also arrange part loads. We offer door-to-door delivery service at competitive prices. From the moment your container leaves your warehouse, you can track its progress on our special customer website. </w:t>
                        </w:r>
                      </w:p>
                      <w:p w14:paraId="1FBA7909" w14:textId="77777777" w:rsidR="00A063C9" w:rsidRPr="0018470D" w:rsidRDefault="00A063C9" w:rsidP="00A063C9">
                        <w:pPr>
                          <w:pStyle w:val="Pa10"/>
                          <w:spacing w:before="120" w:after="120"/>
                          <w:ind w:left="40"/>
                          <w:rPr>
                            <w:rFonts w:ascii="Arial" w:hAnsi="Arial" w:cs="Arial"/>
                            <w:color w:val="000000"/>
                            <w:w w:val="95"/>
                            <w:sz w:val="20"/>
                            <w:szCs w:val="20"/>
                          </w:rPr>
                        </w:pPr>
                        <w:r w:rsidRPr="0018470D">
                          <w:rPr>
                            <w:rFonts w:ascii="Arial" w:hAnsi="Arial" w:cs="Arial"/>
                            <w:color w:val="000000"/>
                            <w:w w:val="95"/>
                            <w:sz w:val="20"/>
                            <w:szCs w:val="20"/>
                          </w:rPr>
                          <w:t xml:space="preserve">Our experts are also available to advise you if you have any problems filling in the necessary documents, such as customs declaration forms. </w:t>
                        </w:r>
                      </w:p>
                      <w:p w14:paraId="4FC20E42" w14:textId="77777777" w:rsidR="00A063C9" w:rsidRPr="0018470D" w:rsidRDefault="00A063C9" w:rsidP="00A063C9">
                        <w:pPr>
                          <w:pStyle w:val="Pa10"/>
                          <w:spacing w:before="120" w:after="120"/>
                          <w:ind w:left="40"/>
                          <w:rPr>
                            <w:rFonts w:ascii="Arial" w:hAnsi="Arial" w:cs="Arial"/>
                            <w:color w:val="000000"/>
                            <w:w w:val="95"/>
                            <w:sz w:val="20"/>
                            <w:szCs w:val="20"/>
                          </w:rPr>
                        </w:pPr>
                        <w:r w:rsidRPr="0018470D">
                          <w:rPr>
                            <w:rFonts w:ascii="Arial" w:hAnsi="Arial" w:cs="Arial"/>
                            <w:color w:val="000000"/>
                            <w:w w:val="95"/>
                            <w:sz w:val="20"/>
                            <w:szCs w:val="20"/>
                          </w:rPr>
                          <w:t xml:space="preserve">For an additional charge, we can provide special insurance rates for our customers. If you have any further questions, please do not hesitate to contact me by e-mail or by phone at 0871 256 931. </w:t>
                        </w:r>
                      </w:p>
                      <w:p w14:paraId="62A9D876" w14:textId="77777777" w:rsidR="00A063C9" w:rsidRPr="0018470D" w:rsidRDefault="00A063C9" w:rsidP="00A063C9">
                        <w:pPr>
                          <w:pStyle w:val="Pa10"/>
                          <w:spacing w:before="120" w:after="120"/>
                          <w:ind w:left="40"/>
                          <w:rPr>
                            <w:rFonts w:ascii="Arial" w:hAnsi="Arial" w:cs="Arial"/>
                            <w:color w:val="000000"/>
                            <w:w w:val="95"/>
                            <w:sz w:val="20"/>
                            <w:szCs w:val="20"/>
                          </w:rPr>
                        </w:pPr>
                        <w:r w:rsidRPr="0018470D">
                          <w:rPr>
                            <w:rFonts w:ascii="Arial" w:hAnsi="Arial" w:cs="Arial"/>
                            <w:color w:val="000000"/>
                            <w:w w:val="95"/>
                            <w:sz w:val="20"/>
                            <w:szCs w:val="20"/>
                          </w:rPr>
                          <w:t xml:space="preserve">Regards, </w:t>
                        </w:r>
                      </w:p>
                      <w:p w14:paraId="28E20295" w14:textId="77777777" w:rsidR="00A063C9" w:rsidRPr="0018470D" w:rsidRDefault="00A063C9" w:rsidP="00A063C9">
                        <w:pPr>
                          <w:pStyle w:val="Pa10"/>
                          <w:spacing w:before="120" w:after="120"/>
                          <w:ind w:left="40"/>
                          <w:rPr>
                            <w:rFonts w:ascii="Arial" w:hAnsi="Arial" w:cs="Arial"/>
                            <w:color w:val="000000"/>
                            <w:w w:val="95"/>
                            <w:sz w:val="20"/>
                            <w:szCs w:val="20"/>
                          </w:rPr>
                        </w:pPr>
                        <w:r w:rsidRPr="0018470D">
                          <w:rPr>
                            <w:rFonts w:ascii="Arial" w:hAnsi="Arial" w:cs="Arial"/>
                            <w:color w:val="000000"/>
                            <w:w w:val="95"/>
                            <w:sz w:val="20"/>
                            <w:szCs w:val="20"/>
                          </w:rPr>
                          <w:t xml:space="preserve">Peter Chiswick </w:t>
                        </w:r>
                        <w:r w:rsidRPr="0018470D">
                          <w:rPr>
                            <w:rFonts w:ascii="Arial" w:hAnsi="Arial" w:cs="Arial"/>
                            <w:color w:val="000000"/>
                            <w:w w:val="95"/>
                            <w:sz w:val="20"/>
                            <w:szCs w:val="20"/>
                          </w:rPr>
                          <w:br/>
                          <w:t>Marketing Assistant</w:t>
                        </w:r>
                      </w:p>
                    </w:txbxContent>
                  </v:textbox>
                </v:shape>
                <w10:anchorlock/>
              </v:group>
            </w:pict>
          </mc:Fallback>
        </mc:AlternateContent>
      </w:r>
    </w:p>
    <w:p w14:paraId="3B19D6F6" w14:textId="417F1012" w:rsidR="001D17F2" w:rsidRPr="004C0E05" w:rsidRDefault="001D17F2" w:rsidP="001D17F2">
      <w:pPr>
        <w:pStyle w:val="Ttulo2"/>
        <w:spacing w:before="120"/>
        <w:ind w:left="284" w:hanging="284"/>
        <w:rPr>
          <w:rFonts w:ascii="Arial Narrow" w:hAnsi="Arial Narrow"/>
          <w:b w:val="0"/>
          <w:bCs w:val="0"/>
          <w:color w:val="000000"/>
          <w:w w:val="100"/>
          <w:szCs w:val="19"/>
        </w:rPr>
      </w:pPr>
      <w:r w:rsidRPr="004C0E05">
        <w:rPr>
          <w:color w:val="000000"/>
          <w:szCs w:val="19"/>
        </w:rPr>
        <w:t xml:space="preserve">Read the e-mail. </w:t>
      </w:r>
      <w:r>
        <w:rPr>
          <w:color w:val="000000"/>
          <w:szCs w:val="19"/>
        </w:rPr>
        <w:t>W</w:t>
      </w:r>
      <w:r w:rsidRPr="0018470D">
        <w:rPr>
          <w:color w:val="000000"/>
          <w:szCs w:val="19"/>
        </w:rPr>
        <w:t>rite T (true), F (false) or DS (doesn’t say) next to the sentences below.</w:t>
      </w:r>
      <w:r w:rsidRPr="004C0E05">
        <w:rPr>
          <w:color w:val="000000"/>
          <w:w w:val="100"/>
          <w:szCs w:val="19"/>
        </w:rPr>
        <w:t xml:space="preserve"> </w:t>
      </w:r>
      <w:r w:rsidRPr="004C0E05">
        <w:rPr>
          <w:b w:val="0"/>
          <w:bCs w:val="0"/>
          <w:color w:val="000000"/>
          <w:szCs w:val="19"/>
        </w:rPr>
        <w:t>(10 points)</w:t>
      </w:r>
    </w:p>
    <w:p w14:paraId="770F2430" w14:textId="47B964A0" w:rsidR="00A063C9" w:rsidRDefault="00A063C9" w:rsidP="00A063C9">
      <w:pPr>
        <w:tabs>
          <w:tab w:val="left" w:pos="709"/>
          <w:tab w:val="left" w:pos="993"/>
        </w:tabs>
        <w:autoSpaceDE w:val="0"/>
        <w:autoSpaceDN w:val="0"/>
        <w:adjustRightInd w:val="0"/>
        <w:spacing w:before="240" w:line="240" w:lineRule="auto"/>
        <w:rPr>
          <w:rFonts w:eastAsia="Helvetica 45 Light" w:cs="Arial"/>
          <w:color w:val="000000"/>
          <w:szCs w:val="20"/>
          <w:lang w:val="en-US"/>
        </w:rPr>
      </w:pPr>
      <w:r w:rsidRPr="00956F16">
        <w:rPr>
          <w:rFonts w:eastAsia="Helvetica 45 Light" w:cs="Arial"/>
          <w:noProof/>
          <w:color w:val="000000"/>
          <w:szCs w:val="20"/>
        </w:rPr>
        <mc:AlternateContent>
          <mc:Choice Requires="wps">
            <w:drawing>
              <wp:inline distT="0" distB="0" distL="0" distR="0" wp14:anchorId="2703107B" wp14:editId="3B9C0ABD">
                <wp:extent cx="179705" cy="635"/>
                <wp:effectExtent l="0" t="0" r="0" b="0"/>
                <wp:docPr id="163" name="AutoShape 39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79705" cy="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3697D9F3" id="_x0000_t32" coordsize="21600,21600" o:spt="32" o:oned="t" path="m,l21600,21600e" filled="f">
                <v:path arrowok="t" fillok="f" o:connecttype="none"/>
                <o:lock v:ext="edit" shapetype="t"/>
              </v:shapetype>
              <v:shape id="AutoShape 397" o:spid="_x0000_s1026" type="#_x0000_t32" style="width:14.15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">
                <v:stroke dashstyle="1 1" endcap="round"/>
                <o:lock v:ext="edit" shapetype="f"/>
                <w10:anchorlock/>
              </v:shape>
            </w:pict>
          </mc:Fallback>
        </mc:AlternateContent>
      </w:r>
      <w:r w:rsidRPr="00A063C9">
        <w:rPr>
          <w:rFonts w:eastAsia="Helvetica 45 Light" w:cs="Arial"/>
          <w:color w:val="000000"/>
          <w:szCs w:val="20"/>
          <w:lang w:val="en-US"/>
        </w:rPr>
        <w:tab/>
        <w:t>1.</w:t>
      </w:r>
      <w:r w:rsidRPr="00A063C9">
        <w:rPr>
          <w:rFonts w:eastAsia="Helvetica 45 Light" w:cs="Arial"/>
          <w:color w:val="000000"/>
          <w:szCs w:val="20"/>
          <w:lang w:val="en-US"/>
        </w:rPr>
        <w:tab/>
        <w:t xml:space="preserve">Eastwick Shipping is a new shipping company. </w:t>
      </w:r>
    </w:p>
    <w:p w14:paraId="5ED42E7B" w14:textId="6B249FB0" w:rsidR="00A063C9" w:rsidRPr="00A063C9" w:rsidRDefault="00A063C9" w:rsidP="00A063C9">
      <w:pPr>
        <w:tabs>
          <w:tab w:val="left" w:pos="709"/>
          <w:tab w:val="left" w:pos="993"/>
        </w:tabs>
        <w:autoSpaceDE w:val="0"/>
        <w:autoSpaceDN w:val="0"/>
        <w:adjustRightInd w:val="0"/>
        <w:spacing w:before="240" w:line="240" w:lineRule="auto"/>
        <w:rPr>
          <w:rFonts w:eastAsia="Helvetica 45 Light" w:cs="Arial"/>
          <w:color w:val="000000"/>
          <w:szCs w:val="20"/>
          <w:lang w:val="en-US"/>
        </w:rPr>
      </w:pPr>
      <w:r w:rsidRPr="00956F16">
        <w:rPr>
          <w:rFonts w:eastAsia="Helvetica 45 Light" w:cs="Arial"/>
          <w:noProof/>
          <w:color w:val="000000"/>
          <w:szCs w:val="20"/>
        </w:rPr>
        <mc:AlternateContent>
          <mc:Choice Requires="wps">
            <w:drawing>
              <wp:inline distT="0" distB="0" distL="0" distR="0" wp14:anchorId="6C54B625" wp14:editId="08DCA035">
                <wp:extent cx="179705" cy="635"/>
                <wp:effectExtent l="0" t="0" r="0" b="0"/>
                <wp:docPr id="162" name="AutoShape 39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79705" cy="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232FDFF" id="AutoShape 398" o:spid="_x0000_s1026" type="#_x0000_t32" style="width:14.15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">
                <v:stroke dashstyle="1 1" endcap="round"/>
                <o:lock v:ext="edit" shapetype="f"/>
                <w10:anchorlock/>
              </v:shape>
            </w:pict>
          </mc:Fallback>
        </mc:AlternateContent>
      </w:r>
      <w:r w:rsidRPr="00A063C9">
        <w:rPr>
          <w:rFonts w:eastAsia="Helvetica 45 Light" w:cs="Arial"/>
          <w:color w:val="000000"/>
          <w:szCs w:val="20"/>
          <w:lang w:val="en-US"/>
        </w:rPr>
        <w:tab/>
        <w:t>2.</w:t>
      </w:r>
      <w:r w:rsidRPr="00A063C9">
        <w:rPr>
          <w:rFonts w:eastAsia="Helvetica 45 Light" w:cs="Arial"/>
          <w:color w:val="000000"/>
          <w:szCs w:val="20"/>
          <w:lang w:val="en-US"/>
        </w:rPr>
        <w:tab/>
        <w:t xml:space="preserve">Eastwick Shipping doesn’t offer road haulage worldwide. </w:t>
      </w:r>
    </w:p>
    <w:p w14:paraId="0D081AED" w14:textId="77777777" w:rsidR="00A063C9" w:rsidRPr="00A063C9" w:rsidRDefault="00A063C9" w:rsidP="00A063C9">
      <w:pPr>
        <w:tabs>
          <w:tab w:val="left" w:pos="709"/>
          <w:tab w:val="left" w:pos="993"/>
        </w:tabs>
        <w:autoSpaceDE w:val="0"/>
        <w:autoSpaceDN w:val="0"/>
        <w:adjustRightInd w:val="0"/>
        <w:spacing w:before="40" w:line="240" w:lineRule="auto"/>
        <w:rPr>
          <w:rFonts w:eastAsia="Helvetica 45 Light" w:cs="Arial"/>
          <w:color w:val="000000"/>
          <w:szCs w:val="20"/>
          <w:lang w:val="en-US"/>
        </w:rPr>
      </w:pPr>
      <w:r w:rsidRPr="00956F16">
        <w:rPr>
          <w:rFonts w:eastAsia="Helvetica 45 Light" w:cs="Arial"/>
          <w:noProof/>
          <w:color w:val="000000"/>
          <w:szCs w:val="20"/>
        </w:rPr>
        <mc:AlternateContent>
          <mc:Choice Requires="wps">
            <w:drawing>
              <wp:inline distT="0" distB="0" distL="0" distR="0" wp14:anchorId="12FAC0FC" wp14:editId="38CA5213">
                <wp:extent cx="179705" cy="635"/>
                <wp:effectExtent l="0" t="0" r="0" b="0"/>
                <wp:docPr id="161" name="AutoShape 39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79705" cy="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8B7C2F1" id="AutoShape 399" o:spid="_x0000_s1026" type="#_x0000_t32" style="width:14.15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">
                <v:stroke dashstyle="1 1" endcap="round"/>
                <o:lock v:ext="edit" shapetype="f"/>
                <w10:anchorlock/>
              </v:shape>
            </w:pict>
          </mc:Fallback>
        </mc:AlternateContent>
      </w:r>
      <w:r w:rsidRPr="00A063C9">
        <w:rPr>
          <w:rFonts w:eastAsia="Helvetica 45 Light" w:cs="Arial"/>
          <w:color w:val="000000"/>
          <w:szCs w:val="20"/>
          <w:lang w:val="en-US"/>
        </w:rPr>
        <w:tab/>
        <w:t>3.</w:t>
      </w:r>
      <w:r w:rsidRPr="00A063C9">
        <w:rPr>
          <w:rFonts w:eastAsia="Helvetica 45 Light" w:cs="Arial"/>
          <w:color w:val="000000"/>
          <w:szCs w:val="20"/>
          <w:lang w:val="en-US"/>
        </w:rPr>
        <w:tab/>
        <w:t xml:space="preserve">Eastwick Shipping only works with full containers. </w:t>
      </w:r>
    </w:p>
    <w:p w14:paraId="0AFD9B57" w14:textId="77777777" w:rsidR="00A063C9" w:rsidRPr="00A063C9" w:rsidRDefault="00A063C9" w:rsidP="00A063C9">
      <w:pPr>
        <w:tabs>
          <w:tab w:val="left" w:pos="709"/>
          <w:tab w:val="left" w:pos="993"/>
        </w:tabs>
        <w:autoSpaceDE w:val="0"/>
        <w:autoSpaceDN w:val="0"/>
        <w:adjustRightInd w:val="0"/>
        <w:spacing w:before="40" w:line="240" w:lineRule="auto"/>
        <w:rPr>
          <w:rFonts w:eastAsia="Helvetica 45 Light" w:cs="Arial"/>
          <w:color w:val="000000"/>
          <w:szCs w:val="20"/>
          <w:lang w:val="en-US"/>
        </w:rPr>
      </w:pPr>
      <w:r w:rsidRPr="00956F16">
        <w:rPr>
          <w:rFonts w:eastAsia="Helvetica 45 Light" w:cs="Arial"/>
          <w:noProof/>
          <w:color w:val="000000"/>
          <w:szCs w:val="20"/>
        </w:rPr>
        <mc:AlternateContent>
          <mc:Choice Requires="wps">
            <w:drawing>
              <wp:inline distT="0" distB="0" distL="0" distR="0" wp14:anchorId="44BB642A" wp14:editId="63FE811D">
                <wp:extent cx="179705" cy="635"/>
                <wp:effectExtent l="0" t="0" r="0" b="0"/>
                <wp:docPr id="160" name="AutoShape 40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79705" cy="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655EBDB" id="AutoShape 400" o:spid="_x0000_s1026" type="#_x0000_t32" style="width:14.15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">
                <v:stroke dashstyle="1 1" endcap="round"/>
                <o:lock v:ext="edit" shapetype="f"/>
                <w10:anchorlock/>
              </v:shape>
            </w:pict>
          </mc:Fallback>
        </mc:AlternateContent>
      </w:r>
      <w:r w:rsidRPr="00A063C9">
        <w:rPr>
          <w:rFonts w:eastAsia="Helvetica 45 Light" w:cs="Arial"/>
          <w:color w:val="000000"/>
          <w:szCs w:val="20"/>
          <w:lang w:val="en-US"/>
        </w:rPr>
        <w:tab/>
        <w:t>4.</w:t>
      </w:r>
      <w:r w:rsidRPr="00A063C9">
        <w:rPr>
          <w:rFonts w:eastAsia="Helvetica 45 Light" w:cs="Arial"/>
          <w:color w:val="000000"/>
          <w:szCs w:val="20"/>
          <w:lang w:val="en-US"/>
        </w:rPr>
        <w:tab/>
        <w:t xml:space="preserve">The company’s customer website is interactive. </w:t>
      </w:r>
    </w:p>
    <w:p w14:paraId="3E3D16A6" w14:textId="77777777" w:rsidR="00A063C9" w:rsidRPr="00A063C9" w:rsidRDefault="00A063C9" w:rsidP="00A063C9">
      <w:pPr>
        <w:tabs>
          <w:tab w:val="left" w:pos="709"/>
          <w:tab w:val="left" w:pos="993"/>
        </w:tabs>
        <w:autoSpaceDE w:val="0"/>
        <w:autoSpaceDN w:val="0"/>
        <w:adjustRightInd w:val="0"/>
        <w:spacing w:before="40" w:line="240" w:lineRule="auto"/>
        <w:rPr>
          <w:rFonts w:eastAsia="Helvetica 45 Light" w:cs="Arial"/>
          <w:color w:val="000000"/>
          <w:szCs w:val="20"/>
          <w:lang w:val="en-US"/>
        </w:rPr>
      </w:pPr>
      <w:r w:rsidRPr="00956F16">
        <w:rPr>
          <w:rFonts w:eastAsia="Helvetica 45 Light" w:cs="Arial"/>
          <w:noProof/>
          <w:color w:val="000000"/>
          <w:szCs w:val="20"/>
        </w:rPr>
        <mc:AlternateContent>
          <mc:Choice Requires="wps">
            <w:drawing>
              <wp:inline distT="0" distB="0" distL="0" distR="0" wp14:anchorId="35AC17EB" wp14:editId="261E58CE">
                <wp:extent cx="179705" cy="635"/>
                <wp:effectExtent l="0" t="0" r="0" b="0"/>
                <wp:docPr id="159" name="AutoShape 40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79705" cy="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A990895" id="AutoShape 401" o:spid="_x0000_s1026" type="#_x0000_t32" style="width:14.15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">
                <v:stroke dashstyle="1 1" endcap="round"/>
                <o:lock v:ext="edit" shapetype="f"/>
                <w10:anchorlock/>
              </v:shape>
            </w:pict>
          </mc:Fallback>
        </mc:AlternateContent>
      </w:r>
      <w:r w:rsidRPr="00A063C9">
        <w:rPr>
          <w:rFonts w:eastAsia="Helvetica 45 Light" w:cs="Arial"/>
          <w:color w:val="000000"/>
          <w:szCs w:val="20"/>
          <w:lang w:val="en-US"/>
        </w:rPr>
        <w:tab/>
        <w:t>5.</w:t>
      </w:r>
      <w:r w:rsidRPr="00A063C9">
        <w:rPr>
          <w:rFonts w:eastAsia="Helvetica 45 Light" w:cs="Arial"/>
          <w:color w:val="000000"/>
          <w:szCs w:val="20"/>
          <w:lang w:val="en-US"/>
        </w:rPr>
        <w:tab/>
        <w:t>Insurance isn’t included in Eastwick Shipping’s standard rates.</w:t>
      </w:r>
    </w:p>
    <w:p w14:paraId="489AA111" w14:textId="77777777" w:rsidR="00A063C9" w:rsidRPr="00956F16" w:rsidRDefault="00A063C9" w:rsidP="00A063C9">
      <w:pPr>
        <w:pStyle w:val="Ttulo2"/>
        <w:spacing w:before="120"/>
        <w:ind w:left="284" w:hanging="284"/>
        <w:rPr>
          <w:b w:val="0"/>
          <w:bCs w:val="0"/>
          <w:color w:val="000000"/>
          <w:szCs w:val="19"/>
        </w:rPr>
      </w:pPr>
      <w:r w:rsidRPr="00956F16">
        <w:rPr>
          <w:color w:val="000000"/>
          <w:w w:val="100"/>
          <w:sz w:val="23"/>
          <w:szCs w:val="23"/>
        </w:rPr>
        <w:t>2</w:t>
      </w:r>
      <w:r>
        <w:rPr>
          <w:color w:val="000000"/>
          <w:w w:val="100"/>
          <w:sz w:val="23"/>
          <w:szCs w:val="23"/>
        </w:rPr>
        <w:tab/>
      </w:r>
      <w:r w:rsidRPr="00956F16">
        <w:rPr>
          <w:color w:val="000000"/>
          <w:szCs w:val="19"/>
        </w:rPr>
        <w:t xml:space="preserve">Answer the questions. </w:t>
      </w:r>
      <w:r w:rsidRPr="00956F16">
        <w:rPr>
          <w:b w:val="0"/>
          <w:bCs w:val="0"/>
          <w:color w:val="000000"/>
          <w:szCs w:val="19"/>
        </w:rPr>
        <w:t>(10 points)</w:t>
      </w:r>
    </w:p>
    <w:p w14:paraId="6F21DCF1" w14:textId="77777777" w:rsidR="00A063C9" w:rsidRPr="00A063C9" w:rsidRDefault="00A063C9" w:rsidP="00A063C9">
      <w:pPr>
        <w:tabs>
          <w:tab w:val="left" w:pos="567"/>
        </w:tabs>
        <w:autoSpaceDE w:val="0"/>
        <w:autoSpaceDN w:val="0"/>
        <w:adjustRightInd w:val="0"/>
        <w:spacing w:before="120" w:line="260" w:lineRule="exact"/>
        <w:ind w:firstLine="284"/>
        <w:rPr>
          <w:rFonts w:eastAsia="Helvetica 45 Light" w:cs="Arial"/>
          <w:color w:val="000000"/>
          <w:szCs w:val="20"/>
          <w:lang w:val="en-US"/>
        </w:rPr>
      </w:pPr>
      <w:r w:rsidRPr="00A063C9">
        <w:rPr>
          <w:rFonts w:eastAsia="Helvetica 45 Light" w:cs="Arial"/>
          <w:color w:val="000000"/>
          <w:szCs w:val="20"/>
          <w:lang w:val="en-US"/>
        </w:rPr>
        <w:t>1.</w:t>
      </w:r>
      <w:r w:rsidRPr="00A063C9">
        <w:rPr>
          <w:rFonts w:eastAsia="Helvetica 45 Light" w:cs="Arial"/>
          <w:color w:val="000000"/>
          <w:szCs w:val="20"/>
          <w:lang w:val="en-US"/>
        </w:rPr>
        <w:tab/>
      </w:r>
      <w:r w:rsidRPr="00A063C9">
        <w:rPr>
          <w:szCs w:val="20"/>
          <w:lang w:val="en-US"/>
        </w:rPr>
        <w:t>What is Eastwick Shipping particularly good at?</w:t>
      </w:r>
    </w:p>
    <w:p w14:paraId="01260C9B" w14:textId="77777777" w:rsidR="00A063C9" w:rsidRPr="00D93010" w:rsidRDefault="00A063C9" w:rsidP="00A063C9">
      <w:pPr>
        <w:tabs>
          <w:tab w:val="left" w:pos="567"/>
        </w:tabs>
        <w:autoSpaceDE w:val="0"/>
        <w:autoSpaceDN w:val="0"/>
        <w:adjustRightInd w:val="0"/>
        <w:spacing w:before="40" w:line="260" w:lineRule="exact"/>
        <w:ind w:firstLine="284"/>
        <w:rPr>
          <w:rFonts w:eastAsia="Helvetica 45 Light" w:cs="Arial"/>
          <w:color w:val="000000"/>
          <w:szCs w:val="20"/>
        </w:rPr>
      </w:pPr>
      <w:r w:rsidRPr="00A063C9">
        <w:rPr>
          <w:rFonts w:eastAsia="Helvetica 45 Light" w:cs="Arial"/>
          <w:color w:val="000000"/>
          <w:szCs w:val="20"/>
          <w:lang w:val="en-US"/>
        </w:rPr>
        <w:tab/>
      </w:r>
      <w:r>
        <w:rPr>
          <w:rFonts w:eastAsia="Helvetica 45 Light" w:cs="Arial"/>
          <w:noProof/>
          <w:color w:val="000000"/>
          <w:szCs w:val="20"/>
        </w:rPr>
        <mc:AlternateContent>
          <mc:Choice Requires="wps">
            <w:drawing>
              <wp:inline distT="0" distB="0" distL="0" distR="0" wp14:anchorId="7541A6C8" wp14:editId="72A83F96">
                <wp:extent cx="4319905" cy="635"/>
                <wp:effectExtent l="0" t="0" r="0" b="0"/>
                <wp:docPr id="158" name="AutoShap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319905" cy="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F7043F5" id="AutoShape 196" o:spid="_x0000_s1026" type="#_x0000_t32" style="width:340.15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">
                <v:stroke dashstyle="1 1" endcap="round"/>
                <o:lock v:ext="edit" shapetype="f"/>
                <w10:anchorlock/>
              </v:shape>
            </w:pict>
          </mc:Fallback>
        </mc:AlternateContent>
      </w:r>
    </w:p>
    <w:p w14:paraId="2BBE3DF2" w14:textId="77777777" w:rsidR="00A063C9" w:rsidRPr="00A063C9" w:rsidRDefault="00A063C9" w:rsidP="00A063C9">
      <w:pPr>
        <w:tabs>
          <w:tab w:val="left" w:pos="567"/>
        </w:tabs>
        <w:autoSpaceDE w:val="0"/>
        <w:autoSpaceDN w:val="0"/>
        <w:adjustRightInd w:val="0"/>
        <w:spacing w:before="40" w:line="260" w:lineRule="exact"/>
        <w:ind w:firstLine="284"/>
        <w:rPr>
          <w:rFonts w:eastAsia="Helvetica 45 Light" w:cs="Arial"/>
          <w:color w:val="000000"/>
          <w:szCs w:val="20"/>
          <w:lang w:val="en-US"/>
        </w:rPr>
      </w:pPr>
      <w:r w:rsidRPr="00A063C9">
        <w:rPr>
          <w:rFonts w:eastAsia="Helvetica 45 Light" w:cs="Arial"/>
          <w:color w:val="000000"/>
          <w:szCs w:val="20"/>
          <w:lang w:val="en-US"/>
        </w:rPr>
        <w:t>2.</w:t>
      </w:r>
      <w:r w:rsidRPr="00A063C9">
        <w:rPr>
          <w:rFonts w:eastAsia="Helvetica 45 Light" w:cs="Arial"/>
          <w:color w:val="000000"/>
          <w:szCs w:val="20"/>
          <w:lang w:val="en-US"/>
        </w:rPr>
        <w:tab/>
      </w:r>
      <w:r w:rsidRPr="00A063C9">
        <w:rPr>
          <w:szCs w:val="20"/>
          <w:lang w:val="en-US"/>
        </w:rPr>
        <w:t>Which different kinds of transport does the company offer?</w:t>
      </w:r>
    </w:p>
    <w:p w14:paraId="3C5B4A20" w14:textId="77777777" w:rsidR="00A063C9" w:rsidRPr="00D93010" w:rsidRDefault="00A063C9" w:rsidP="00A063C9">
      <w:pPr>
        <w:tabs>
          <w:tab w:val="left" w:pos="567"/>
        </w:tabs>
        <w:autoSpaceDE w:val="0"/>
        <w:autoSpaceDN w:val="0"/>
        <w:adjustRightInd w:val="0"/>
        <w:spacing w:before="40" w:line="260" w:lineRule="exact"/>
        <w:ind w:firstLine="284"/>
        <w:rPr>
          <w:rFonts w:eastAsia="Helvetica 45 Light" w:cs="Arial"/>
          <w:color w:val="000000"/>
          <w:szCs w:val="20"/>
        </w:rPr>
      </w:pPr>
      <w:r w:rsidRPr="00A063C9">
        <w:rPr>
          <w:rFonts w:eastAsia="Helvetica 45 Light" w:cs="Arial"/>
          <w:color w:val="000000"/>
          <w:szCs w:val="20"/>
          <w:lang w:val="en-US"/>
        </w:rPr>
        <w:tab/>
      </w:r>
      <w:r>
        <w:rPr>
          <w:rFonts w:eastAsia="Helvetica 45 Light" w:cs="Arial"/>
          <w:noProof/>
          <w:color w:val="000000"/>
          <w:szCs w:val="20"/>
        </w:rPr>
        <mc:AlternateContent>
          <mc:Choice Requires="wps">
            <w:drawing>
              <wp:inline distT="0" distB="0" distL="0" distR="0" wp14:anchorId="3B9C644A" wp14:editId="79C03C07">
                <wp:extent cx="4319905" cy="635"/>
                <wp:effectExtent l="0" t="0" r="0" b="0"/>
                <wp:docPr id="157" name="AutoShape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319905" cy="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D49CF3B" id="AutoShape 197" o:spid="_x0000_s1026" type="#_x0000_t32" style="width:340.15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">
                <v:stroke dashstyle="1 1" endcap="round"/>
                <o:lock v:ext="edit" shapetype="f"/>
                <w10:anchorlock/>
              </v:shape>
            </w:pict>
          </mc:Fallback>
        </mc:AlternateContent>
      </w:r>
    </w:p>
    <w:p w14:paraId="41D5427E" w14:textId="77777777" w:rsidR="001D17F2" w:rsidRDefault="001D17F2" w:rsidP="00A063C9">
      <w:pPr>
        <w:tabs>
          <w:tab w:val="left" w:pos="567"/>
        </w:tabs>
        <w:autoSpaceDE w:val="0"/>
        <w:autoSpaceDN w:val="0"/>
        <w:adjustRightInd w:val="0"/>
        <w:spacing w:before="40" w:line="260" w:lineRule="exact"/>
        <w:ind w:firstLine="284"/>
        <w:rPr>
          <w:rFonts w:eastAsia="Helvetica 45 Light" w:cs="Arial"/>
          <w:color w:val="000000"/>
          <w:szCs w:val="20"/>
          <w:lang w:val="en-US"/>
        </w:rPr>
      </w:pPr>
    </w:p>
    <w:p w14:paraId="15379178" w14:textId="19C55186" w:rsidR="00A063C9" w:rsidRPr="00A063C9" w:rsidRDefault="00A063C9" w:rsidP="00A063C9">
      <w:pPr>
        <w:tabs>
          <w:tab w:val="left" w:pos="567"/>
        </w:tabs>
        <w:autoSpaceDE w:val="0"/>
        <w:autoSpaceDN w:val="0"/>
        <w:adjustRightInd w:val="0"/>
        <w:spacing w:before="40" w:line="260" w:lineRule="exact"/>
        <w:ind w:firstLine="284"/>
        <w:rPr>
          <w:rFonts w:eastAsia="Helvetica 45 Light" w:cs="Arial"/>
          <w:color w:val="000000"/>
          <w:szCs w:val="20"/>
          <w:lang w:val="en-US"/>
        </w:rPr>
      </w:pPr>
      <w:r w:rsidRPr="00A063C9">
        <w:rPr>
          <w:rFonts w:eastAsia="Helvetica 45 Light" w:cs="Arial"/>
          <w:color w:val="000000"/>
          <w:szCs w:val="20"/>
          <w:lang w:val="en-US"/>
        </w:rPr>
        <w:lastRenderedPageBreak/>
        <w:t>3.</w:t>
      </w:r>
      <w:r w:rsidRPr="00A063C9">
        <w:rPr>
          <w:rFonts w:eastAsia="Helvetica 45 Light" w:cs="Arial"/>
          <w:color w:val="000000"/>
          <w:szCs w:val="20"/>
          <w:lang w:val="en-US"/>
        </w:rPr>
        <w:tab/>
      </w:r>
      <w:r w:rsidRPr="00A063C9">
        <w:rPr>
          <w:szCs w:val="20"/>
          <w:lang w:val="en-US"/>
        </w:rPr>
        <w:t>What kind of delivery service does Eastwick Shipping offer?</w:t>
      </w:r>
    </w:p>
    <w:p w14:paraId="0FD470AE" w14:textId="77777777" w:rsidR="00A063C9" w:rsidRPr="00D93010" w:rsidRDefault="00A063C9" w:rsidP="00A063C9">
      <w:pPr>
        <w:tabs>
          <w:tab w:val="left" w:pos="567"/>
        </w:tabs>
        <w:autoSpaceDE w:val="0"/>
        <w:autoSpaceDN w:val="0"/>
        <w:adjustRightInd w:val="0"/>
        <w:spacing w:before="40" w:line="260" w:lineRule="exact"/>
        <w:ind w:firstLine="284"/>
        <w:rPr>
          <w:rFonts w:eastAsia="Helvetica 45 Light" w:cs="Arial"/>
          <w:color w:val="000000"/>
          <w:szCs w:val="20"/>
        </w:rPr>
      </w:pPr>
      <w:r w:rsidRPr="00A063C9">
        <w:rPr>
          <w:rFonts w:eastAsia="Helvetica 45 Light" w:cs="Arial"/>
          <w:color w:val="000000"/>
          <w:szCs w:val="20"/>
          <w:lang w:val="en-US"/>
        </w:rPr>
        <w:tab/>
      </w:r>
      <w:r>
        <w:rPr>
          <w:rFonts w:eastAsia="Helvetica 45 Light" w:cs="Arial"/>
          <w:noProof/>
          <w:color w:val="000000"/>
          <w:szCs w:val="20"/>
        </w:rPr>
        <mc:AlternateContent>
          <mc:Choice Requires="wps">
            <w:drawing>
              <wp:inline distT="0" distB="0" distL="0" distR="0" wp14:anchorId="5ECBCDE1" wp14:editId="4BA61BF6">
                <wp:extent cx="4319905" cy="635"/>
                <wp:effectExtent l="0" t="0" r="0" b="0"/>
                <wp:docPr id="156" name="AutoShape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319905" cy="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93525C8" id="AutoShape 198" o:spid="_x0000_s1026" type="#_x0000_t32" style="width:340.15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">
                <v:stroke dashstyle="1 1" endcap="round"/>
                <o:lock v:ext="edit" shapetype="f"/>
                <w10:anchorlock/>
              </v:shape>
            </w:pict>
          </mc:Fallback>
        </mc:AlternateContent>
      </w:r>
    </w:p>
    <w:p w14:paraId="63F36CA5" w14:textId="77777777" w:rsidR="00A063C9" w:rsidRPr="00A063C9" w:rsidRDefault="00A063C9" w:rsidP="00A063C9">
      <w:pPr>
        <w:tabs>
          <w:tab w:val="left" w:pos="567"/>
        </w:tabs>
        <w:autoSpaceDE w:val="0"/>
        <w:autoSpaceDN w:val="0"/>
        <w:adjustRightInd w:val="0"/>
        <w:spacing w:before="40" w:line="260" w:lineRule="exact"/>
        <w:ind w:firstLine="284"/>
        <w:rPr>
          <w:rFonts w:eastAsia="Helvetica 45 Light" w:cs="Arial"/>
          <w:color w:val="000000"/>
          <w:szCs w:val="20"/>
          <w:lang w:val="en-US"/>
        </w:rPr>
      </w:pPr>
      <w:r w:rsidRPr="00A063C9">
        <w:rPr>
          <w:rFonts w:eastAsia="Helvetica 45 Light" w:cs="Arial"/>
          <w:color w:val="000000"/>
          <w:szCs w:val="20"/>
          <w:lang w:val="en-US"/>
        </w:rPr>
        <w:t>4.</w:t>
      </w:r>
      <w:r w:rsidRPr="00A063C9">
        <w:rPr>
          <w:rFonts w:eastAsia="Helvetica 45 Light" w:cs="Arial"/>
          <w:color w:val="000000"/>
          <w:szCs w:val="20"/>
          <w:lang w:val="en-US"/>
        </w:rPr>
        <w:tab/>
      </w:r>
      <w:r w:rsidRPr="00A063C9">
        <w:rPr>
          <w:szCs w:val="20"/>
          <w:lang w:val="en-US"/>
        </w:rPr>
        <w:t>In what way can Eastwick Shipping’s experts help their customers?</w:t>
      </w:r>
    </w:p>
    <w:p w14:paraId="0C9BE0F1" w14:textId="77777777" w:rsidR="00A063C9" w:rsidRPr="00D93010" w:rsidRDefault="00A063C9" w:rsidP="00A063C9">
      <w:pPr>
        <w:tabs>
          <w:tab w:val="left" w:pos="567"/>
        </w:tabs>
        <w:autoSpaceDE w:val="0"/>
        <w:autoSpaceDN w:val="0"/>
        <w:adjustRightInd w:val="0"/>
        <w:spacing w:before="40" w:line="260" w:lineRule="exact"/>
        <w:ind w:firstLine="284"/>
        <w:rPr>
          <w:rFonts w:eastAsia="Helvetica 45 Light" w:cs="Arial"/>
          <w:color w:val="000000"/>
          <w:szCs w:val="20"/>
        </w:rPr>
      </w:pPr>
      <w:r w:rsidRPr="00A063C9">
        <w:rPr>
          <w:rFonts w:eastAsia="Helvetica 45 Light" w:cs="Arial"/>
          <w:color w:val="000000"/>
          <w:szCs w:val="20"/>
          <w:lang w:val="en-US"/>
        </w:rPr>
        <w:tab/>
      </w:r>
      <w:r>
        <w:rPr>
          <w:rFonts w:eastAsia="Helvetica 45 Light" w:cs="Arial"/>
          <w:noProof/>
          <w:color w:val="000000"/>
          <w:szCs w:val="20"/>
        </w:rPr>
        <mc:AlternateContent>
          <mc:Choice Requires="wps">
            <w:drawing>
              <wp:inline distT="0" distB="0" distL="0" distR="0" wp14:anchorId="3E8B836F" wp14:editId="093E15B7">
                <wp:extent cx="4319905" cy="635"/>
                <wp:effectExtent l="0" t="0" r="0" b="0"/>
                <wp:docPr id="155" name="AutoShap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319905" cy="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3F34261" id="AutoShape 199" o:spid="_x0000_s1026" type="#_x0000_t32" style="width:340.15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">
                <v:stroke dashstyle="1 1" endcap="round"/>
                <o:lock v:ext="edit" shapetype="f"/>
                <w10:anchorlock/>
              </v:shape>
            </w:pict>
          </mc:Fallback>
        </mc:AlternateContent>
      </w:r>
    </w:p>
    <w:p w14:paraId="53113FB6" w14:textId="77777777" w:rsidR="00A063C9" w:rsidRPr="00A063C9" w:rsidRDefault="00A063C9" w:rsidP="00A063C9">
      <w:pPr>
        <w:tabs>
          <w:tab w:val="left" w:pos="567"/>
        </w:tabs>
        <w:autoSpaceDE w:val="0"/>
        <w:autoSpaceDN w:val="0"/>
        <w:adjustRightInd w:val="0"/>
        <w:spacing w:before="40" w:line="260" w:lineRule="exact"/>
        <w:ind w:firstLine="284"/>
        <w:rPr>
          <w:rFonts w:eastAsia="Helvetica 45 Light" w:cs="Arial"/>
          <w:color w:val="000000"/>
          <w:szCs w:val="20"/>
          <w:lang w:val="en-US"/>
        </w:rPr>
      </w:pPr>
      <w:r w:rsidRPr="00A063C9">
        <w:rPr>
          <w:rFonts w:eastAsia="Helvetica 45 Light" w:cs="Arial"/>
          <w:color w:val="000000"/>
          <w:szCs w:val="20"/>
          <w:lang w:val="en-US"/>
        </w:rPr>
        <w:t>5.</w:t>
      </w:r>
      <w:r w:rsidRPr="00A063C9">
        <w:rPr>
          <w:rFonts w:eastAsia="Helvetica 45 Light" w:cs="Arial"/>
          <w:color w:val="000000"/>
          <w:szCs w:val="20"/>
          <w:lang w:val="en-US"/>
        </w:rPr>
        <w:tab/>
      </w:r>
      <w:r w:rsidRPr="00A063C9">
        <w:rPr>
          <w:szCs w:val="20"/>
          <w:lang w:val="en-US"/>
        </w:rPr>
        <w:t>How can Abigail Lincoln contact Peter Chiswick?</w:t>
      </w:r>
    </w:p>
    <w:p w14:paraId="57C611DE" w14:textId="77777777" w:rsidR="00A063C9" w:rsidRDefault="00A063C9" w:rsidP="00A063C9">
      <w:pPr>
        <w:tabs>
          <w:tab w:val="left" w:pos="567"/>
        </w:tabs>
        <w:autoSpaceDE w:val="0"/>
        <w:autoSpaceDN w:val="0"/>
        <w:adjustRightInd w:val="0"/>
        <w:spacing w:before="40" w:line="260" w:lineRule="exact"/>
        <w:ind w:firstLine="284"/>
        <w:rPr>
          <w:rFonts w:eastAsia="Helvetica 45 Light" w:cs="Arial"/>
          <w:color w:val="000000"/>
          <w:szCs w:val="20"/>
        </w:rPr>
      </w:pPr>
      <w:r w:rsidRPr="00A063C9">
        <w:rPr>
          <w:rFonts w:eastAsia="Helvetica 45 Light" w:cs="Arial"/>
          <w:color w:val="000000"/>
          <w:szCs w:val="20"/>
          <w:lang w:val="en-US"/>
        </w:rPr>
        <w:tab/>
      </w:r>
      <w:r>
        <w:rPr>
          <w:rFonts w:eastAsia="Helvetica 45 Light" w:cs="Arial"/>
          <w:noProof/>
          <w:color w:val="000000"/>
          <w:szCs w:val="20"/>
        </w:rPr>
        <mc:AlternateContent>
          <mc:Choice Requires="wps">
            <w:drawing>
              <wp:inline distT="0" distB="0" distL="0" distR="0" wp14:anchorId="2DD3BF89" wp14:editId="2F67AB22">
                <wp:extent cx="4319905" cy="635"/>
                <wp:effectExtent l="0" t="0" r="0" b="0"/>
                <wp:docPr id="154" name="AutoShape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319905" cy="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EC3E67E" id="AutoShape 200" o:spid="_x0000_s1026" type="#_x0000_t32" style="width:340.15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">
                <v:stroke dashstyle="1 1" endcap="round"/>
                <o:lock v:ext="edit" shapetype="f"/>
                <w10:anchorlock/>
              </v:shape>
            </w:pict>
          </mc:Fallback>
        </mc:AlternateContent>
      </w:r>
    </w:p>
    <w:p w14:paraId="68D5D51C" w14:textId="64A848F0" w:rsidR="00A063C9" w:rsidRPr="00D31A05" w:rsidRDefault="00A063C9" w:rsidP="00A063C9">
      <w:pPr>
        <w:widowControl w:val="0"/>
        <w:kinsoku w:val="0"/>
        <w:overflowPunct w:val="0"/>
        <w:autoSpaceDE w:val="0"/>
        <w:autoSpaceDN w:val="0"/>
        <w:adjustRightInd w:val="0"/>
        <w:spacing w:before="77" w:after="0" w:line="240" w:lineRule="auto"/>
        <w:rPr>
          <w:rFonts w:ascii="Arial" w:eastAsiaTheme="minorEastAsia" w:hAnsi="Arial" w:cs="Arial"/>
          <w:sz w:val="18"/>
          <w:szCs w:val="18"/>
          <w:lang w:val="en-US" w:eastAsia="es-ES"/>
        </w:rPr>
      </w:pPr>
      <w:r>
        <w:rPr>
          <w:rFonts w:eastAsia="Helvetica 45 Light"/>
          <w:color w:val="000000"/>
          <w:szCs w:val="20"/>
        </w:rPr>
        <w:br w:type="page"/>
      </w:r>
    </w:p>
    <w:sectPr w:rsidR="00A063C9" w:rsidRPr="00D31A05" w:rsidSect="005C4E8E">
      <w:pgSz w:w="11906" w:h="16838"/>
      <w:pgMar w:top="819" w:right="1701" w:bottom="1417" w:left="1701" w:header="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FF1C5" w14:textId="77777777" w:rsidR="00B078FA" w:rsidRDefault="00B078FA" w:rsidP="00041FA0">
      <w:pPr>
        <w:spacing w:after="0" w:line="240" w:lineRule="auto"/>
      </w:pPr>
      <w:r>
        <w:separator/>
      </w:r>
    </w:p>
  </w:endnote>
  <w:endnote w:type="continuationSeparator" w:id="0">
    <w:p w14:paraId="339CD7A5" w14:textId="77777777" w:rsidR="00B078FA" w:rsidRDefault="00B078FA" w:rsidP="00041F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Zurich BT">
    <w:altName w:val="Zurich BT"/>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Helvetica 45 Light">
    <w:charset w:val="00"/>
    <w:family w:val="swiss"/>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743082"/>
      <w:docPartObj>
        <w:docPartGallery w:val="Page Numbers (Bottom of Page)"/>
        <w:docPartUnique/>
      </w:docPartObj>
    </w:sdtPr>
    <w:sdtEndPr/>
    <w:sdtContent>
      <w:p w14:paraId="02D75CA8" w14:textId="77777777" w:rsidR="00F319D6" w:rsidRDefault="00F319D6">
        <w:pPr>
          <w:pStyle w:val="Piedepgina"/>
          <w:jc w:val="right"/>
        </w:pPr>
        <w:r>
          <w:fldChar w:fldCharType="begin"/>
        </w:r>
        <w:r>
          <w:instrText>PAGE   \* MERGEFORMAT</w:instrText>
        </w:r>
        <w:r>
          <w:fldChar w:fldCharType="separate"/>
        </w:r>
        <w:r w:rsidR="00D5338E">
          <w:rPr>
            <w:noProof/>
          </w:rPr>
          <w:t>1</w:t>
        </w:r>
        <w:r>
          <w:fldChar w:fldCharType="end"/>
        </w:r>
      </w:p>
    </w:sdtContent>
  </w:sdt>
  <w:p w14:paraId="1B0A4F6F" w14:textId="77777777" w:rsidR="00F319D6" w:rsidRDefault="00F319D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2F29D" w14:textId="77777777" w:rsidR="00B078FA" w:rsidRDefault="00B078FA" w:rsidP="00041FA0">
      <w:pPr>
        <w:spacing w:after="0" w:line="240" w:lineRule="auto"/>
      </w:pPr>
      <w:r>
        <w:separator/>
      </w:r>
    </w:p>
  </w:footnote>
  <w:footnote w:type="continuationSeparator" w:id="0">
    <w:p w14:paraId="3955B728" w14:textId="77777777" w:rsidR="00B078FA" w:rsidRDefault="00B078FA" w:rsidP="00041F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A7350" w14:textId="21957DC3" w:rsidR="00852746" w:rsidRPr="00D70CEE" w:rsidRDefault="000E7C0F" w:rsidP="000E7C0F">
    <w:pPr>
      <w:widowControl w:val="0"/>
      <w:tabs>
        <w:tab w:val="left" w:pos="1950"/>
      </w:tabs>
      <w:kinsoku w:val="0"/>
      <w:overflowPunct w:val="0"/>
      <w:autoSpaceDE w:val="0"/>
      <w:autoSpaceDN w:val="0"/>
      <w:adjustRightInd w:val="0"/>
      <w:spacing w:before="69" w:after="0" w:line="240" w:lineRule="auto"/>
      <w:ind w:right="-710"/>
      <w:outlineLvl w:val="0"/>
      <w:rPr>
        <w:rFonts w:ascii="Arial" w:eastAsiaTheme="minorEastAsia" w:hAnsi="Arial" w:cs="Arial"/>
        <w:b/>
        <w:bCs/>
        <w:sz w:val="16"/>
        <w:szCs w:val="16"/>
        <w:lang w:eastAsia="es-ES"/>
      </w:rPr>
    </w:pPr>
    <w:r>
      <w:rPr>
        <w:rFonts w:ascii="Arial" w:eastAsiaTheme="minorEastAsia" w:hAnsi="Arial" w:cs="Arial"/>
        <w:b/>
        <w:bCs/>
        <w:noProof/>
        <w:sz w:val="24"/>
        <w:szCs w:val="24"/>
        <w:lang w:eastAsia="es-ES"/>
      </w:rPr>
      <w:drawing>
        <wp:anchor distT="0" distB="0" distL="114300" distR="114300" simplePos="0" relativeHeight="251664384" behindDoc="0" locked="0" layoutInCell="1" allowOverlap="1" wp14:anchorId="3FBA9A8C" wp14:editId="204FB518">
          <wp:simplePos x="0" y="0"/>
          <wp:positionH relativeFrom="column">
            <wp:posOffset>4994910</wp:posOffset>
          </wp:positionH>
          <wp:positionV relativeFrom="paragraph">
            <wp:posOffset>484505</wp:posOffset>
          </wp:positionV>
          <wp:extent cx="775085" cy="548640"/>
          <wp:effectExtent l="0" t="0" r="6350" b="3810"/>
          <wp:wrapSquare wrapText="bothSides"/>
          <wp:docPr id="131" name="Imagen 131" descr="C:\Users\Mercedes\Desktop\Secretaria\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rcedes\Desktop\Secretaria\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5085" cy="548640"/>
                  </a:xfrm>
                  <a:prstGeom prst="rect">
                    <a:avLst/>
                  </a:prstGeom>
                  <a:noFill/>
                  <a:ln>
                    <a:noFill/>
                  </a:ln>
                </pic:spPr>
              </pic:pic>
            </a:graphicData>
          </a:graphic>
        </wp:anchor>
      </w:drawing>
    </w:r>
    <w:r w:rsidRPr="00852746">
      <w:rPr>
        <w:noProof/>
        <w:lang w:eastAsia="es-ES"/>
      </w:rPr>
      <w:drawing>
        <wp:inline distT="0" distB="0" distL="0" distR="0" wp14:anchorId="5CE993D5" wp14:editId="1E3D9E8E">
          <wp:extent cx="1198549" cy="1066165"/>
          <wp:effectExtent l="0" t="0" r="1905" b="635"/>
          <wp:docPr id="132" name="Imagen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66671" cy="1126763"/>
                  </a:xfrm>
                  <a:prstGeom prst="rect">
                    <a:avLst/>
                  </a:prstGeom>
                  <a:noFill/>
                  <a:ln>
                    <a:noFill/>
                  </a:ln>
                </pic:spPr>
              </pic:pic>
            </a:graphicData>
          </a:graphic>
        </wp:inline>
      </w:drawing>
    </w:r>
    <w:r w:rsidR="00041FA0">
      <w:rPr>
        <w:noProof/>
        <w:lang w:eastAsia="es-ES"/>
      </w:rPr>
      <mc:AlternateContent>
        <mc:Choice Requires="wps">
          <w:drawing>
            <wp:anchor distT="0" distB="0" distL="114300" distR="114300" simplePos="0" relativeHeight="251662336" behindDoc="1" locked="0" layoutInCell="0" allowOverlap="1" wp14:anchorId="62CF0AD8" wp14:editId="7722676B">
              <wp:simplePos x="0" y="0"/>
              <wp:positionH relativeFrom="page">
                <wp:posOffset>5087620</wp:posOffset>
              </wp:positionH>
              <wp:positionV relativeFrom="page">
                <wp:posOffset>762635</wp:posOffset>
              </wp:positionV>
              <wp:extent cx="645795" cy="151765"/>
              <wp:effectExtent l="1270" t="635" r="635" b="0"/>
              <wp:wrapNone/>
              <wp:docPr id="113" name="Cuadro de texto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79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4BCFE7" w14:textId="77777777" w:rsidR="002A25B0" w:rsidRDefault="002A25B0">
                          <w:pPr>
                            <w:kinsoku w:val="0"/>
                            <w:overflowPunct w:val="0"/>
                            <w:spacing w:line="224" w:lineRule="exact"/>
                            <w:ind w:left="20"/>
                            <w:rPr>
                              <w:rFonts w:ascii="Arial" w:hAnsi="Arial" w:cs="Arial"/>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CF0AD8" id="_x0000_t202" coordsize="21600,21600" o:spt="202" path="m,l,21600r21600,l21600,xe">
              <v:stroke joinstyle="miter"/>
              <v:path gradientshapeok="t" o:connecttype="rect"/>
            </v:shapetype>
            <v:shape id="Cuadro de texto 113" o:spid="_x0000_s1033" type="#_x0000_t202" style="position:absolute;margin-left:400.6pt;margin-top:60.05pt;width:50.85pt;height:11.9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" o:allowincell="f" filled="f" stroked="f">
              <v:textbox inset="0,0,0,0">
                <w:txbxContent>
                  <w:p w14:paraId="414BCFE7" w14:textId="77777777" w:rsidR="002A25B0" w:rsidRDefault="002A25B0">
                    <w:pPr>
                      <w:kinsoku w:val="0"/>
                      <w:overflowPunct w:val="0"/>
                      <w:spacing w:line="224" w:lineRule="exact"/>
                      <w:ind w:left="20"/>
                      <w:rPr>
                        <w:rFonts w:ascii="Arial" w:hAnsi="Arial" w:cs="Arial"/>
                        <w:sz w:val="18"/>
                        <w:szCs w:val="18"/>
                      </w:rPr>
                    </w:pPr>
                  </w:p>
                </w:txbxContent>
              </v:textbox>
              <w10:wrap anchorx="page" anchory="page"/>
            </v:shape>
          </w:pict>
        </mc:Fallback>
      </mc:AlternateContent>
    </w:r>
  </w:p>
  <w:p w14:paraId="2486DCA9" w14:textId="67F76E7C" w:rsidR="002A25B0" w:rsidRPr="000E7C0F" w:rsidRDefault="000E7C0F" w:rsidP="000E7C0F">
    <w:pPr>
      <w:kinsoku w:val="0"/>
      <w:overflowPunct w:val="0"/>
      <w:spacing w:line="200" w:lineRule="exact"/>
      <w:jc w:val="center"/>
      <w:rPr>
        <w:b/>
        <w:bCs/>
        <w:sz w:val="20"/>
        <w:szCs w:val="20"/>
      </w:rPr>
    </w:pPr>
    <w:r w:rsidRPr="000E7C0F">
      <w:rPr>
        <w:b/>
        <w:bCs/>
        <w:sz w:val="20"/>
        <w:szCs w:val="20"/>
      </w:rPr>
      <w:t xml:space="preserve">                                                                                                                                                                             </w:t>
    </w:r>
    <w:r w:rsidR="005C4E8E" w:rsidRPr="000E7C0F">
      <w:rPr>
        <w:b/>
        <w:bCs/>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417"/>
    <w:multiLevelType w:val="multilevel"/>
    <w:tmpl w:val="0000089A"/>
    <w:lvl w:ilvl="0">
      <w:start w:val="1"/>
      <w:numFmt w:val="decimal"/>
      <w:lvlText w:val="(%1)"/>
      <w:lvlJc w:val="left"/>
      <w:pPr>
        <w:ind w:hanging="375"/>
      </w:pPr>
      <w:rPr>
        <w:rFonts w:ascii="Arial" w:hAnsi="Arial" w:cs="Arial"/>
        <w:b w:val="0"/>
        <w:bCs w:val="0"/>
        <w:spacing w:val="-1"/>
        <w:w w:val="99"/>
        <w:sz w:val="14"/>
        <w:szCs w:val="14"/>
      </w:rPr>
    </w:lvl>
    <w:lvl w:ilvl="1">
      <w:numFmt w:val="bullet"/>
      <w:lvlText w:val="-"/>
      <w:lvlJc w:val="left"/>
      <w:pPr>
        <w:ind w:hanging="243"/>
      </w:pPr>
      <w:rPr>
        <w:rFonts w:ascii="Arial" w:hAnsi="Arial" w:cs="Arial"/>
        <w:b/>
        <w:bCs/>
        <w:sz w:val="16"/>
        <w:szCs w:val="16"/>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 w15:restartNumberingAfterBreak="0">
    <w:nsid w:val="007710CD"/>
    <w:multiLevelType w:val="hybridMultilevel"/>
    <w:tmpl w:val="D92048F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3DC3C67"/>
    <w:multiLevelType w:val="hybridMultilevel"/>
    <w:tmpl w:val="FD38F7F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46E24B6"/>
    <w:multiLevelType w:val="hybridMultilevel"/>
    <w:tmpl w:val="C1E4F1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05665BA4"/>
    <w:multiLevelType w:val="hybridMultilevel"/>
    <w:tmpl w:val="F09C2BA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05B3623C"/>
    <w:multiLevelType w:val="hybridMultilevel"/>
    <w:tmpl w:val="2CF6555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0D9C4AA4"/>
    <w:multiLevelType w:val="hybridMultilevel"/>
    <w:tmpl w:val="4ECEBF3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1" w15:restartNumberingAfterBreak="0">
    <w:nsid w:val="0E10225E"/>
    <w:multiLevelType w:val="hybridMultilevel"/>
    <w:tmpl w:val="37B8F968"/>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2" w15:restartNumberingAfterBreak="0">
    <w:nsid w:val="0E74251E"/>
    <w:multiLevelType w:val="hybridMultilevel"/>
    <w:tmpl w:val="453455A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111513B3"/>
    <w:multiLevelType w:val="hybridMultilevel"/>
    <w:tmpl w:val="84E24D64"/>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4" w15:restartNumberingAfterBreak="0">
    <w:nsid w:val="19B3259B"/>
    <w:multiLevelType w:val="hybridMultilevel"/>
    <w:tmpl w:val="BD88C504"/>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5" w15:restartNumberingAfterBreak="0">
    <w:nsid w:val="1D03270A"/>
    <w:multiLevelType w:val="hybridMultilevel"/>
    <w:tmpl w:val="AE8EFF2A"/>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6" w15:restartNumberingAfterBreak="0">
    <w:nsid w:val="1E2B1986"/>
    <w:multiLevelType w:val="hybridMultilevel"/>
    <w:tmpl w:val="1BCE105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7" w15:restartNumberingAfterBreak="0">
    <w:nsid w:val="20CE303D"/>
    <w:multiLevelType w:val="hybridMultilevel"/>
    <w:tmpl w:val="F86A9D4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225F50E2"/>
    <w:multiLevelType w:val="hybridMultilevel"/>
    <w:tmpl w:val="C38C5EA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256A1FA0"/>
    <w:multiLevelType w:val="hybridMultilevel"/>
    <w:tmpl w:val="FEA0CC6C"/>
    <w:lvl w:ilvl="0" w:tplc="DE5E47B6">
      <w:start w:val="1"/>
      <w:numFmt w:val="decimal"/>
      <w:lvlText w:val="%1."/>
      <w:lvlJc w:val="left"/>
      <w:pPr>
        <w:ind w:left="720" w:hanging="360"/>
      </w:pPr>
      <w:rPr>
        <w:rFonts w:ascii="Arial" w:eastAsiaTheme="minorHAnsi" w:hAnsi="Arial" w:cs="Arial"/>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0" w15:restartNumberingAfterBreak="0">
    <w:nsid w:val="26A11ECD"/>
    <w:multiLevelType w:val="hybridMultilevel"/>
    <w:tmpl w:val="CFEE6BC6"/>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1" w15:restartNumberingAfterBreak="0">
    <w:nsid w:val="29752C89"/>
    <w:multiLevelType w:val="hybridMultilevel"/>
    <w:tmpl w:val="AEB8704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2D7A6406"/>
    <w:multiLevelType w:val="hybridMultilevel"/>
    <w:tmpl w:val="31865104"/>
    <w:lvl w:ilvl="0" w:tplc="0C0A0001">
      <w:start w:val="1"/>
      <w:numFmt w:val="bullet"/>
      <w:lvlText w:val=""/>
      <w:lvlJc w:val="left"/>
      <w:pPr>
        <w:ind w:left="1710" w:hanging="360"/>
      </w:pPr>
      <w:rPr>
        <w:rFonts w:ascii="Symbol" w:hAnsi="Symbol" w:hint="default"/>
      </w:rPr>
    </w:lvl>
    <w:lvl w:ilvl="1" w:tplc="0C0A0003" w:tentative="1">
      <w:start w:val="1"/>
      <w:numFmt w:val="bullet"/>
      <w:lvlText w:val="o"/>
      <w:lvlJc w:val="left"/>
      <w:pPr>
        <w:ind w:left="2430" w:hanging="360"/>
      </w:pPr>
      <w:rPr>
        <w:rFonts w:ascii="Courier New" w:hAnsi="Courier New" w:cs="Courier New" w:hint="default"/>
      </w:rPr>
    </w:lvl>
    <w:lvl w:ilvl="2" w:tplc="0C0A0005" w:tentative="1">
      <w:start w:val="1"/>
      <w:numFmt w:val="bullet"/>
      <w:lvlText w:val=""/>
      <w:lvlJc w:val="left"/>
      <w:pPr>
        <w:ind w:left="3150" w:hanging="360"/>
      </w:pPr>
      <w:rPr>
        <w:rFonts w:ascii="Wingdings" w:hAnsi="Wingdings" w:hint="default"/>
      </w:rPr>
    </w:lvl>
    <w:lvl w:ilvl="3" w:tplc="0C0A0001" w:tentative="1">
      <w:start w:val="1"/>
      <w:numFmt w:val="bullet"/>
      <w:lvlText w:val=""/>
      <w:lvlJc w:val="left"/>
      <w:pPr>
        <w:ind w:left="3870" w:hanging="360"/>
      </w:pPr>
      <w:rPr>
        <w:rFonts w:ascii="Symbol" w:hAnsi="Symbol" w:hint="default"/>
      </w:rPr>
    </w:lvl>
    <w:lvl w:ilvl="4" w:tplc="0C0A0003" w:tentative="1">
      <w:start w:val="1"/>
      <w:numFmt w:val="bullet"/>
      <w:lvlText w:val="o"/>
      <w:lvlJc w:val="left"/>
      <w:pPr>
        <w:ind w:left="4590" w:hanging="360"/>
      </w:pPr>
      <w:rPr>
        <w:rFonts w:ascii="Courier New" w:hAnsi="Courier New" w:cs="Courier New" w:hint="default"/>
      </w:rPr>
    </w:lvl>
    <w:lvl w:ilvl="5" w:tplc="0C0A0005" w:tentative="1">
      <w:start w:val="1"/>
      <w:numFmt w:val="bullet"/>
      <w:lvlText w:val=""/>
      <w:lvlJc w:val="left"/>
      <w:pPr>
        <w:ind w:left="5310" w:hanging="360"/>
      </w:pPr>
      <w:rPr>
        <w:rFonts w:ascii="Wingdings" w:hAnsi="Wingdings" w:hint="default"/>
      </w:rPr>
    </w:lvl>
    <w:lvl w:ilvl="6" w:tplc="0C0A0001" w:tentative="1">
      <w:start w:val="1"/>
      <w:numFmt w:val="bullet"/>
      <w:lvlText w:val=""/>
      <w:lvlJc w:val="left"/>
      <w:pPr>
        <w:ind w:left="6030" w:hanging="360"/>
      </w:pPr>
      <w:rPr>
        <w:rFonts w:ascii="Symbol" w:hAnsi="Symbol" w:hint="default"/>
      </w:rPr>
    </w:lvl>
    <w:lvl w:ilvl="7" w:tplc="0C0A0003" w:tentative="1">
      <w:start w:val="1"/>
      <w:numFmt w:val="bullet"/>
      <w:lvlText w:val="o"/>
      <w:lvlJc w:val="left"/>
      <w:pPr>
        <w:ind w:left="6750" w:hanging="360"/>
      </w:pPr>
      <w:rPr>
        <w:rFonts w:ascii="Courier New" w:hAnsi="Courier New" w:cs="Courier New" w:hint="default"/>
      </w:rPr>
    </w:lvl>
    <w:lvl w:ilvl="8" w:tplc="0C0A0005" w:tentative="1">
      <w:start w:val="1"/>
      <w:numFmt w:val="bullet"/>
      <w:lvlText w:val=""/>
      <w:lvlJc w:val="left"/>
      <w:pPr>
        <w:ind w:left="7470" w:hanging="360"/>
      </w:pPr>
      <w:rPr>
        <w:rFonts w:ascii="Wingdings" w:hAnsi="Wingdings" w:hint="default"/>
      </w:rPr>
    </w:lvl>
  </w:abstractNum>
  <w:abstractNum w:abstractNumId="23" w15:restartNumberingAfterBreak="0">
    <w:nsid w:val="2EDC629C"/>
    <w:multiLevelType w:val="hybridMultilevel"/>
    <w:tmpl w:val="B1463B9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4" w15:restartNumberingAfterBreak="0">
    <w:nsid w:val="32A5128F"/>
    <w:multiLevelType w:val="hybridMultilevel"/>
    <w:tmpl w:val="D1706430"/>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5" w15:restartNumberingAfterBreak="0">
    <w:nsid w:val="378C457D"/>
    <w:multiLevelType w:val="hybridMultilevel"/>
    <w:tmpl w:val="C51C4424"/>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6" w15:restartNumberingAfterBreak="0">
    <w:nsid w:val="3DB2150C"/>
    <w:multiLevelType w:val="hybridMultilevel"/>
    <w:tmpl w:val="422851C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41187F78"/>
    <w:multiLevelType w:val="hybridMultilevel"/>
    <w:tmpl w:val="236070CE"/>
    <w:lvl w:ilvl="0" w:tplc="DF74F2E6">
      <w:start w:val="1"/>
      <w:numFmt w:val="decimal"/>
      <w:lvlText w:val="%1."/>
      <w:lvlJc w:val="left"/>
      <w:pPr>
        <w:ind w:left="420" w:hanging="360"/>
      </w:pPr>
      <w:rPr>
        <w:rFonts w:hint="default"/>
      </w:rPr>
    </w:lvl>
    <w:lvl w:ilvl="1" w:tplc="040A0019" w:tentative="1">
      <w:start w:val="1"/>
      <w:numFmt w:val="lowerLetter"/>
      <w:lvlText w:val="%2."/>
      <w:lvlJc w:val="left"/>
      <w:pPr>
        <w:ind w:left="1140" w:hanging="360"/>
      </w:pPr>
    </w:lvl>
    <w:lvl w:ilvl="2" w:tplc="040A001B" w:tentative="1">
      <w:start w:val="1"/>
      <w:numFmt w:val="lowerRoman"/>
      <w:lvlText w:val="%3."/>
      <w:lvlJc w:val="right"/>
      <w:pPr>
        <w:ind w:left="1860" w:hanging="180"/>
      </w:pPr>
    </w:lvl>
    <w:lvl w:ilvl="3" w:tplc="040A000F" w:tentative="1">
      <w:start w:val="1"/>
      <w:numFmt w:val="decimal"/>
      <w:lvlText w:val="%4."/>
      <w:lvlJc w:val="left"/>
      <w:pPr>
        <w:ind w:left="2580" w:hanging="360"/>
      </w:pPr>
    </w:lvl>
    <w:lvl w:ilvl="4" w:tplc="040A0019" w:tentative="1">
      <w:start w:val="1"/>
      <w:numFmt w:val="lowerLetter"/>
      <w:lvlText w:val="%5."/>
      <w:lvlJc w:val="left"/>
      <w:pPr>
        <w:ind w:left="3300" w:hanging="360"/>
      </w:pPr>
    </w:lvl>
    <w:lvl w:ilvl="5" w:tplc="040A001B" w:tentative="1">
      <w:start w:val="1"/>
      <w:numFmt w:val="lowerRoman"/>
      <w:lvlText w:val="%6."/>
      <w:lvlJc w:val="right"/>
      <w:pPr>
        <w:ind w:left="4020" w:hanging="180"/>
      </w:pPr>
    </w:lvl>
    <w:lvl w:ilvl="6" w:tplc="040A000F" w:tentative="1">
      <w:start w:val="1"/>
      <w:numFmt w:val="decimal"/>
      <w:lvlText w:val="%7."/>
      <w:lvlJc w:val="left"/>
      <w:pPr>
        <w:ind w:left="4740" w:hanging="360"/>
      </w:pPr>
    </w:lvl>
    <w:lvl w:ilvl="7" w:tplc="040A0019" w:tentative="1">
      <w:start w:val="1"/>
      <w:numFmt w:val="lowerLetter"/>
      <w:lvlText w:val="%8."/>
      <w:lvlJc w:val="left"/>
      <w:pPr>
        <w:ind w:left="5460" w:hanging="360"/>
      </w:pPr>
    </w:lvl>
    <w:lvl w:ilvl="8" w:tplc="040A001B" w:tentative="1">
      <w:start w:val="1"/>
      <w:numFmt w:val="lowerRoman"/>
      <w:lvlText w:val="%9."/>
      <w:lvlJc w:val="right"/>
      <w:pPr>
        <w:ind w:left="6180" w:hanging="180"/>
      </w:pPr>
    </w:lvl>
  </w:abstractNum>
  <w:abstractNum w:abstractNumId="28" w15:restartNumberingAfterBreak="0">
    <w:nsid w:val="41FE62A2"/>
    <w:multiLevelType w:val="hybridMultilevel"/>
    <w:tmpl w:val="D3168034"/>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9" w15:restartNumberingAfterBreak="0">
    <w:nsid w:val="45825F27"/>
    <w:multiLevelType w:val="hybridMultilevel"/>
    <w:tmpl w:val="8B6E774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0" w15:restartNumberingAfterBreak="0">
    <w:nsid w:val="45DD703C"/>
    <w:multiLevelType w:val="hybridMultilevel"/>
    <w:tmpl w:val="514AD2F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469C1E7F"/>
    <w:multiLevelType w:val="hybridMultilevel"/>
    <w:tmpl w:val="2DF8EC9E"/>
    <w:lvl w:ilvl="0" w:tplc="0C0A0001">
      <w:start w:val="1"/>
      <w:numFmt w:val="bullet"/>
      <w:lvlText w:val=""/>
      <w:lvlJc w:val="left"/>
      <w:pPr>
        <w:ind w:left="765" w:hanging="360"/>
      </w:pPr>
      <w:rPr>
        <w:rFonts w:ascii="Symbol" w:hAnsi="Symbol"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abstractNum w:abstractNumId="32" w15:restartNumberingAfterBreak="0">
    <w:nsid w:val="495D2F47"/>
    <w:multiLevelType w:val="hybridMultilevel"/>
    <w:tmpl w:val="353803F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4AFB4853"/>
    <w:multiLevelType w:val="hybridMultilevel"/>
    <w:tmpl w:val="1C3A470E"/>
    <w:lvl w:ilvl="0" w:tplc="5A96B0B8">
      <w:start w:val="1"/>
      <w:numFmt w:val="lowerLetter"/>
      <w:lvlText w:val="%1)"/>
      <w:lvlJc w:val="left"/>
      <w:pPr>
        <w:ind w:left="720" w:hanging="360"/>
      </w:pPr>
      <w:rPr>
        <w:sz w:val="22"/>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4" w15:restartNumberingAfterBreak="0">
    <w:nsid w:val="4CF347D9"/>
    <w:multiLevelType w:val="hybridMultilevel"/>
    <w:tmpl w:val="58CE44D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5" w15:restartNumberingAfterBreak="0">
    <w:nsid w:val="56746FA1"/>
    <w:multiLevelType w:val="hybridMultilevel"/>
    <w:tmpl w:val="C4C8D73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6" w15:restartNumberingAfterBreak="0">
    <w:nsid w:val="5EA11C44"/>
    <w:multiLevelType w:val="hybridMultilevel"/>
    <w:tmpl w:val="12F4997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7" w15:restartNumberingAfterBreak="0">
    <w:nsid w:val="606E223E"/>
    <w:multiLevelType w:val="hybridMultilevel"/>
    <w:tmpl w:val="4788883C"/>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8" w15:restartNumberingAfterBreak="0">
    <w:nsid w:val="660B0BF5"/>
    <w:multiLevelType w:val="hybridMultilevel"/>
    <w:tmpl w:val="957C387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67091360"/>
    <w:multiLevelType w:val="hybridMultilevel"/>
    <w:tmpl w:val="4CE41F6C"/>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0" w15:restartNumberingAfterBreak="0">
    <w:nsid w:val="68694F99"/>
    <w:multiLevelType w:val="hybridMultilevel"/>
    <w:tmpl w:val="1520D9C4"/>
    <w:lvl w:ilvl="0" w:tplc="1C541D02">
      <w:start w:val="1"/>
      <w:numFmt w:val="lowerLetter"/>
      <w:lvlText w:val="%1)"/>
      <w:lvlJc w:val="left"/>
      <w:pPr>
        <w:ind w:left="615" w:hanging="360"/>
      </w:pPr>
      <w:rPr>
        <w:rFonts w:hint="default"/>
      </w:rPr>
    </w:lvl>
    <w:lvl w:ilvl="1" w:tplc="0C0A0019" w:tentative="1">
      <w:start w:val="1"/>
      <w:numFmt w:val="lowerLetter"/>
      <w:lvlText w:val="%2."/>
      <w:lvlJc w:val="left"/>
      <w:pPr>
        <w:ind w:left="1335" w:hanging="360"/>
      </w:pPr>
    </w:lvl>
    <w:lvl w:ilvl="2" w:tplc="0C0A001B" w:tentative="1">
      <w:start w:val="1"/>
      <w:numFmt w:val="lowerRoman"/>
      <w:lvlText w:val="%3."/>
      <w:lvlJc w:val="right"/>
      <w:pPr>
        <w:ind w:left="2055" w:hanging="180"/>
      </w:pPr>
    </w:lvl>
    <w:lvl w:ilvl="3" w:tplc="0C0A000F" w:tentative="1">
      <w:start w:val="1"/>
      <w:numFmt w:val="decimal"/>
      <w:lvlText w:val="%4."/>
      <w:lvlJc w:val="left"/>
      <w:pPr>
        <w:ind w:left="2775" w:hanging="360"/>
      </w:pPr>
    </w:lvl>
    <w:lvl w:ilvl="4" w:tplc="0C0A0019" w:tentative="1">
      <w:start w:val="1"/>
      <w:numFmt w:val="lowerLetter"/>
      <w:lvlText w:val="%5."/>
      <w:lvlJc w:val="left"/>
      <w:pPr>
        <w:ind w:left="3495" w:hanging="360"/>
      </w:pPr>
    </w:lvl>
    <w:lvl w:ilvl="5" w:tplc="0C0A001B" w:tentative="1">
      <w:start w:val="1"/>
      <w:numFmt w:val="lowerRoman"/>
      <w:lvlText w:val="%6."/>
      <w:lvlJc w:val="right"/>
      <w:pPr>
        <w:ind w:left="4215" w:hanging="180"/>
      </w:pPr>
    </w:lvl>
    <w:lvl w:ilvl="6" w:tplc="0C0A000F" w:tentative="1">
      <w:start w:val="1"/>
      <w:numFmt w:val="decimal"/>
      <w:lvlText w:val="%7."/>
      <w:lvlJc w:val="left"/>
      <w:pPr>
        <w:ind w:left="4935" w:hanging="360"/>
      </w:pPr>
    </w:lvl>
    <w:lvl w:ilvl="7" w:tplc="0C0A0019" w:tentative="1">
      <w:start w:val="1"/>
      <w:numFmt w:val="lowerLetter"/>
      <w:lvlText w:val="%8."/>
      <w:lvlJc w:val="left"/>
      <w:pPr>
        <w:ind w:left="5655" w:hanging="360"/>
      </w:pPr>
    </w:lvl>
    <w:lvl w:ilvl="8" w:tplc="0C0A001B" w:tentative="1">
      <w:start w:val="1"/>
      <w:numFmt w:val="lowerRoman"/>
      <w:lvlText w:val="%9."/>
      <w:lvlJc w:val="right"/>
      <w:pPr>
        <w:ind w:left="6375" w:hanging="180"/>
      </w:pPr>
    </w:lvl>
  </w:abstractNum>
  <w:abstractNum w:abstractNumId="41" w15:restartNumberingAfterBreak="0">
    <w:nsid w:val="6A2B3A10"/>
    <w:multiLevelType w:val="hybridMultilevel"/>
    <w:tmpl w:val="F664E24E"/>
    <w:lvl w:ilvl="0" w:tplc="0C0A0017">
      <w:start w:val="1"/>
      <w:numFmt w:val="lowerLetter"/>
      <w:lvlText w:val="%1)"/>
      <w:lvlJc w:val="left"/>
      <w:pPr>
        <w:ind w:left="720" w:hanging="360"/>
      </w:pPr>
      <w:rPr>
        <w:rFonts w:ascii="Times New Roman" w:eastAsia="Times New Roman" w:hAnsi="Times New Roman"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6FB119F3"/>
    <w:multiLevelType w:val="hybridMultilevel"/>
    <w:tmpl w:val="E2A21594"/>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3" w15:restartNumberingAfterBreak="0">
    <w:nsid w:val="76822243"/>
    <w:multiLevelType w:val="hybridMultilevel"/>
    <w:tmpl w:val="9AA405F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78384DEA"/>
    <w:multiLevelType w:val="hybridMultilevel"/>
    <w:tmpl w:val="CF3A5B6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4"/>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num>
  <w:num w:numId="4">
    <w:abstractNumId w:val="23"/>
  </w:num>
  <w:num w:numId="5">
    <w:abstractNumId w:val="16"/>
  </w:num>
  <w:num w:numId="6">
    <w:abstractNumId w:val="34"/>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1"/>
  </w:num>
  <w:num w:numId="9">
    <w:abstractNumId w:val="44"/>
  </w:num>
  <w:num w:numId="10">
    <w:abstractNumId w:val="12"/>
  </w:num>
  <w:num w:numId="11">
    <w:abstractNumId w:val="9"/>
  </w:num>
  <w:num w:numId="12">
    <w:abstractNumId w:val="38"/>
  </w:num>
  <w:num w:numId="13">
    <w:abstractNumId w:val="6"/>
  </w:num>
  <w:num w:numId="14">
    <w:abstractNumId w:val="40"/>
  </w:num>
  <w:num w:numId="15">
    <w:abstractNumId w:val="17"/>
  </w:num>
  <w:num w:numId="16">
    <w:abstractNumId w:val="5"/>
  </w:num>
  <w:num w:numId="17">
    <w:abstractNumId w:val="43"/>
  </w:num>
  <w:num w:numId="18">
    <w:abstractNumId w:val="18"/>
  </w:num>
  <w:num w:numId="19">
    <w:abstractNumId w:val="8"/>
  </w:num>
  <w:num w:numId="20">
    <w:abstractNumId w:val="26"/>
  </w:num>
  <w:num w:numId="21">
    <w:abstractNumId w:val="7"/>
  </w:num>
  <w:num w:numId="22">
    <w:abstractNumId w:val="32"/>
  </w:num>
  <w:num w:numId="23">
    <w:abstractNumId w:val="21"/>
  </w:num>
  <w:num w:numId="24">
    <w:abstractNumId w:val="30"/>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1"/>
  </w:num>
  <w:num w:numId="39">
    <w:abstractNumId w:val="2"/>
  </w:num>
  <w:num w:numId="40">
    <w:abstractNumId w:val="3"/>
  </w:num>
  <w:num w:numId="41">
    <w:abstractNumId w:val="22"/>
  </w:num>
  <w:num w:numId="42">
    <w:abstractNumId w:val="25"/>
  </w:num>
  <w:num w:numId="43">
    <w:abstractNumId w:val="37"/>
  </w:num>
  <w:num w:numId="44">
    <w:abstractNumId w:val="19"/>
  </w:num>
  <w:num w:numId="4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EB7"/>
    <w:rsid w:val="00041FA0"/>
    <w:rsid w:val="00056A25"/>
    <w:rsid w:val="000C46C5"/>
    <w:rsid w:val="000E7C0F"/>
    <w:rsid w:val="000F6733"/>
    <w:rsid w:val="00137583"/>
    <w:rsid w:val="00144A35"/>
    <w:rsid w:val="00164B1C"/>
    <w:rsid w:val="001A019B"/>
    <w:rsid w:val="001B7E91"/>
    <w:rsid w:val="001D17F2"/>
    <w:rsid w:val="001D43ED"/>
    <w:rsid w:val="001E103A"/>
    <w:rsid w:val="002168E7"/>
    <w:rsid w:val="00240990"/>
    <w:rsid w:val="002861F2"/>
    <w:rsid w:val="002A25B0"/>
    <w:rsid w:val="002B7914"/>
    <w:rsid w:val="002E28BE"/>
    <w:rsid w:val="0033546B"/>
    <w:rsid w:val="0035760D"/>
    <w:rsid w:val="00386737"/>
    <w:rsid w:val="003A013B"/>
    <w:rsid w:val="003D0AD0"/>
    <w:rsid w:val="00401D80"/>
    <w:rsid w:val="004B76B3"/>
    <w:rsid w:val="004C6694"/>
    <w:rsid w:val="00510E5D"/>
    <w:rsid w:val="00547469"/>
    <w:rsid w:val="0058293A"/>
    <w:rsid w:val="005B077F"/>
    <w:rsid w:val="005C166B"/>
    <w:rsid w:val="005C2A7B"/>
    <w:rsid w:val="005C4E8E"/>
    <w:rsid w:val="005D0A9E"/>
    <w:rsid w:val="005D28AB"/>
    <w:rsid w:val="005E15AF"/>
    <w:rsid w:val="00613825"/>
    <w:rsid w:val="00615D75"/>
    <w:rsid w:val="006269EC"/>
    <w:rsid w:val="00630F2C"/>
    <w:rsid w:val="00651987"/>
    <w:rsid w:val="00673265"/>
    <w:rsid w:val="00677350"/>
    <w:rsid w:val="00692EB7"/>
    <w:rsid w:val="00711AF4"/>
    <w:rsid w:val="00724602"/>
    <w:rsid w:val="007768FB"/>
    <w:rsid w:val="007822B6"/>
    <w:rsid w:val="007A3C4D"/>
    <w:rsid w:val="00803F1A"/>
    <w:rsid w:val="00831949"/>
    <w:rsid w:val="00835934"/>
    <w:rsid w:val="00852746"/>
    <w:rsid w:val="0088579C"/>
    <w:rsid w:val="008B3F98"/>
    <w:rsid w:val="009052ED"/>
    <w:rsid w:val="00935D42"/>
    <w:rsid w:val="00942510"/>
    <w:rsid w:val="00943B61"/>
    <w:rsid w:val="0094738E"/>
    <w:rsid w:val="0095641A"/>
    <w:rsid w:val="009567B3"/>
    <w:rsid w:val="00973FF1"/>
    <w:rsid w:val="0098403F"/>
    <w:rsid w:val="0098635E"/>
    <w:rsid w:val="009D6B3E"/>
    <w:rsid w:val="009E70CF"/>
    <w:rsid w:val="009F430A"/>
    <w:rsid w:val="009F7C53"/>
    <w:rsid w:val="00A063C9"/>
    <w:rsid w:val="00A2065B"/>
    <w:rsid w:val="00A37AC6"/>
    <w:rsid w:val="00A44F7F"/>
    <w:rsid w:val="00AB0626"/>
    <w:rsid w:val="00B078FA"/>
    <w:rsid w:val="00B372FF"/>
    <w:rsid w:val="00B53BD8"/>
    <w:rsid w:val="00B762C5"/>
    <w:rsid w:val="00BA57B8"/>
    <w:rsid w:val="00BB2A38"/>
    <w:rsid w:val="00BC4698"/>
    <w:rsid w:val="00BC70B3"/>
    <w:rsid w:val="00C37808"/>
    <w:rsid w:val="00C75113"/>
    <w:rsid w:val="00CB6F6D"/>
    <w:rsid w:val="00D31A05"/>
    <w:rsid w:val="00D52B28"/>
    <w:rsid w:val="00D5338E"/>
    <w:rsid w:val="00D70CEE"/>
    <w:rsid w:val="00D74EFB"/>
    <w:rsid w:val="00DC7032"/>
    <w:rsid w:val="00E029A6"/>
    <w:rsid w:val="00E24775"/>
    <w:rsid w:val="00E84B77"/>
    <w:rsid w:val="00EC50FD"/>
    <w:rsid w:val="00EE4BC5"/>
    <w:rsid w:val="00F00733"/>
    <w:rsid w:val="00F21B64"/>
    <w:rsid w:val="00F319D6"/>
    <w:rsid w:val="00F72BDB"/>
    <w:rsid w:val="00F83CC2"/>
    <w:rsid w:val="00FA7A29"/>
    <w:rsid w:val="00FB395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CE07F3"/>
  <w15:docId w15:val="{3D7CB022-3F6E-854F-8B53-6AB2BF296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qFormat/>
    <w:rsid w:val="00A063C9"/>
    <w:pPr>
      <w:keepNext/>
      <w:spacing w:before="180" w:after="60" w:line="240" w:lineRule="auto"/>
      <w:ind w:left="360" w:hanging="360"/>
      <w:outlineLvl w:val="1"/>
    </w:pPr>
    <w:rPr>
      <w:rFonts w:ascii="Arial" w:eastAsia="Times New Roman" w:hAnsi="Arial" w:cs="Arial"/>
      <w:b/>
      <w:bCs/>
      <w:iCs/>
      <w:w w:val="95"/>
      <w:sz w:val="19"/>
      <w:szCs w:val="28"/>
      <w:lang w:val="en-US" w:bidi="he-I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ableParagraph">
    <w:name w:val="Table Paragraph"/>
    <w:basedOn w:val="Normal"/>
    <w:uiPriority w:val="1"/>
    <w:qFormat/>
    <w:rsid w:val="00041FA0"/>
    <w:pPr>
      <w:widowControl w:val="0"/>
      <w:autoSpaceDE w:val="0"/>
      <w:autoSpaceDN w:val="0"/>
      <w:adjustRightInd w:val="0"/>
      <w:spacing w:after="0" w:line="240" w:lineRule="auto"/>
    </w:pPr>
    <w:rPr>
      <w:rFonts w:ascii="Times New Roman" w:eastAsiaTheme="minorEastAsia" w:hAnsi="Times New Roman" w:cs="Times New Roman"/>
      <w:sz w:val="24"/>
      <w:szCs w:val="24"/>
      <w:lang w:eastAsia="es-ES"/>
    </w:rPr>
  </w:style>
  <w:style w:type="paragraph" w:styleId="Textodeglobo">
    <w:name w:val="Balloon Text"/>
    <w:basedOn w:val="Normal"/>
    <w:link w:val="TextodegloboCar"/>
    <w:uiPriority w:val="99"/>
    <w:semiHidden/>
    <w:unhideWhenUsed/>
    <w:rsid w:val="00041FA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41FA0"/>
    <w:rPr>
      <w:rFonts w:ascii="Tahoma" w:hAnsi="Tahoma" w:cs="Tahoma"/>
      <w:sz w:val="16"/>
      <w:szCs w:val="16"/>
    </w:rPr>
  </w:style>
  <w:style w:type="paragraph" w:styleId="Encabezado">
    <w:name w:val="header"/>
    <w:basedOn w:val="Normal"/>
    <w:link w:val="EncabezadoCar"/>
    <w:uiPriority w:val="99"/>
    <w:unhideWhenUsed/>
    <w:rsid w:val="00041FA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41FA0"/>
  </w:style>
  <w:style w:type="paragraph" w:styleId="Piedepgina">
    <w:name w:val="footer"/>
    <w:basedOn w:val="Normal"/>
    <w:link w:val="PiedepginaCar"/>
    <w:uiPriority w:val="99"/>
    <w:unhideWhenUsed/>
    <w:rsid w:val="00041FA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41FA0"/>
  </w:style>
  <w:style w:type="paragraph" w:styleId="Prrafodelista">
    <w:name w:val="List Paragraph"/>
    <w:basedOn w:val="Normal"/>
    <w:uiPriority w:val="34"/>
    <w:qFormat/>
    <w:rsid w:val="009F7C53"/>
    <w:pPr>
      <w:ind w:left="720"/>
      <w:contextualSpacing/>
    </w:pPr>
  </w:style>
  <w:style w:type="table" w:styleId="Tablaconcuadrcula">
    <w:name w:val="Table Grid"/>
    <w:basedOn w:val="Tablanormal"/>
    <w:uiPriority w:val="39"/>
    <w:rsid w:val="005B077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rsid w:val="00A063C9"/>
    <w:rPr>
      <w:rFonts w:ascii="Arial" w:eastAsia="Times New Roman" w:hAnsi="Arial" w:cs="Arial"/>
      <w:b/>
      <w:bCs/>
      <w:iCs/>
      <w:w w:val="95"/>
      <w:sz w:val="19"/>
      <w:szCs w:val="28"/>
      <w:lang w:val="en-US" w:bidi="he-IL"/>
    </w:rPr>
  </w:style>
  <w:style w:type="paragraph" w:customStyle="1" w:styleId="Pa8">
    <w:name w:val="Pa8"/>
    <w:basedOn w:val="Normal"/>
    <w:next w:val="Normal"/>
    <w:uiPriority w:val="99"/>
    <w:rsid w:val="00A063C9"/>
    <w:pPr>
      <w:autoSpaceDE w:val="0"/>
      <w:autoSpaceDN w:val="0"/>
      <w:adjustRightInd w:val="0"/>
      <w:spacing w:after="0" w:line="201" w:lineRule="atLeast"/>
    </w:pPr>
    <w:rPr>
      <w:rFonts w:ascii="Zurich BT" w:eastAsia="Times New Roman" w:hAnsi="Zurich BT" w:cs="Times New Roman"/>
      <w:sz w:val="24"/>
      <w:szCs w:val="24"/>
      <w:lang w:val="en-US" w:bidi="he-IL"/>
    </w:rPr>
  </w:style>
  <w:style w:type="paragraph" w:customStyle="1" w:styleId="Pa9">
    <w:name w:val="Pa9"/>
    <w:basedOn w:val="Normal"/>
    <w:next w:val="Normal"/>
    <w:uiPriority w:val="99"/>
    <w:rsid w:val="00A063C9"/>
    <w:pPr>
      <w:autoSpaceDE w:val="0"/>
      <w:autoSpaceDN w:val="0"/>
      <w:adjustRightInd w:val="0"/>
      <w:spacing w:after="0" w:line="201" w:lineRule="atLeast"/>
    </w:pPr>
    <w:rPr>
      <w:rFonts w:ascii="Zurich BT" w:eastAsia="Times New Roman" w:hAnsi="Zurich BT" w:cs="Times New Roman"/>
      <w:sz w:val="24"/>
      <w:szCs w:val="24"/>
      <w:lang w:val="en-US" w:bidi="he-IL"/>
    </w:rPr>
  </w:style>
  <w:style w:type="paragraph" w:customStyle="1" w:styleId="Pa10">
    <w:name w:val="Pa10"/>
    <w:basedOn w:val="Normal"/>
    <w:next w:val="Normal"/>
    <w:uiPriority w:val="99"/>
    <w:rsid w:val="00A063C9"/>
    <w:pPr>
      <w:autoSpaceDE w:val="0"/>
      <w:autoSpaceDN w:val="0"/>
      <w:adjustRightInd w:val="0"/>
      <w:spacing w:after="0" w:line="201" w:lineRule="atLeast"/>
    </w:pPr>
    <w:rPr>
      <w:rFonts w:ascii="Zurich BT" w:eastAsia="Times New Roman" w:hAnsi="Zurich BT" w:cs="Times New Roman"/>
      <w:sz w:val="24"/>
      <w:szCs w:val="24"/>
      <w:lang w:val="en-US"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201941">
      <w:bodyDiv w:val="1"/>
      <w:marLeft w:val="0"/>
      <w:marRight w:val="0"/>
      <w:marTop w:val="0"/>
      <w:marBottom w:val="0"/>
      <w:divBdr>
        <w:top w:val="none" w:sz="0" w:space="0" w:color="auto"/>
        <w:left w:val="none" w:sz="0" w:space="0" w:color="auto"/>
        <w:bottom w:val="none" w:sz="0" w:space="0" w:color="auto"/>
        <w:right w:val="none" w:sz="0" w:space="0" w:color="auto"/>
      </w:divBdr>
    </w:div>
    <w:div w:id="61479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drid.org/csv" TargetMode="Externa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ettings" Target="settings.xml"/><Relationship Id="rId21" Type="http://schemas.openxmlformats.org/officeDocument/2006/relationships/image" Target="media/image11.jpeg"/><Relationship Id="rId7" Type="http://schemas.openxmlformats.org/officeDocument/2006/relationships/hyperlink" Target="http://www.madrid.org/csv" TargetMode="External"/><Relationship Id="rId12" Type="http://schemas.openxmlformats.org/officeDocument/2006/relationships/hyperlink" Target="http://www.madrid.org/csv" TargetMode="External"/><Relationship Id="rId17" Type="http://schemas.openxmlformats.org/officeDocument/2006/relationships/image" Target="media/image7.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drid.org/csv"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image" Target="media/image12.jpeg"/></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1246</Words>
  <Characters>6853</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Mercedes</dc:creator>
  <cp:lastModifiedBy>Cristina Moreno Cebrián</cp:lastModifiedBy>
  <cp:revision>2</cp:revision>
  <cp:lastPrinted>2021-05-08T09:10:00Z</cp:lastPrinted>
  <dcterms:created xsi:type="dcterms:W3CDTF">2021-05-11T09:03:00Z</dcterms:created>
  <dcterms:modified xsi:type="dcterms:W3CDTF">2021-05-11T09:03:00Z</dcterms:modified>
</cp:coreProperties>
</file>